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C38ED" w:rsidRPr="008D4AE6" w:rsidRDefault="00A840C3" w:rsidP="00A840C3">
      <w:pPr>
        <w:pStyle w:val="Nagwek2"/>
        <w:ind w:left="0"/>
        <w:rPr>
          <w:rFonts w:ascii="Verdana" w:hAnsi="Verdana" w:cs="Calibri"/>
          <w:sz w:val="20"/>
        </w:rPr>
      </w:pPr>
      <w:r>
        <w:rPr>
          <w:rFonts w:ascii="Verdana" w:hAnsi="Verdana" w:cs="Calibri"/>
          <w:b/>
          <w:i/>
          <w:sz w:val="20"/>
        </w:rPr>
        <w:tab/>
      </w:r>
      <w:r>
        <w:rPr>
          <w:rFonts w:ascii="Verdana" w:hAnsi="Verdana" w:cs="Calibri"/>
          <w:b/>
          <w:i/>
          <w:sz w:val="20"/>
        </w:rPr>
        <w:tab/>
      </w:r>
      <w:r>
        <w:rPr>
          <w:rFonts w:ascii="Verdana" w:hAnsi="Verdana" w:cs="Calibri"/>
          <w:b/>
          <w:i/>
          <w:sz w:val="20"/>
        </w:rPr>
        <w:tab/>
      </w:r>
      <w:r>
        <w:rPr>
          <w:rFonts w:ascii="Verdana" w:hAnsi="Verdana" w:cs="Calibri"/>
          <w:b/>
          <w:i/>
          <w:sz w:val="20"/>
        </w:rPr>
        <w:tab/>
      </w:r>
      <w:r>
        <w:rPr>
          <w:rFonts w:ascii="Verdana" w:hAnsi="Verdana" w:cs="Calibri"/>
          <w:b/>
          <w:i/>
          <w:sz w:val="20"/>
        </w:rPr>
        <w:tab/>
      </w:r>
      <w:r w:rsidR="00403D1E">
        <w:rPr>
          <w:rFonts w:ascii="Verdana" w:hAnsi="Verdana" w:cs="Calibri"/>
          <w:b/>
          <w:i/>
          <w:sz w:val="20"/>
        </w:rPr>
        <w:t xml:space="preserve">       </w:t>
      </w:r>
      <w:r w:rsidR="000C38ED" w:rsidRPr="000C38ED">
        <w:rPr>
          <w:rFonts w:ascii="Verdana" w:hAnsi="Verdana" w:cs="Calibri"/>
          <w:b/>
          <w:i/>
          <w:sz w:val="20"/>
        </w:rPr>
        <w:t xml:space="preserve">Załącznik nr </w:t>
      </w:r>
      <w:r w:rsidR="00C26636">
        <w:rPr>
          <w:rFonts w:ascii="Verdana" w:hAnsi="Verdana" w:cs="Calibri"/>
          <w:b/>
          <w:i/>
          <w:sz w:val="20"/>
        </w:rPr>
        <w:t>6</w:t>
      </w:r>
      <w:r w:rsidR="000C38ED" w:rsidRPr="000C38ED">
        <w:rPr>
          <w:rFonts w:ascii="Verdana" w:hAnsi="Verdana" w:cs="Calibri"/>
          <w:b/>
          <w:i/>
          <w:sz w:val="20"/>
        </w:rPr>
        <w:t xml:space="preserve"> do zapytania ofertowego</w:t>
      </w:r>
    </w:p>
    <w:p w:rsidR="003C271F" w:rsidRPr="00183E39" w:rsidRDefault="003C271F" w:rsidP="00183E39">
      <w:pPr>
        <w:pStyle w:val="Nagwek6"/>
        <w:ind w:left="0" w:firstLine="0"/>
        <w:rPr>
          <w:rFonts w:ascii="Verdana" w:hAnsi="Verdana" w:cs="Calibri"/>
          <w:b/>
          <w:i/>
          <w:color w:val="000000"/>
          <w:w w:val="105"/>
          <w:sz w:val="20"/>
          <w:u w:val="single"/>
        </w:rPr>
      </w:pPr>
    </w:p>
    <w:p w:rsidR="00D34A1B" w:rsidRPr="00183E39" w:rsidRDefault="003C271F">
      <w:pPr>
        <w:pStyle w:val="Tekstpodstawowy21"/>
        <w:tabs>
          <w:tab w:val="left" w:pos="709"/>
        </w:tabs>
        <w:jc w:val="center"/>
        <w:rPr>
          <w:rFonts w:ascii="Verdana" w:hAnsi="Verdana" w:cs="Calibri"/>
          <w:b/>
          <w:bCs/>
          <w:color w:val="000000"/>
          <w:sz w:val="20"/>
        </w:rPr>
      </w:pPr>
      <w:r w:rsidRPr="00183E39">
        <w:rPr>
          <w:rFonts w:ascii="Verdana" w:hAnsi="Verdana" w:cs="Calibri"/>
          <w:b/>
          <w:color w:val="000000"/>
          <w:sz w:val="20"/>
        </w:rPr>
        <w:t>WZÓR UMOWY</w:t>
      </w:r>
    </w:p>
    <w:p w:rsidR="003C271F" w:rsidRPr="00183E39" w:rsidRDefault="003C271F">
      <w:pPr>
        <w:autoSpaceDE w:val="0"/>
        <w:ind w:right="-2"/>
        <w:jc w:val="both"/>
        <w:rPr>
          <w:rFonts w:ascii="Verdana" w:hAnsi="Verdana" w:cs="Calibri"/>
          <w:color w:val="000000"/>
        </w:rPr>
      </w:pPr>
    </w:p>
    <w:p w:rsidR="003C271F" w:rsidRPr="00183E39" w:rsidRDefault="003C271F" w:rsidP="000C38ED">
      <w:pPr>
        <w:autoSpaceDE w:val="0"/>
        <w:spacing w:after="120"/>
        <w:jc w:val="both"/>
        <w:rPr>
          <w:rFonts w:ascii="Verdana" w:hAnsi="Verdana" w:cs="Calibri"/>
          <w:b/>
          <w:color w:val="000000"/>
        </w:rPr>
      </w:pPr>
      <w:r w:rsidRPr="00183E39">
        <w:rPr>
          <w:rFonts w:ascii="Verdana" w:hAnsi="Verdana" w:cs="Calibri"/>
          <w:color w:val="000000"/>
        </w:rPr>
        <w:t xml:space="preserve">zawarta w dniu: ............................. w </w:t>
      </w:r>
      <w:r w:rsidR="003F0821" w:rsidRPr="00183E39">
        <w:rPr>
          <w:rFonts w:ascii="Verdana" w:hAnsi="Verdana" w:cs="Calibri"/>
          <w:color w:val="000000"/>
        </w:rPr>
        <w:t>Radomsku</w:t>
      </w:r>
      <w:r w:rsidRPr="00183E39">
        <w:rPr>
          <w:rFonts w:ascii="Verdana" w:hAnsi="Verdana" w:cs="Calibri"/>
          <w:color w:val="000000"/>
        </w:rPr>
        <w:t xml:space="preserve"> pomiędzy:</w:t>
      </w:r>
    </w:p>
    <w:p w:rsidR="00205C3D" w:rsidRPr="00183E39" w:rsidRDefault="00205C3D" w:rsidP="00205C3D">
      <w:pPr>
        <w:pStyle w:val="NormalnyWeb"/>
        <w:spacing w:before="0" w:after="0"/>
        <w:jc w:val="both"/>
        <w:rPr>
          <w:rFonts w:ascii="Verdana" w:hAnsi="Verdana"/>
          <w:b/>
          <w:color w:val="000000"/>
          <w:sz w:val="20"/>
          <w:szCs w:val="20"/>
        </w:rPr>
      </w:pPr>
      <w:r w:rsidRPr="00183E39">
        <w:rPr>
          <w:rFonts w:ascii="Verdana" w:hAnsi="Verdana"/>
          <w:b/>
          <w:color w:val="000000"/>
          <w:sz w:val="20"/>
          <w:szCs w:val="20"/>
        </w:rPr>
        <w:t xml:space="preserve">Miastem Radomsko, ul. Tysiąclecia 5, 97-500 Radomsko, </w:t>
      </w:r>
      <w:r w:rsidRPr="00183E39">
        <w:rPr>
          <w:rFonts w:ascii="Verdana" w:hAnsi="Verdana"/>
          <w:color w:val="000000"/>
          <w:sz w:val="20"/>
          <w:szCs w:val="20"/>
        </w:rPr>
        <w:t>NIP 772-22-61-587</w:t>
      </w:r>
    </w:p>
    <w:p w:rsidR="00205C3D" w:rsidRPr="00183E39" w:rsidRDefault="00205C3D" w:rsidP="00205C3D">
      <w:pPr>
        <w:pStyle w:val="NormalnyWeb"/>
        <w:spacing w:before="0" w:after="0"/>
        <w:jc w:val="both"/>
        <w:rPr>
          <w:rFonts w:ascii="Verdana" w:hAnsi="Verdana"/>
          <w:color w:val="000000"/>
          <w:sz w:val="20"/>
          <w:szCs w:val="20"/>
        </w:rPr>
      </w:pPr>
      <w:r w:rsidRPr="00183E39">
        <w:rPr>
          <w:rFonts w:ascii="Verdana" w:hAnsi="Verdana"/>
          <w:color w:val="000000"/>
          <w:sz w:val="20"/>
          <w:szCs w:val="20"/>
        </w:rPr>
        <w:t>w imieniu którego działa:</w:t>
      </w:r>
    </w:p>
    <w:p w:rsidR="00205C3D" w:rsidRPr="00183E39" w:rsidRDefault="00205C3D" w:rsidP="00205C3D">
      <w:pPr>
        <w:pStyle w:val="NormalnyWeb"/>
        <w:spacing w:before="0" w:after="0"/>
        <w:jc w:val="both"/>
        <w:rPr>
          <w:rFonts w:ascii="Verdana" w:hAnsi="Verdana"/>
          <w:color w:val="000000"/>
          <w:sz w:val="20"/>
          <w:szCs w:val="20"/>
        </w:rPr>
      </w:pPr>
    </w:p>
    <w:p w:rsidR="003C271F" w:rsidRPr="0049154A" w:rsidRDefault="00205C3D" w:rsidP="0049154A">
      <w:pPr>
        <w:pStyle w:val="NormalnyWeb"/>
        <w:spacing w:before="0" w:after="0"/>
        <w:jc w:val="both"/>
        <w:rPr>
          <w:rFonts w:ascii="Verdana" w:hAnsi="Verdana"/>
          <w:sz w:val="20"/>
          <w:szCs w:val="20"/>
        </w:rPr>
      </w:pPr>
      <w:r w:rsidRPr="00183E39">
        <w:rPr>
          <w:rFonts w:ascii="Verdana" w:hAnsi="Verdana"/>
          <w:b/>
          <w:color w:val="000000"/>
          <w:sz w:val="20"/>
          <w:szCs w:val="20"/>
        </w:rPr>
        <w:t>Miejski Ośrodek Pomocy Społecznej w Radomsku</w:t>
      </w:r>
      <w:r w:rsidRPr="00183E39">
        <w:rPr>
          <w:rFonts w:ascii="Verdana" w:hAnsi="Verdana"/>
          <w:color w:val="000000"/>
          <w:sz w:val="20"/>
          <w:szCs w:val="20"/>
        </w:rPr>
        <w:t xml:space="preserve"> ul. </w:t>
      </w:r>
      <w:r w:rsidR="001F0194">
        <w:rPr>
          <w:rFonts w:ascii="Verdana" w:hAnsi="Verdana"/>
          <w:color w:val="000000"/>
          <w:sz w:val="20"/>
          <w:szCs w:val="20"/>
        </w:rPr>
        <w:t>Sadowa 5</w:t>
      </w:r>
      <w:r w:rsidRPr="00183E39">
        <w:rPr>
          <w:rFonts w:ascii="Verdana" w:hAnsi="Verdana"/>
          <w:color w:val="000000"/>
          <w:sz w:val="20"/>
          <w:szCs w:val="20"/>
        </w:rPr>
        <w:t xml:space="preserve">, 97-500 Radomsko, NIP 772-15-23-068, REGON 004700786 zwanym w dalszej części umowy Zamawiającym, reprezentowanym przez: </w:t>
      </w:r>
      <w:r w:rsidR="0049154A" w:rsidRPr="0049154A">
        <w:rPr>
          <w:rFonts w:ascii="Verdana" w:hAnsi="Verdana" w:cs="Calibri"/>
          <w:color w:val="000000"/>
        </w:rPr>
        <w:t>…………………………</w:t>
      </w:r>
      <w:r w:rsidR="0049154A">
        <w:rPr>
          <w:rFonts w:ascii="Verdana" w:hAnsi="Verdana" w:cs="Calibri"/>
          <w:color w:val="000000"/>
        </w:rPr>
        <w:t>…………….</w:t>
      </w:r>
      <w:r w:rsidR="0049154A" w:rsidRPr="0049154A">
        <w:rPr>
          <w:rFonts w:ascii="Verdana" w:hAnsi="Verdana" w:cs="Calibri"/>
          <w:color w:val="000000"/>
        </w:rPr>
        <w:t>……</w:t>
      </w:r>
    </w:p>
    <w:p w:rsidR="003C271F" w:rsidRPr="00183E39" w:rsidRDefault="003C271F">
      <w:pPr>
        <w:autoSpaceDE w:val="0"/>
        <w:ind w:right="-2"/>
        <w:jc w:val="both"/>
        <w:rPr>
          <w:rFonts w:ascii="Verdana" w:hAnsi="Verdana" w:cs="Calibri"/>
          <w:color w:val="000000"/>
        </w:rPr>
      </w:pPr>
      <w:r w:rsidRPr="00183E39">
        <w:rPr>
          <w:rFonts w:ascii="Verdana" w:hAnsi="Verdana" w:cs="Calibri"/>
          <w:color w:val="000000"/>
        </w:rPr>
        <w:t>a</w:t>
      </w:r>
    </w:p>
    <w:p w:rsidR="003C271F" w:rsidRPr="00183E39" w:rsidRDefault="003C271F">
      <w:pPr>
        <w:autoSpaceDE w:val="0"/>
        <w:ind w:right="-2"/>
        <w:jc w:val="both"/>
        <w:rPr>
          <w:rFonts w:ascii="Verdana" w:hAnsi="Verdana" w:cs="Calibri"/>
          <w:color w:val="000000"/>
        </w:rPr>
      </w:pPr>
      <w:r w:rsidRPr="00183E39">
        <w:rPr>
          <w:rFonts w:ascii="Verdana" w:hAnsi="Verdana" w:cs="Calibri"/>
          <w:color w:val="000000"/>
        </w:rPr>
        <w:t>____________________________________________________________________________________________________________________________________</w:t>
      </w:r>
    </w:p>
    <w:p w:rsidR="003C271F" w:rsidRPr="00183E39" w:rsidRDefault="003C271F">
      <w:pPr>
        <w:autoSpaceDE w:val="0"/>
        <w:ind w:right="-2"/>
        <w:jc w:val="both"/>
        <w:rPr>
          <w:rFonts w:ascii="Verdana" w:hAnsi="Verdana" w:cs="Calibri"/>
          <w:color w:val="000000"/>
        </w:rPr>
      </w:pPr>
      <w:r w:rsidRPr="00183E39">
        <w:rPr>
          <w:rFonts w:ascii="Verdana" w:hAnsi="Verdana" w:cs="Calibri"/>
          <w:color w:val="000000"/>
        </w:rPr>
        <w:t>NIP............................REGON.......................tel..............................</w:t>
      </w:r>
      <w:r w:rsidR="00205C3D" w:rsidRPr="00183E39">
        <w:rPr>
          <w:rFonts w:ascii="Verdana" w:hAnsi="Verdana" w:cs="Calibri"/>
          <w:color w:val="000000"/>
        </w:rPr>
        <w:t xml:space="preserve"> zwanym dalej </w:t>
      </w:r>
      <w:r w:rsidR="00205C3D" w:rsidRPr="00183E39">
        <w:rPr>
          <w:rFonts w:ascii="Verdana" w:hAnsi="Verdana" w:cs="Calibri"/>
          <w:bCs/>
          <w:color w:val="000000"/>
        </w:rPr>
        <w:t>Wykonawcą</w:t>
      </w:r>
      <w:r w:rsidR="00183E39">
        <w:rPr>
          <w:rFonts w:ascii="Verdana" w:hAnsi="Verdana" w:cs="Calibri"/>
          <w:color w:val="000000"/>
        </w:rPr>
        <w:t xml:space="preserve">, </w:t>
      </w:r>
      <w:r w:rsidR="00CF42C9">
        <w:rPr>
          <w:rFonts w:ascii="Verdana" w:hAnsi="Verdana" w:cs="Calibri"/>
          <w:color w:val="000000"/>
        </w:rPr>
        <w:t xml:space="preserve">reprezentowanym przez </w:t>
      </w:r>
      <w:r w:rsidRPr="00183E39">
        <w:rPr>
          <w:rFonts w:ascii="Verdana" w:hAnsi="Verdana" w:cs="Calibri"/>
          <w:color w:val="000000"/>
        </w:rPr>
        <w:t>……</w:t>
      </w:r>
      <w:r w:rsidR="00CF42C9">
        <w:rPr>
          <w:rFonts w:ascii="Verdana" w:hAnsi="Verdana" w:cs="Calibri"/>
          <w:color w:val="000000"/>
        </w:rPr>
        <w:t>…………………………………………………………..</w:t>
      </w:r>
    </w:p>
    <w:p w:rsidR="003C271F" w:rsidRPr="00183E39" w:rsidRDefault="003C271F">
      <w:pPr>
        <w:autoSpaceDE w:val="0"/>
        <w:ind w:right="-2"/>
        <w:jc w:val="both"/>
        <w:rPr>
          <w:rFonts w:ascii="Verdana" w:hAnsi="Verdana" w:cs="Calibri"/>
          <w:color w:val="000000"/>
        </w:rPr>
      </w:pPr>
      <w:r w:rsidRPr="00183E39">
        <w:rPr>
          <w:rFonts w:ascii="Verdana" w:hAnsi="Verdana" w:cs="Calibri"/>
          <w:color w:val="000000"/>
        </w:rPr>
        <w:tab/>
      </w:r>
    </w:p>
    <w:p w:rsidR="003C271F" w:rsidRPr="00183E39" w:rsidRDefault="003C271F">
      <w:pPr>
        <w:autoSpaceDE w:val="0"/>
        <w:ind w:right="-2"/>
        <w:jc w:val="both"/>
        <w:rPr>
          <w:rFonts w:ascii="Verdana" w:hAnsi="Verdana" w:cs="Calibri"/>
          <w:color w:val="000000"/>
        </w:rPr>
      </w:pPr>
      <w:r w:rsidRPr="00183E39">
        <w:rPr>
          <w:rFonts w:ascii="Verdana" w:hAnsi="Verdana" w:cs="Calibri"/>
          <w:color w:val="000000"/>
        </w:rPr>
        <w:t>Strony zgodnie oświadczają, że osoby je reprezentujące przy zawieraniu umowy są do tego prawnie umocowane zgodnie z wymogami prawa polskiego.</w:t>
      </w:r>
    </w:p>
    <w:p w:rsidR="003C271F" w:rsidRPr="00183E39" w:rsidRDefault="003C271F">
      <w:pPr>
        <w:jc w:val="both"/>
        <w:rPr>
          <w:rFonts w:ascii="Verdana" w:hAnsi="Verdana" w:cs="Calibri"/>
          <w:color w:val="000000"/>
        </w:rPr>
      </w:pPr>
      <w:r w:rsidRPr="00183E39">
        <w:rPr>
          <w:rFonts w:ascii="Verdana" w:hAnsi="Verdana" w:cs="Calibri"/>
          <w:color w:val="000000"/>
        </w:rPr>
        <w:t>W związku z powyższym nie będą powoływać się na brak umocowania osoby reprezentującej w przypadku jakichkolwiek sporów.</w:t>
      </w:r>
    </w:p>
    <w:p w:rsidR="003C271F" w:rsidRPr="00183E39" w:rsidRDefault="003C271F" w:rsidP="00183E39">
      <w:pPr>
        <w:jc w:val="center"/>
        <w:rPr>
          <w:rFonts w:ascii="Verdana" w:hAnsi="Verdana" w:cs="Calibri"/>
          <w:color w:val="000000"/>
        </w:rPr>
      </w:pPr>
    </w:p>
    <w:p w:rsidR="00183E39" w:rsidRPr="00C13BB2" w:rsidRDefault="003C271F" w:rsidP="00C13BB2">
      <w:pPr>
        <w:pStyle w:val="Akapitzlist"/>
        <w:tabs>
          <w:tab w:val="left" w:pos="-1560"/>
          <w:tab w:val="left" w:pos="-1134"/>
          <w:tab w:val="left" w:pos="240"/>
        </w:tabs>
        <w:spacing w:after="0" w:line="240" w:lineRule="auto"/>
        <w:ind w:left="284"/>
        <w:jc w:val="center"/>
        <w:rPr>
          <w:rFonts w:ascii="Verdana" w:hAnsi="Verdana"/>
          <w:b/>
          <w:color w:val="000000"/>
          <w:sz w:val="20"/>
          <w:szCs w:val="20"/>
        </w:rPr>
      </w:pPr>
      <w:r w:rsidRPr="00697632">
        <w:rPr>
          <w:rFonts w:ascii="Verdana" w:hAnsi="Verdana"/>
          <w:b/>
          <w:color w:val="000000"/>
          <w:sz w:val="20"/>
          <w:szCs w:val="20"/>
        </w:rPr>
        <w:t xml:space="preserve">Umowa zawarta w ramach </w:t>
      </w:r>
      <w:r w:rsidR="002D3B65" w:rsidRPr="00697632">
        <w:rPr>
          <w:rStyle w:val="Domylnaczcionkaakapitu1"/>
          <w:rFonts w:ascii="Verdana" w:hAnsi="Verdana"/>
          <w:b/>
          <w:color w:val="000000"/>
          <w:sz w:val="20"/>
          <w:szCs w:val="20"/>
        </w:rPr>
        <w:t>projektu</w:t>
      </w:r>
      <w:r w:rsidR="008E48CB">
        <w:rPr>
          <w:rStyle w:val="Domylnaczcionkaakapitu1"/>
          <w:rFonts w:ascii="Verdana" w:hAnsi="Verdana"/>
          <w:b/>
          <w:color w:val="000000"/>
          <w:sz w:val="20"/>
          <w:szCs w:val="20"/>
        </w:rPr>
        <w:t xml:space="preserve"> </w:t>
      </w:r>
      <w:r w:rsidR="008E48CB" w:rsidRPr="008E48CB">
        <w:rPr>
          <w:rFonts w:ascii="Verdana" w:hAnsi="Verdana"/>
          <w:b/>
          <w:sz w:val="20"/>
          <w:szCs w:val="20"/>
        </w:rPr>
        <w:t>„Otwarte drzwi” realizowanego w ramach Programu Regionalne Fundusze Europejskie dla Łódzkiego 2021-2027 w ramach działania FELD.07.05 „Integracja i społeczeństwo obywatelskie”</w:t>
      </w:r>
    </w:p>
    <w:p w:rsidR="00796B34" w:rsidRDefault="00796B34" w:rsidP="00796B34">
      <w:pPr>
        <w:ind w:left="3540" w:firstLine="708"/>
        <w:jc w:val="both"/>
        <w:rPr>
          <w:rFonts w:ascii="Verdana" w:hAnsi="Verdana" w:cs="Calibri"/>
          <w:b/>
          <w:color w:val="000000"/>
        </w:rPr>
      </w:pPr>
    </w:p>
    <w:p w:rsidR="00796B34" w:rsidRPr="00183E39" w:rsidRDefault="00796B34" w:rsidP="00796B34">
      <w:pPr>
        <w:ind w:left="3540" w:firstLine="708"/>
        <w:jc w:val="both"/>
        <w:rPr>
          <w:rFonts w:ascii="Verdana" w:hAnsi="Verdana" w:cs="Calibri"/>
          <w:b/>
          <w:color w:val="000000"/>
        </w:rPr>
      </w:pPr>
      <w:r w:rsidRPr="00183E39">
        <w:rPr>
          <w:rFonts w:ascii="Verdana" w:hAnsi="Verdana" w:cs="Calibri"/>
          <w:b/>
          <w:color w:val="000000"/>
        </w:rPr>
        <w:t>§ 1.</w:t>
      </w:r>
    </w:p>
    <w:p w:rsidR="00796B34" w:rsidRPr="00183E39" w:rsidRDefault="00796B34" w:rsidP="00796B34">
      <w:pPr>
        <w:ind w:left="2832"/>
        <w:jc w:val="both"/>
        <w:rPr>
          <w:rFonts w:ascii="Verdana" w:hAnsi="Verdana" w:cs="Calibri"/>
          <w:color w:val="000000"/>
        </w:rPr>
      </w:pPr>
      <w:r w:rsidRPr="00183E39">
        <w:rPr>
          <w:rFonts w:ascii="Verdana" w:hAnsi="Verdana" w:cs="Calibri"/>
          <w:b/>
          <w:color w:val="000000"/>
        </w:rPr>
        <w:t xml:space="preserve">        PRZEDMIOT UMOWY</w:t>
      </w:r>
    </w:p>
    <w:p w:rsidR="00796B34" w:rsidRPr="00796B34" w:rsidRDefault="00796B34" w:rsidP="00796B34">
      <w:pPr>
        <w:pStyle w:val="Akapitzlist"/>
        <w:tabs>
          <w:tab w:val="left" w:pos="-1560"/>
          <w:tab w:val="left" w:pos="-1134"/>
          <w:tab w:val="left" w:pos="284"/>
        </w:tabs>
        <w:spacing w:after="0" w:line="240" w:lineRule="auto"/>
        <w:ind w:left="284" w:hanging="284"/>
        <w:jc w:val="both"/>
        <w:rPr>
          <w:rFonts w:ascii="Verdana" w:hAnsi="Verdana"/>
          <w:b/>
          <w:color w:val="000000"/>
          <w:sz w:val="20"/>
          <w:szCs w:val="20"/>
        </w:rPr>
      </w:pPr>
      <w:r>
        <w:rPr>
          <w:rFonts w:ascii="Verdana" w:hAnsi="Verdana"/>
          <w:color w:val="000000"/>
          <w:sz w:val="20"/>
          <w:szCs w:val="20"/>
        </w:rPr>
        <w:t xml:space="preserve">1. </w:t>
      </w:r>
      <w:r w:rsidRPr="009E0FC4">
        <w:rPr>
          <w:rFonts w:ascii="Verdana" w:hAnsi="Verdana"/>
          <w:color w:val="000000"/>
          <w:sz w:val="20"/>
          <w:szCs w:val="20"/>
        </w:rPr>
        <w:t>Przedmiotem umowy jest usługa polegająca na p</w:t>
      </w:r>
      <w:r w:rsidRPr="009E0FC4">
        <w:rPr>
          <w:rStyle w:val="Domylnaczcionkaakapitu1"/>
          <w:rFonts w:ascii="Verdana" w:hAnsi="Verdana"/>
          <w:color w:val="000000"/>
          <w:sz w:val="20"/>
          <w:szCs w:val="20"/>
        </w:rPr>
        <w:t xml:space="preserve">rzeprowadzeniu kursu z zakresu </w:t>
      </w:r>
      <w:r w:rsidR="00025AE4">
        <w:rPr>
          <w:rStyle w:val="Domylnaczcionkaakapitu1"/>
          <w:rFonts w:ascii="Verdana" w:hAnsi="Verdana"/>
          <w:color w:val="000000"/>
          <w:sz w:val="20"/>
          <w:szCs w:val="20"/>
        </w:rPr>
        <w:t>Prawa jazdy kat. B</w:t>
      </w:r>
      <w:r w:rsidRPr="009E0FC4">
        <w:rPr>
          <w:rStyle w:val="Domylnaczcionkaakapitu1"/>
          <w:rFonts w:ascii="Verdana" w:hAnsi="Verdana"/>
          <w:color w:val="000000"/>
          <w:sz w:val="20"/>
          <w:szCs w:val="20"/>
        </w:rPr>
        <w:t xml:space="preserve"> dla uczestników </w:t>
      </w:r>
      <w:r w:rsidRPr="009E0FC4">
        <w:rPr>
          <w:rFonts w:ascii="Verdana" w:hAnsi="Verdana"/>
          <w:color w:val="000000"/>
          <w:sz w:val="20"/>
          <w:szCs w:val="20"/>
        </w:rPr>
        <w:t xml:space="preserve">projektu </w:t>
      </w:r>
      <w:r w:rsidRPr="00796B34">
        <w:rPr>
          <w:rFonts w:ascii="Verdana" w:hAnsi="Verdana"/>
          <w:sz w:val="20"/>
          <w:szCs w:val="20"/>
        </w:rPr>
        <w:t>„Otwarte drzwi” realizowanego w ramach Programu Regionalne Fundusze Europejskie dla Łódzkiego 2021-2027 w ramach działania FELD.07.05 „Integracja i społeczeństwo obywatelskie”</w:t>
      </w:r>
      <w:r w:rsidRPr="00796B34">
        <w:rPr>
          <w:rFonts w:ascii="Verdana" w:eastAsia="Times New Roman" w:hAnsi="Verdana" w:cs="Times New Roman"/>
          <w:bCs/>
          <w:sz w:val="20"/>
          <w:szCs w:val="20"/>
          <w:lang w:eastAsia="pl-PL"/>
        </w:rPr>
        <w:t xml:space="preserve">. </w:t>
      </w:r>
      <w:r w:rsidRPr="00796B34">
        <w:rPr>
          <w:rFonts w:ascii="Verdana" w:hAnsi="Verdana"/>
          <w:color w:val="000000"/>
          <w:sz w:val="20"/>
          <w:szCs w:val="20"/>
        </w:rPr>
        <w:t>Szczegółowe wymagania dotyczące warunków i sposobu realizacji przedmiotu umowy określa zapytanie ofertowe.</w:t>
      </w:r>
    </w:p>
    <w:p w:rsidR="00796B34" w:rsidRPr="00183E39" w:rsidRDefault="00796B34" w:rsidP="00796B34">
      <w:pPr>
        <w:ind w:left="284" w:hanging="284"/>
        <w:jc w:val="both"/>
        <w:rPr>
          <w:rFonts w:ascii="Verdana" w:hAnsi="Verdana" w:cs="Calibri"/>
          <w:color w:val="000000"/>
        </w:rPr>
      </w:pPr>
      <w:r>
        <w:rPr>
          <w:rFonts w:ascii="Verdana" w:eastAsia="Calibri" w:hAnsi="Verdana" w:cs="Calibri"/>
          <w:color w:val="000000"/>
        </w:rPr>
        <w:t>2.</w:t>
      </w:r>
      <w:r w:rsidR="00CA2E0C">
        <w:rPr>
          <w:rFonts w:ascii="Verdana" w:eastAsia="Calibri" w:hAnsi="Verdana" w:cs="Calibri"/>
          <w:color w:val="000000"/>
        </w:rPr>
        <w:t xml:space="preserve"> </w:t>
      </w:r>
      <w:r w:rsidRPr="00183E39">
        <w:rPr>
          <w:rFonts w:ascii="Verdana" w:eastAsia="Calibri" w:hAnsi="Verdana" w:cs="Calibri"/>
          <w:color w:val="000000"/>
        </w:rPr>
        <w:t xml:space="preserve">Wykonawca będzie niezwłocznie informował Zamawiającego o absencji uczestników kursów, rezygnacji z uczestnictwa a także o innych okolicznościach mających </w:t>
      </w:r>
      <w:r w:rsidRPr="00183E39">
        <w:rPr>
          <w:rFonts w:ascii="Verdana" w:hAnsi="Verdana" w:cs="Calibri"/>
          <w:color w:val="000000"/>
        </w:rPr>
        <w:t>wpływ na realizację umowy najpóźniej do godz. 9.00 dnia następnego.</w:t>
      </w:r>
    </w:p>
    <w:p w:rsidR="00796B34" w:rsidRPr="009E0FC4" w:rsidRDefault="00796B34" w:rsidP="00796B34">
      <w:pPr>
        <w:ind w:left="284" w:hanging="284"/>
        <w:jc w:val="both"/>
        <w:rPr>
          <w:rFonts w:ascii="Verdana" w:hAnsi="Verdana" w:cs="Calibri"/>
          <w:bCs/>
          <w:color w:val="000000"/>
        </w:rPr>
      </w:pPr>
      <w:r w:rsidRPr="00183E39">
        <w:rPr>
          <w:rFonts w:ascii="Verdana" w:hAnsi="Verdana" w:cs="Calibri"/>
          <w:color w:val="000000"/>
        </w:rPr>
        <w:t xml:space="preserve">3. Wykonawca oświadcza, iż posiada uprawnienia, odpowiednie kwalifikacje i warunki do należytego wykonania umowy. Wykonawca zobowiązuje się, w celu prawidłowej realizacji przedmiotu niniejszej umowy zapewnić co najmniej jedną osobę </w:t>
      </w:r>
      <w:r w:rsidRPr="009E0FC4">
        <w:rPr>
          <w:rFonts w:ascii="Verdana" w:hAnsi="Verdana" w:cs="Calibri"/>
          <w:color w:val="000000"/>
        </w:rPr>
        <w:t xml:space="preserve">posiadającą odpowiednie </w:t>
      </w:r>
      <w:r w:rsidR="00025AE4">
        <w:rPr>
          <w:rFonts w:ascii="Verdana" w:hAnsi="Verdana" w:cs="Calibri"/>
          <w:color w:val="000000"/>
        </w:rPr>
        <w:t>kwalifikacje</w:t>
      </w:r>
      <w:r w:rsidR="00025AE4">
        <w:rPr>
          <w:rFonts w:ascii="Verdana" w:hAnsi="Verdana" w:cs="Calibri"/>
          <w:i/>
          <w:color w:val="000000"/>
        </w:rPr>
        <w:t>.</w:t>
      </w:r>
    </w:p>
    <w:p w:rsidR="00796B34" w:rsidRPr="009E0FC4" w:rsidRDefault="00796B34" w:rsidP="00796B34">
      <w:pPr>
        <w:ind w:left="284" w:hanging="284"/>
        <w:jc w:val="both"/>
        <w:rPr>
          <w:rFonts w:ascii="Verdana" w:hAnsi="Verdana" w:cs="Calibri"/>
          <w:bCs/>
          <w:color w:val="000000"/>
        </w:rPr>
      </w:pPr>
      <w:r w:rsidRPr="009E0FC4">
        <w:rPr>
          <w:rFonts w:ascii="Verdana" w:hAnsi="Verdana" w:cs="Calibri"/>
          <w:color w:val="000000"/>
        </w:rPr>
        <w:t xml:space="preserve">    W trakcie realizacji umowy </w:t>
      </w:r>
      <w:r w:rsidRPr="00952771">
        <w:rPr>
          <w:rFonts w:ascii="Verdana" w:hAnsi="Verdana" w:cs="Calibri"/>
        </w:rPr>
        <w:t xml:space="preserve">Zamawiający dopuszcza możliwość zwiększenia </w:t>
      </w:r>
      <w:r w:rsidRPr="009E0FC4">
        <w:rPr>
          <w:rFonts w:ascii="Verdana" w:hAnsi="Verdana" w:cs="Calibri"/>
          <w:color w:val="000000"/>
        </w:rPr>
        <w:t xml:space="preserve">liczby osób realizujących umowę, w stosunku do danych wskazanych przez Wykonawcę w ofercie, pod warunkiem, że każda dodatkowo wyznaczona osoba będzie posiadała kwalifikacje wymagane w prowadzonym postępowaniu oraz nie mniejsze niż osoba / osoby dotychczas wyznaczone do realizacji umowy. </w:t>
      </w:r>
    </w:p>
    <w:p w:rsidR="00796B34" w:rsidRPr="00CA2E0C" w:rsidRDefault="00796B34" w:rsidP="00796B34">
      <w:pPr>
        <w:tabs>
          <w:tab w:val="left" w:pos="-567"/>
        </w:tabs>
        <w:ind w:left="284" w:hanging="284"/>
        <w:jc w:val="both"/>
        <w:rPr>
          <w:rFonts w:ascii="Verdana" w:hAnsi="Verdana" w:cs="Calibri"/>
          <w:color w:val="000000"/>
        </w:rPr>
      </w:pPr>
      <w:r w:rsidRPr="009E0FC4">
        <w:rPr>
          <w:rFonts w:ascii="Verdana" w:hAnsi="Verdana" w:cs="Calibri"/>
          <w:color w:val="000000"/>
        </w:rPr>
        <w:t xml:space="preserve">4. </w:t>
      </w:r>
      <w:r w:rsidR="00025AE4" w:rsidRPr="00025AE4">
        <w:rPr>
          <w:rFonts w:ascii="Verdana" w:hAnsi="Verdana" w:cs="Verdana"/>
          <w:bCs/>
        </w:rPr>
        <w:t>„Kurs</w:t>
      </w:r>
      <w:r w:rsidR="00025AE4" w:rsidRPr="00025AE4">
        <w:rPr>
          <w:rFonts w:ascii="Verdana" w:hAnsi="Verdana" w:cs="Calibri-Bold"/>
          <w:bCs/>
          <w:kern w:val="0"/>
          <w:lang w:eastAsia="pl-PL"/>
        </w:rPr>
        <w:t xml:space="preserve"> Prawa Jazdy kat. B”</w:t>
      </w:r>
      <w:r w:rsidR="00025AE4">
        <w:rPr>
          <w:rFonts w:ascii="Calibri-Bold" w:hAnsi="Calibri-Bold" w:cs="Calibri-Bold"/>
          <w:b/>
          <w:bCs/>
          <w:kern w:val="0"/>
          <w:lang w:eastAsia="pl-PL"/>
        </w:rPr>
        <w:t xml:space="preserve">  </w:t>
      </w:r>
      <w:r w:rsidRPr="00CA2E0C">
        <w:rPr>
          <w:rFonts w:ascii="Verdana" w:hAnsi="Verdana" w:cs="Calibri"/>
          <w:color w:val="000000"/>
        </w:rPr>
        <w:t>będzie prowadzony przez …...........................</w:t>
      </w:r>
    </w:p>
    <w:p w:rsidR="00796B34" w:rsidRPr="00183E39" w:rsidRDefault="00796B34" w:rsidP="00796B34">
      <w:pPr>
        <w:numPr>
          <w:ilvl w:val="0"/>
          <w:numId w:val="40"/>
        </w:numPr>
        <w:tabs>
          <w:tab w:val="left" w:pos="-567"/>
          <w:tab w:val="left" w:pos="300"/>
        </w:tabs>
        <w:ind w:left="284" w:hanging="284"/>
        <w:jc w:val="both"/>
        <w:rPr>
          <w:rFonts w:ascii="Verdana" w:hAnsi="Verdana" w:cs="Calibri"/>
          <w:color w:val="000000"/>
        </w:rPr>
      </w:pPr>
      <w:r w:rsidRPr="00183E39">
        <w:rPr>
          <w:rFonts w:ascii="Verdana" w:hAnsi="Verdana" w:cs="Calibri"/>
          <w:color w:val="000000"/>
        </w:rPr>
        <w:t xml:space="preserve">W trakcie realizacji umowy dopuszcza się możliwość zmian personalnych odnośnie osób wskazanych do realizacji usługi, o których mowa w ust. 4, po uzyskaniu zgody Zamawiającego. Wykonawca zobowiązany jest zwrócić się do Zamawiającego z pisemnym wnioskiem zawierającym uzasadnienie o wyrażenie zgody na taką zmianę załączając do niego informację potwierdzającą posiadanie uprawnień, kwalifikacji oraz doświadczenia osób – zastępców. Kwalifikacje osoby </w:t>
      </w:r>
      <w:r w:rsidRPr="00183E39">
        <w:rPr>
          <w:rFonts w:ascii="Verdana" w:hAnsi="Verdana" w:cs="Calibri"/>
          <w:color w:val="000000"/>
        </w:rPr>
        <w:lastRenderedPageBreak/>
        <w:t>– zastępcy i jej doświadczenie winno być co najmniej takie samo lub lepsze jak kwalifikacje i doświadczenie osoby zastępowanej. Zamawiający rozpatrzy wniosek Wykonawcy w ciągu siedmiu dni kalendarzowych, licząc od daty otrzymania zgłoszenia wraz z niezbędnymi dokumentami potwierdzającymi kwalifikacje „zastępcy”.</w:t>
      </w:r>
    </w:p>
    <w:p w:rsidR="00796B34" w:rsidRPr="00CF42C9" w:rsidRDefault="00796B34" w:rsidP="00796B34">
      <w:pPr>
        <w:numPr>
          <w:ilvl w:val="0"/>
          <w:numId w:val="40"/>
        </w:numPr>
        <w:tabs>
          <w:tab w:val="left" w:pos="-567"/>
          <w:tab w:val="left" w:pos="255"/>
        </w:tabs>
        <w:ind w:left="284" w:hanging="284"/>
        <w:jc w:val="both"/>
        <w:rPr>
          <w:rFonts w:ascii="Verdana" w:hAnsi="Verdana" w:cs="Calibri"/>
          <w:color w:val="000000"/>
        </w:rPr>
      </w:pPr>
      <w:r w:rsidRPr="00183E39">
        <w:rPr>
          <w:rFonts w:ascii="Verdana" w:hAnsi="Verdana" w:cs="Calibri"/>
          <w:color w:val="000000"/>
        </w:rPr>
        <w:t>Zwiększenie przez Wykonawcę liczby osób wyznaczonych do realizacji umowy,</w:t>
      </w:r>
      <w:r>
        <w:rPr>
          <w:rFonts w:ascii="Verdana" w:hAnsi="Verdana" w:cs="Calibri"/>
          <w:color w:val="000000"/>
        </w:rPr>
        <w:t xml:space="preserve">        </w:t>
      </w:r>
      <w:r w:rsidRPr="00183E39">
        <w:rPr>
          <w:rFonts w:ascii="Verdana" w:hAnsi="Verdana" w:cs="Calibri"/>
          <w:color w:val="000000"/>
        </w:rPr>
        <w:t xml:space="preserve"> w trakcie realizacji umowy, wymaga pisemnej zgody Zamawiającego. </w:t>
      </w:r>
    </w:p>
    <w:p w:rsidR="00796B34" w:rsidRPr="00183E39" w:rsidRDefault="00796B34" w:rsidP="00796B34">
      <w:pPr>
        <w:ind w:left="-17" w:firstLine="17"/>
        <w:jc w:val="center"/>
        <w:rPr>
          <w:rFonts w:ascii="Verdana" w:hAnsi="Verdana" w:cs="Calibri"/>
          <w:b/>
          <w:bCs/>
          <w:color w:val="000000"/>
        </w:rPr>
      </w:pPr>
      <w:r w:rsidRPr="00183E39">
        <w:rPr>
          <w:rFonts w:ascii="Verdana" w:hAnsi="Verdana" w:cs="Calibri"/>
          <w:b/>
          <w:color w:val="000000"/>
        </w:rPr>
        <w:t>§ 2.</w:t>
      </w:r>
    </w:p>
    <w:p w:rsidR="00796B34" w:rsidRPr="00183E39" w:rsidRDefault="00796B34" w:rsidP="00796B34">
      <w:pPr>
        <w:ind w:left="-15"/>
        <w:jc w:val="center"/>
        <w:rPr>
          <w:rFonts w:ascii="Verdana" w:hAnsi="Verdana" w:cs="Calibri"/>
          <w:color w:val="000000"/>
        </w:rPr>
      </w:pPr>
      <w:r w:rsidRPr="00183E39">
        <w:rPr>
          <w:rFonts w:ascii="Verdana" w:hAnsi="Verdana" w:cs="Calibri"/>
          <w:b/>
          <w:bCs/>
          <w:color w:val="000000"/>
        </w:rPr>
        <w:t>ZOBOWIĄZANIA WYKONAWCY</w:t>
      </w:r>
    </w:p>
    <w:p w:rsidR="00796B34" w:rsidRPr="00AB154F" w:rsidRDefault="00796B34" w:rsidP="00796B34">
      <w:pPr>
        <w:ind w:left="284" w:hanging="284"/>
        <w:jc w:val="both"/>
        <w:rPr>
          <w:rFonts w:ascii="Verdana" w:hAnsi="Verdana" w:cs="Calibri"/>
          <w:bCs/>
          <w:color w:val="000000"/>
        </w:rPr>
      </w:pPr>
      <w:r w:rsidRPr="00183E39">
        <w:rPr>
          <w:rFonts w:ascii="Verdana" w:hAnsi="Verdana" w:cs="Calibri"/>
          <w:color w:val="000000"/>
        </w:rPr>
        <w:t xml:space="preserve">1. Wykonawca zobowiązuje się do wykonania czynności będących przedmiotem umowy z należytą starannością oraz do czuwania nad prawidłową realizacją </w:t>
      </w:r>
      <w:r w:rsidRPr="00AB154F">
        <w:rPr>
          <w:rFonts w:ascii="Verdana" w:hAnsi="Verdana" w:cs="Calibri"/>
          <w:color w:val="000000"/>
        </w:rPr>
        <w:t>zawartej umowy.</w:t>
      </w:r>
    </w:p>
    <w:p w:rsidR="00796B34" w:rsidRPr="00AB154F" w:rsidRDefault="00796B34" w:rsidP="00796B34">
      <w:pPr>
        <w:ind w:left="284" w:hanging="284"/>
        <w:jc w:val="both"/>
        <w:rPr>
          <w:rFonts w:ascii="Verdana" w:hAnsi="Verdana" w:cs="Calibri"/>
          <w:bCs/>
          <w:color w:val="000000"/>
        </w:rPr>
      </w:pPr>
      <w:r w:rsidRPr="00AB154F">
        <w:rPr>
          <w:rFonts w:ascii="Verdana" w:hAnsi="Verdana" w:cs="Calibri"/>
          <w:bCs/>
          <w:color w:val="000000"/>
        </w:rPr>
        <w:t xml:space="preserve">2. Wykonawca jest zobowiązany do realizacji zadania </w:t>
      </w:r>
      <w:r w:rsidRPr="00AB154F">
        <w:rPr>
          <w:rFonts w:ascii="Verdana" w:hAnsi="Verdana" w:cs="Calibri"/>
          <w:color w:val="000000"/>
        </w:rPr>
        <w:t>zgodnie</w:t>
      </w:r>
      <w:r w:rsidR="00025AE4">
        <w:rPr>
          <w:rFonts w:ascii="Verdana" w:hAnsi="Verdana" w:cs="Calibri"/>
          <w:color w:val="000000"/>
        </w:rPr>
        <w:t xml:space="preserve"> z opisem przedmiotu zamówienia, </w:t>
      </w:r>
      <w:r w:rsidRPr="00AB154F">
        <w:rPr>
          <w:rFonts w:ascii="Verdana" w:hAnsi="Verdana" w:cs="Calibri"/>
          <w:color w:val="000000"/>
        </w:rPr>
        <w:t xml:space="preserve">określonym w załączniku nr 1 tj. </w:t>
      </w:r>
      <w:r>
        <w:rPr>
          <w:rFonts w:ascii="Verdana" w:hAnsi="Verdana" w:cs="Calibri"/>
          <w:color w:val="000000"/>
        </w:rPr>
        <w:t>w Zapytaniu Ofertowym</w:t>
      </w:r>
      <w:r w:rsidR="00EC7E08">
        <w:rPr>
          <w:rFonts w:ascii="Verdana" w:hAnsi="Verdana" w:cs="Calibri"/>
          <w:color w:val="000000"/>
        </w:rPr>
        <w:t>, a tym m.in.:</w:t>
      </w:r>
    </w:p>
    <w:p w:rsidR="00796B34" w:rsidRPr="009B23EF" w:rsidRDefault="00796B34" w:rsidP="00796B34">
      <w:pPr>
        <w:ind w:left="567" w:hanging="284"/>
        <w:jc w:val="both"/>
        <w:rPr>
          <w:rFonts w:ascii="Verdana" w:hAnsi="Verdana" w:cs="Calibri"/>
          <w:bCs/>
          <w:color w:val="000000"/>
        </w:rPr>
      </w:pPr>
      <w:r w:rsidRPr="00AB154F">
        <w:rPr>
          <w:rFonts w:ascii="Verdana" w:hAnsi="Verdana" w:cs="Calibri"/>
          <w:bCs/>
          <w:color w:val="000000"/>
        </w:rPr>
        <w:t>1) prowadzenia kursu zgodnie z wymogami określonymi w załączniku nr 1 do umowy,</w:t>
      </w:r>
      <w:r w:rsidRPr="00AB154F">
        <w:rPr>
          <w:rFonts w:ascii="Verdana" w:hAnsi="Verdana" w:cs="Calibri"/>
          <w:color w:val="000000"/>
        </w:rPr>
        <w:t xml:space="preserve"> </w:t>
      </w:r>
      <w:r w:rsidR="00E76C1A">
        <w:rPr>
          <w:rFonts w:ascii="Verdana" w:hAnsi="Verdana" w:cs="Calibri"/>
          <w:color w:val="000000"/>
        </w:rPr>
        <w:t xml:space="preserve">tj. Zapytaniu Ofertowy, </w:t>
      </w:r>
      <w:r w:rsidR="00CA2E0C">
        <w:rPr>
          <w:rFonts w:ascii="Verdana" w:hAnsi="Verdana" w:cs="Calibri"/>
          <w:color w:val="000000"/>
        </w:rPr>
        <w:t>które</w:t>
      </w:r>
      <w:r w:rsidR="00E76C1A">
        <w:rPr>
          <w:rFonts w:ascii="Verdana" w:hAnsi="Verdana" w:cs="Calibri"/>
          <w:color w:val="000000"/>
        </w:rPr>
        <w:t xml:space="preserve"> stanowi integralną część niniejszej Umowy, a w tym wymaganych w tym zapytaniu egzaminów wewnętrznych i zewnętrznych oraz wydania uczestnikom i Zamawiającemu dokumentów potwierdzających ich przeprowadzenie.</w:t>
      </w:r>
    </w:p>
    <w:p w:rsidR="00796B34" w:rsidRPr="008E677E" w:rsidRDefault="00796B34" w:rsidP="00796B34">
      <w:pPr>
        <w:ind w:left="567" w:hanging="283"/>
        <w:jc w:val="both"/>
        <w:rPr>
          <w:rFonts w:ascii="Verdana" w:hAnsi="Verdana" w:cs="Calibri"/>
          <w:bCs/>
        </w:rPr>
      </w:pPr>
      <w:r w:rsidRPr="00AB154F">
        <w:rPr>
          <w:rFonts w:ascii="Verdana" w:hAnsi="Verdana" w:cs="Calibri"/>
          <w:color w:val="000000"/>
        </w:rPr>
        <w:t xml:space="preserve">2) </w:t>
      </w:r>
      <w:r w:rsidRPr="00EC7E08">
        <w:rPr>
          <w:rFonts w:ascii="Verdana" w:hAnsi="Verdana" w:cs="Calibri"/>
          <w:color w:val="000000"/>
        </w:rPr>
        <w:t>sporządzenia dokumentacji, o której mowa w załączniku nr 1 tj. Zapytaniu Ofertowym do umowy, oznakowanej</w:t>
      </w:r>
      <w:r w:rsidRPr="00AB154F">
        <w:rPr>
          <w:rFonts w:ascii="Verdana" w:hAnsi="Verdana" w:cs="Calibri"/>
          <w:color w:val="000000"/>
        </w:rPr>
        <w:t xml:space="preserve"> zgodnie z wytycznymi dotyczącymi promocji projektów współfinansowanych ze środków Europejskiego Funduszu Społecznego (które zostaną przekazane Wykonawcy przez Zamawiającego przed rozpoczęciem kursu zawodowego na wskazany przez niego adres e – mail oraz które są dostępne na stronie internetowej </w:t>
      </w:r>
      <w:hyperlink r:id="rId9" w:history="1">
        <w:r w:rsidR="00051DAA" w:rsidRPr="000D65D7">
          <w:rPr>
            <w:rStyle w:val="Hipercze"/>
            <w:rFonts w:ascii="Verdana" w:hAnsi="Verdana"/>
            <w:kern w:val="0"/>
            <w:lang w:eastAsia="pl-PL"/>
          </w:rPr>
          <w:t>https://wuplodz.praca.gov.pl/web/funduszeue/poznaj-zasady-oznaczania-i-promowania-projektu</w:t>
        </w:r>
      </w:hyperlink>
      <w:r w:rsidR="00051DAA" w:rsidRPr="000D65D7">
        <w:rPr>
          <w:kern w:val="0"/>
          <w:lang w:eastAsia="pl-PL"/>
        </w:rPr>
        <w:t xml:space="preserve">. </w:t>
      </w:r>
      <w:r w:rsidRPr="00AF2EBD">
        <w:rPr>
          <w:rFonts w:ascii="Verdana" w:hAnsi="Verdana" w:cs="Calibri"/>
        </w:rPr>
        <w:t xml:space="preserve">oraz przekazania Zamawiającemu ww. dokumentów w </w:t>
      </w:r>
      <w:r w:rsidRPr="008E677E">
        <w:rPr>
          <w:rFonts w:ascii="Verdana" w:hAnsi="Verdana" w:cs="Calibri"/>
        </w:rPr>
        <w:t xml:space="preserve">terminie do 5 dni roboczych po zakończeniu całości zadania, </w:t>
      </w:r>
    </w:p>
    <w:p w:rsidR="00796B34" w:rsidRPr="008E677E" w:rsidRDefault="00796B34" w:rsidP="00796B34">
      <w:pPr>
        <w:numPr>
          <w:ilvl w:val="0"/>
          <w:numId w:val="9"/>
        </w:numPr>
        <w:ind w:left="567" w:hanging="283"/>
        <w:jc w:val="both"/>
        <w:rPr>
          <w:rFonts w:ascii="Verdana" w:hAnsi="Verdana" w:cs="Calibri"/>
        </w:rPr>
      </w:pPr>
      <w:r w:rsidRPr="008E677E">
        <w:rPr>
          <w:rFonts w:ascii="Verdana" w:hAnsi="Verdana" w:cs="Calibri"/>
        </w:rPr>
        <w:t xml:space="preserve">udokumentowania na płycie CD lub innym elektronicznym nośniku zdjęć z przeprowadzonych kursów (minimum 20 zdjęć – fotorelacja z kursu zawodowego) oraz skompletowanie oświadczeń uczestników dotyczących wyrażenia zgody na przetwarzanie danych osobowych oraz udostępnienia wizerunku i przeniesienia na Zamawiającego przysługujących Wykonawcy autorskich praw do zdjęć na wszystkich znanych w chwili zawarcia umowy polach eksploatacji w tym określonych w art. 50 ustawy z dnia 04.02.1994r. o prawie autorskim i prawach pokrewnych </w:t>
      </w:r>
      <w:r w:rsidR="008E677E" w:rsidRPr="008E677E">
        <w:rPr>
          <w:rStyle w:val="Domylnaczcionkaakapitu1"/>
          <w:rFonts w:ascii="Verdana" w:hAnsi="Verdana" w:cs="Verdana"/>
        </w:rPr>
        <w:t>(tekst jednolity Dz. U. z 2025r., poz. 24 z późniejszymi zmianami)</w:t>
      </w:r>
    </w:p>
    <w:p w:rsidR="00796B34" w:rsidRPr="00183E39" w:rsidRDefault="00796B34" w:rsidP="00796B34">
      <w:pPr>
        <w:numPr>
          <w:ilvl w:val="0"/>
          <w:numId w:val="9"/>
        </w:numPr>
        <w:ind w:left="567" w:hanging="283"/>
        <w:jc w:val="both"/>
        <w:rPr>
          <w:rFonts w:ascii="Verdana" w:hAnsi="Verdana" w:cs="Calibri"/>
          <w:color w:val="000000"/>
        </w:rPr>
      </w:pPr>
      <w:r w:rsidRPr="00183E39">
        <w:rPr>
          <w:rFonts w:ascii="Verdana" w:hAnsi="Verdana" w:cs="Calibri"/>
          <w:color w:val="000000"/>
        </w:rPr>
        <w:t>utrzymywania czystości w pomieszczeniach, w których odbywać się będą kursy,</w:t>
      </w:r>
    </w:p>
    <w:p w:rsidR="00796B34" w:rsidRPr="00AF2EBD" w:rsidRDefault="00796B34" w:rsidP="00796B34">
      <w:pPr>
        <w:numPr>
          <w:ilvl w:val="0"/>
          <w:numId w:val="9"/>
        </w:numPr>
        <w:ind w:left="567" w:hanging="283"/>
        <w:jc w:val="both"/>
        <w:rPr>
          <w:rFonts w:ascii="Verdana" w:hAnsi="Verdana" w:cs="Calibri"/>
        </w:rPr>
      </w:pPr>
      <w:r w:rsidRPr="00183E39">
        <w:rPr>
          <w:rFonts w:ascii="Verdana" w:hAnsi="Verdana" w:cs="Calibri"/>
          <w:color w:val="000000"/>
        </w:rPr>
        <w:t xml:space="preserve">ubezpieczenia od następstw nieszczęśliwych wypadków powstałych w trakcie kursu zawodowego oraz w drodze z miejsca zamieszkania do miejsca kursu zawodowego i w drodze powrotnej do miejsca zamieszkania dla </w:t>
      </w:r>
      <w:r w:rsidR="00025AE4">
        <w:rPr>
          <w:rFonts w:ascii="Verdana" w:hAnsi="Verdana" w:cs="Calibri"/>
          <w:color w:val="000000"/>
        </w:rPr>
        <w:t xml:space="preserve">4 </w:t>
      </w:r>
      <w:r w:rsidRPr="00183E39">
        <w:rPr>
          <w:rFonts w:ascii="Verdana" w:hAnsi="Verdana" w:cs="Calibri"/>
          <w:color w:val="000000"/>
        </w:rPr>
        <w:t xml:space="preserve">uczestników. Kopia polisy potwierdzona za zgodność z oryginałem przez osobę uprawnioną winna być dostarczona Zamawiającemu najpóźniej w ciągu 7 dni od rozpoczęcia realizacji umowy. Minimalna suma ubezpieczenia to 10.000 zł </w:t>
      </w:r>
      <w:r w:rsidRPr="00AF2EBD">
        <w:rPr>
          <w:rFonts w:ascii="Verdana" w:hAnsi="Verdana" w:cs="Calibri"/>
        </w:rPr>
        <w:t>na osobę,</w:t>
      </w:r>
    </w:p>
    <w:p w:rsidR="00796B34" w:rsidRPr="00AF2EBD" w:rsidRDefault="00796B34" w:rsidP="00796B34">
      <w:pPr>
        <w:numPr>
          <w:ilvl w:val="0"/>
          <w:numId w:val="9"/>
        </w:numPr>
        <w:ind w:left="567" w:hanging="283"/>
        <w:jc w:val="both"/>
        <w:rPr>
          <w:rFonts w:ascii="Verdana" w:hAnsi="Verdana" w:cs="Calibri"/>
        </w:rPr>
      </w:pPr>
      <w:r w:rsidRPr="00AF2EBD">
        <w:rPr>
          <w:rFonts w:ascii="Verdana" w:hAnsi="Verdana" w:cs="Calibri"/>
        </w:rPr>
        <w:t xml:space="preserve">poinformowania uczestników kursu przed jego rozpoczęciem, że uczestniczą w projekcie, który jest współfinansowany </w:t>
      </w:r>
      <w:r w:rsidR="00051DAA" w:rsidRPr="00FD2285">
        <w:rPr>
          <w:rFonts w:ascii="Verdana" w:hAnsi="Verdana"/>
          <w:kern w:val="0"/>
          <w:lang w:eastAsia="pl-PL"/>
        </w:rPr>
        <w:t>ze środków Unii Europejskiej w ramach Programu regionalnego Fundusze Europejskie dla Łódzkiego 2021-</w:t>
      </w:r>
      <w:r w:rsidR="00051DAA" w:rsidRPr="008E677E">
        <w:rPr>
          <w:rFonts w:ascii="Verdana" w:hAnsi="Verdana"/>
          <w:kern w:val="0"/>
          <w:lang w:eastAsia="pl-PL"/>
        </w:rPr>
        <w:t>2027</w:t>
      </w:r>
      <w:r w:rsidRPr="008E677E">
        <w:rPr>
          <w:rFonts w:ascii="Verdana" w:hAnsi="Verdana" w:cs="Calibri"/>
        </w:rPr>
        <w:t>,</w:t>
      </w:r>
    </w:p>
    <w:p w:rsidR="00796B34" w:rsidRPr="00AF2EBD" w:rsidRDefault="00796B34" w:rsidP="00796B34">
      <w:pPr>
        <w:numPr>
          <w:ilvl w:val="0"/>
          <w:numId w:val="9"/>
        </w:numPr>
        <w:ind w:left="567" w:hanging="283"/>
        <w:jc w:val="both"/>
        <w:rPr>
          <w:rFonts w:ascii="Verdana" w:eastAsia="Calibri" w:hAnsi="Verdana" w:cs="Calibri"/>
        </w:rPr>
      </w:pPr>
      <w:r w:rsidRPr="00AF2EBD">
        <w:rPr>
          <w:rFonts w:ascii="Verdana" w:hAnsi="Verdana" w:cs="Calibri"/>
        </w:rPr>
        <w:t>przygotowania i wydania uczestnikom zaświadczeń o odbyciu kursu,</w:t>
      </w:r>
    </w:p>
    <w:p w:rsidR="00796B34" w:rsidRPr="008E677E" w:rsidRDefault="00796B34" w:rsidP="00796B34">
      <w:pPr>
        <w:numPr>
          <w:ilvl w:val="0"/>
          <w:numId w:val="9"/>
        </w:numPr>
        <w:ind w:left="567" w:hanging="283"/>
        <w:jc w:val="both"/>
        <w:rPr>
          <w:rFonts w:ascii="Verdana" w:eastAsia="Calibri" w:hAnsi="Verdana" w:cs="Calibri"/>
        </w:rPr>
      </w:pPr>
      <w:r w:rsidRPr="008E677E">
        <w:rPr>
          <w:rFonts w:ascii="Verdana" w:eastAsia="Calibri" w:hAnsi="Verdana" w:cs="Calibri"/>
        </w:rPr>
        <w:t>archiwizacji dokumentacji związanej z przeprowadzonymi kursami do roku 20</w:t>
      </w:r>
      <w:r w:rsidR="00051DAA" w:rsidRPr="008E677E">
        <w:rPr>
          <w:rFonts w:ascii="Verdana" w:eastAsia="Calibri" w:hAnsi="Verdana" w:cs="Calibri"/>
        </w:rPr>
        <w:t>31</w:t>
      </w:r>
      <w:r w:rsidRPr="008E677E">
        <w:rPr>
          <w:rFonts w:ascii="Verdana" w:eastAsia="Calibri" w:hAnsi="Verdana" w:cs="Calibri"/>
        </w:rPr>
        <w:t xml:space="preserve"> oraz wskazania Zamawiającemu miejsca przechowywania ww. dokumentacji, </w:t>
      </w:r>
    </w:p>
    <w:p w:rsidR="00796B34" w:rsidRPr="00AF2EBD" w:rsidRDefault="00796B34" w:rsidP="00796B34">
      <w:pPr>
        <w:numPr>
          <w:ilvl w:val="0"/>
          <w:numId w:val="9"/>
        </w:numPr>
        <w:ind w:left="567" w:hanging="283"/>
        <w:jc w:val="both"/>
        <w:rPr>
          <w:rFonts w:ascii="Verdana" w:eastAsia="Calibri" w:hAnsi="Verdana" w:cs="Calibri"/>
        </w:rPr>
      </w:pPr>
      <w:r w:rsidRPr="00AF2EBD">
        <w:rPr>
          <w:rFonts w:ascii="Verdana" w:eastAsia="Calibri" w:hAnsi="Verdana" w:cs="Calibri"/>
        </w:rPr>
        <w:lastRenderedPageBreak/>
        <w:t>udostępniania w celu kontroli Zamawiającemu, Instytucji Zarządzającej oraz innym uprawnionym podmiotom na każdym etapie realizacji zadania wszystkich dokumentów w tym dokumentów finansowych Wykonawcy związanych z realizowanym projektem,</w:t>
      </w:r>
    </w:p>
    <w:p w:rsidR="00796B34" w:rsidRPr="00AF2EBD" w:rsidRDefault="00796B34" w:rsidP="00796B34">
      <w:pPr>
        <w:numPr>
          <w:ilvl w:val="0"/>
          <w:numId w:val="9"/>
        </w:numPr>
        <w:ind w:left="567" w:hanging="283"/>
        <w:jc w:val="both"/>
        <w:rPr>
          <w:rFonts w:ascii="Verdana" w:eastAsia="Calibri" w:hAnsi="Verdana" w:cs="Calibri"/>
        </w:rPr>
      </w:pPr>
      <w:r w:rsidRPr="00AF2EBD">
        <w:rPr>
          <w:rFonts w:ascii="Verdana" w:eastAsia="Calibri" w:hAnsi="Verdana" w:cs="Calibri"/>
        </w:rPr>
        <w:t>przestrzegania</w:t>
      </w:r>
      <w:r w:rsidRPr="00AF2EBD">
        <w:rPr>
          <w:rFonts w:ascii="Verdana" w:hAnsi="Verdana" w:cs="Calibri"/>
        </w:rPr>
        <w:t xml:space="preserve"> na każdym etapie zasady równości szans kobiet i mężczyzn,</w:t>
      </w:r>
    </w:p>
    <w:p w:rsidR="00EC7E08" w:rsidRDefault="00796B34" w:rsidP="00EC7E08">
      <w:pPr>
        <w:numPr>
          <w:ilvl w:val="0"/>
          <w:numId w:val="9"/>
        </w:numPr>
        <w:ind w:left="567" w:hanging="283"/>
        <w:jc w:val="both"/>
        <w:rPr>
          <w:rFonts w:ascii="Verdana" w:hAnsi="Verdana" w:cs="Calibri"/>
        </w:rPr>
      </w:pPr>
      <w:r w:rsidRPr="00592F02">
        <w:rPr>
          <w:rFonts w:ascii="Verdana" w:eastAsia="Calibri" w:hAnsi="Verdana" w:cs="Calibri"/>
        </w:rPr>
        <w:t xml:space="preserve">oznaczenia sali dydaktycznej, w której realizowany będzie kurs odnośnie  prowadzenia w niej zajęć dotyczących projektu partnerskiego, który jest współfinansowany przez Unię Europejską </w:t>
      </w:r>
      <w:r w:rsidR="003E7339" w:rsidRPr="00592F02">
        <w:rPr>
          <w:rFonts w:ascii="Verdana" w:eastAsia="Calibri" w:hAnsi="Verdana" w:cs="Calibri"/>
        </w:rPr>
        <w:t>w</w:t>
      </w:r>
      <w:r w:rsidR="003E7339" w:rsidRPr="00592F02">
        <w:rPr>
          <w:rFonts w:ascii="Verdana" w:hAnsi="Verdana" w:cs="Calibri"/>
        </w:rPr>
        <w:t xml:space="preserve"> ramach Programu Regionalne Fundusze Europejskie dla Łódzkiego 2021-2027 w ramach działania FELD.07.05 „Integracja i społeczeństwo obywatelskie”</w:t>
      </w:r>
      <w:r w:rsidRPr="00592F02">
        <w:rPr>
          <w:rFonts w:ascii="Verdana" w:eastAsia="Calibri" w:hAnsi="Verdana" w:cs="Calibri"/>
        </w:rPr>
        <w:t xml:space="preserve">. Oznaczenie sali powinno być opatrzone: - </w:t>
      </w:r>
      <w:r w:rsidR="003E7339" w:rsidRPr="00592F02">
        <w:rPr>
          <w:rFonts w:ascii="Verdana" w:hAnsi="Verdana"/>
          <w:kern w:val="0"/>
          <w:lang w:eastAsia="pl-PL"/>
        </w:rPr>
        <w:t>znakiem Funduszy Europejskich z nazwą programu – Program regionalny Fundusze Europejskie dla Łódzkiego 2021-2027 oraz logo Unii Europejskiej</w:t>
      </w:r>
      <w:r w:rsidR="003E7339" w:rsidRPr="00FD2285">
        <w:rPr>
          <w:rFonts w:ascii="Verdana" w:hAnsi="Verdana"/>
          <w:kern w:val="0"/>
          <w:lang w:eastAsia="pl-PL"/>
        </w:rPr>
        <w:t xml:space="preserve"> wraz z informacją „Dofinansowane przez Unię Europejską” – według wzoru zamiesz</w:t>
      </w:r>
      <w:r w:rsidR="003E7339">
        <w:rPr>
          <w:rFonts w:ascii="Verdana" w:hAnsi="Verdana"/>
          <w:kern w:val="0"/>
          <w:lang w:eastAsia="pl-PL"/>
        </w:rPr>
        <w:t xml:space="preserve">czonego na stronie: </w:t>
      </w:r>
      <w:hyperlink r:id="rId10" w:history="1">
        <w:r w:rsidR="003E7339" w:rsidRPr="000D65D7">
          <w:rPr>
            <w:rStyle w:val="Hipercze"/>
            <w:rFonts w:ascii="Verdana" w:hAnsi="Verdana"/>
            <w:kern w:val="0"/>
            <w:lang w:eastAsia="pl-PL"/>
          </w:rPr>
          <w:t>https://wuplodz.praca.gov.pl/web/funduszeue/poznaj-zasady-oznaczania-i-promowania-projektu</w:t>
        </w:r>
      </w:hyperlink>
      <w:r w:rsidR="00EC7E08">
        <w:rPr>
          <w:kern w:val="0"/>
          <w:lang w:eastAsia="pl-PL"/>
        </w:rPr>
        <w:t>;</w:t>
      </w:r>
    </w:p>
    <w:p w:rsidR="00EC7E08" w:rsidRPr="00EC7E08" w:rsidRDefault="00EC7E08" w:rsidP="00EC7E08">
      <w:pPr>
        <w:numPr>
          <w:ilvl w:val="0"/>
          <w:numId w:val="9"/>
        </w:numPr>
        <w:ind w:left="567" w:hanging="283"/>
        <w:jc w:val="both"/>
        <w:rPr>
          <w:rFonts w:ascii="Verdana" w:hAnsi="Verdana" w:cs="Calibri"/>
        </w:rPr>
      </w:pPr>
      <w:r>
        <w:rPr>
          <w:rFonts w:ascii="Verdana" w:hAnsi="Verdana" w:cs="Calibri"/>
        </w:rPr>
        <w:t>(</w:t>
      </w:r>
      <w:r w:rsidRPr="00EC7E08">
        <w:rPr>
          <w:rFonts w:ascii="Verdana" w:hAnsi="Verdana" w:cs="Calibri"/>
          <w:i/>
        </w:rPr>
        <w:t>dla kursy prawa jazdy</w:t>
      </w:r>
      <w:r>
        <w:rPr>
          <w:rFonts w:ascii="Verdana" w:hAnsi="Verdana" w:cs="Calibri"/>
        </w:rPr>
        <w:t>) zapewnienia uczestnikom jednokrotnego udziału w egzaminie państwowym w Wojewódzkim Ośrodku Ruchu Drogowego, w ramach części teoretycznej i praktycznej, w ramach wynagrodzenia umownego,</w:t>
      </w:r>
      <w:r w:rsidR="00CA2E0C">
        <w:rPr>
          <w:rFonts w:ascii="Verdana" w:hAnsi="Verdana" w:cs="Calibri"/>
        </w:rPr>
        <w:t>.</w:t>
      </w:r>
      <w:r>
        <w:rPr>
          <w:rFonts w:ascii="Verdana" w:hAnsi="Verdana" w:cs="Calibri"/>
        </w:rPr>
        <w:t xml:space="preserve">  </w:t>
      </w:r>
    </w:p>
    <w:p w:rsidR="00796B34" w:rsidRPr="00C13BB2" w:rsidRDefault="00796B34" w:rsidP="00796B34">
      <w:pPr>
        <w:numPr>
          <w:ilvl w:val="0"/>
          <w:numId w:val="6"/>
        </w:numPr>
        <w:tabs>
          <w:tab w:val="left" w:pos="255"/>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70" w:hanging="240"/>
        <w:jc w:val="both"/>
        <w:rPr>
          <w:rFonts w:ascii="Verdana" w:hAnsi="Verdana" w:cs="Calibri"/>
          <w:b/>
          <w:bCs/>
          <w:color w:val="000000"/>
        </w:rPr>
      </w:pPr>
      <w:r w:rsidRPr="00183E39">
        <w:rPr>
          <w:rFonts w:ascii="Verdana" w:hAnsi="Verdana" w:cs="Calibri"/>
          <w:color w:val="000000"/>
        </w:rPr>
        <w:t>Wykonawca oświadcza, że jest świadomy, iż łączne zaangażowanie zawodowe Wykonawcy / osób (tj. w ramach stosunku pracy, stosunku cywilnoprawnego i samozatrudnienia) w realizację wszystkich projektów finansowanych z funduszy strukturalnych i Funduszu Spójności oraz działań finansowanych z innych źródeł, innych podmiotów nie może przekraczać 276 godzin miesięcznie. Wykonawca zobowiązuje się do niezwłocznego powiadomienia Zamawiającego o każdej zmianie zaangażowania w realizację  projektów.</w:t>
      </w:r>
    </w:p>
    <w:p w:rsidR="00796B34" w:rsidRPr="00183E39" w:rsidRDefault="00796B34" w:rsidP="00796B34">
      <w:pPr>
        <w:ind w:firstLine="15"/>
        <w:jc w:val="center"/>
        <w:rPr>
          <w:rFonts w:ascii="Verdana" w:hAnsi="Verdana" w:cs="Calibri"/>
          <w:b/>
          <w:bCs/>
          <w:color w:val="000000"/>
        </w:rPr>
      </w:pPr>
      <w:r w:rsidRPr="00183E39">
        <w:rPr>
          <w:rFonts w:ascii="Verdana" w:hAnsi="Verdana" w:cs="Calibri"/>
          <w:b/>
          <w:bCs/>
          <w:color w:val="000000"/>
        </w:rPr>
        <w:t>§ 3.</w:t>
      </w:r>
    </w:p>
    <w:p w:rsidR="00796B34" w:rsidRPr="00183E39" w:rsidRDefault="00796B34" w:rsidP="00796B34">
      <w:pPr>
        <w:autoSpaceDE w:val="0"/>
        <w:ind w:right="-2"/>
        <w:jc w:val="center"/>
        <w:rPr>
          <w:rFonts w:ascii="Verdana" w:hAnsi="Verdana" w:cs="Calibri"/>
          <w:color w:val="000000"/>
        </w:rPr>
      </w:pPr>
      <w:r w:rsidRPr="00183E39">
        <w:rPr>
          <w:rFonts w:ascii="Verdana" w:hAnsi="Verdana" w:cs="Calibri"/>
          <w:b/>
          <w:bCs/>
          <w:color w:val="000000"/>
        </w:rPr>
        <w:t>SPOSÓB REALIZACJI PRZEDMIOTU UMOWY ORAZ TERMIN REALIZACJI UMOWY</w:t>
      </w:r>
    </w:p>
    <w:p w:rsidR="00796B34" w:rsidRPr="00183E39" w:rsidRDefault="00025AE4" w:rsidP="00796B34">
      <w:pPr>
        <w:numPr>
          <w:ilvl w:val="0"/>
          <w:numId w:val="29"/>
        </w:numPr>
        <w:tabs>
          <w:tab w:val="left" w:pos="284"/>
        </w:tabs>
        <w:autoSpaceDE w:val="0"/>
        <w:ind w:left="270" w:hanging="285"/>
        <w:jc w:val="both"/>
        <w:rPr>
          <w:rFonts w:ascii="Verdana" w:eastAsia="Calibri" w:hAnsi="Verdana" w:cs="Calibri"/>
        </w:rPr>
      </w:pPr>
      <w:r>
        <w:rPr>
          <w:rFonts w:ascii="Verdana" w:hAnsi="Verdana" w:cs="Verdana"/>
          <w:b/>
          <w:bCs/>
        </w:rPr>
        <w:t>„Kurs</w:t>
      </w:r>
      <w:r w:rsidRPr="00A55ED6">
        <w:rPr>
          <w:rFonts w:ascii="Verdana" w:hAnsi="Verdana" w:cs="Calibri-Bold"/>
          <w:b/>
          <w:bCs/>
          <w:kern w:val="0"/>
          <w:lang w:eastAsia="pl-PL"/>
        </w:rPr>
        <w:t xml:space="preserve"> Prawa Jazdy kat. B</w:t>
      </w:r>
      <w:r>
        <w:rPr>
          <w:rFonts w:ascii="Verdana" w:hAnsi="Verdana" w:cs="Calibri-Bold"/>
          <w:b/>
          <w:bCs/>
          <w:kern w:val="0"/>
          <w:lang w:eastAsia="pl-PL"/>
        </w:rPr>
        <w:t>”</w:t>
      </w:r>
      <w:r>
        <w:rPr>
          <w:rFonts w:ascii="Calibri-Bold" w:hAnsi="Calibri-Bold" w:cs="Calibri-Bold"/>
          <w:b/>
          <w:bCs/>
          <w:kern w:val="0"/>
          <w:lang w:eastAsia="pl-PL"/>
        </w:rPr>
        <w:t xml:space="preserve"> </w:t>
      </w:r>
      <w:r w:rsidR="00796B34" w:rsidRPr="00183E39">
        <w:rPr>
          <w:rFonts w:ascii="Verdana" w:hAnsi="Verdana" w:cs="Calibri"/>
          <w:color w:val="000000"/>
        </w:rPr>
        <w:t xml:space="preserve">będzie prowadzony dla maksymalnie </w:t>
      </w:r>
      <w:r>
        <w:rPr>
          <w:rFonts w:ascii="Verdana" w:hAnsi="Verdana" w:cs="Calibri"/>
          <w:color w:val="000000"/>
        </w:rPr>
        <w:t>4</w:t>
      </w:r>
      <w:r w:rsidR="00796B34" w:rsidRPr="00183E39">
        <w:rPr>
          <w:rFonts w:ascii="Verdana" w:hAnsi="Verdana" w:cs="Calibri"/>
          <w:color w:val="000000"/>
        </w:rPr>
        <w:t xml:space="preserve"> osób.</w:t>
      </w:r>
    </w:p>
    <w:p w:rsidR="00796B34" w:rsidRPr="00183E39" w:rsidRDefault="00796B34" w:rsidP="00796B34">
      <w:pPr>
        <w:numPr>
          <w:ilvl w:val="0"/>
          <w:numId w:val="29"/>
        </w:numPr>
        <w:tabs>
          <w:tab w:val="left" w:pos="284"/>
        </w:tabs>
        <w:autoSpaceDE w:val="0"/>
        <w:ind w:left="270" w:hanging="285"/>
        <w:jc w:val="both"/>
        <w:rPr>
          <w:rFonts w:ascii="Verdana" w:eastAsia="Calibri" w:hAnsi="Verdana" w:cs="Calibri"/>
        </w:rPr>
      </w:pPr>
      <w:r w:rsidRPr="00183E39">
        <w:rPr>
          <w:rFonts w:ascii="Verdana" w:eastAsia="Calibri" w:hAnsi="Verdana" w:cs="Calibri"/>
        </w:rPr>
        <w:t>Zajęcia teoretyczne i praktyczne odbywać się będą w dni robocze (od poniedziałku do piątku), w przedziale czasowym od 8.00 do 18.00, w wymiarze nie więcej niż 8 godzin dydaktycznych dziennie zajęć teoretycznych i praktycznych oraz nie mniej niż 25 godzin zajęć dydaktycznych w tygodniu.</w:t>
      </w:r>
    </w:p>
    <w:p w:rsidR="00796B34" w:rsidRPr="00183E39" w:rsidRDefault="00796B34" w:rsidP="00796B34">
      <w:pPr>
        <w:tabs>
          <w:tab w:val="left" w:pos="284"/>
        </w:tabs>
        <w:autoSpaceDE w:val="0"/>
        <w:ind w:left="270" w:hanging="285"/>
        <w:jc w:val="both"/>
        <w:rPr>
          <w:rFonts w:ascii="Verdana" w:eastAsia="Calibri" w:hAnsi="Verdana" w:cs="Calibri"/>
        </w:rPr>
      </w:pPr>
      <w:r w:rsidRPr="00183E39">
        <w:rPr>
          <w:rFonts w:ascii="Verdana" w:eastAsia="Calibri" w:hAnsi="Verdana" w:cs="Calibri"/>
        </w:rPr>
        <w:tab/>
        <w:t xml:space="preserve">Zamawiający w uzasadnionych przypadkach dopuszcza możliwość prowadzenia zajęć w ramach </w:t>
      </w:r>
      <w:r w:rsidR="00025AE4" w:rsidRPr="00025AE4">
        <w:rPr>
          <w:rFonts w:ascii="Verdana" w:hAnsi="Verdana" w:cs="Verdana"/>
          <w:bCs/>
        </w:rPr>
        <w:t>„Kurs</w:t>
      </w:r>
      <w:r w:rsidR="00025AE4">
        <w:rPr>
          <w:rFonts w:ascii="Verdana" w:hAnsi="Verdana" w:cs="Verdana"/>
          <w:bCs/>
        </w:rPr>
        <w:t>u</w:t>
      </w:r>
      <w:r w:rsidR="00025AE4" w:rsidRPr="00025AE4">
        <w:rPr>
          <w:rFonts w:ascii="Verdana" w:hAnsi="Verdana" w:cs="Calibri-Bold"/>
          <w:bCs/>
          <w:kern w:val="0"/>
          <w:lang w:eastAsia="pl-PL"/>
        </w:rPr>
        <w:t xml:space="preserve"> Prawa Jazdy kat. B”</w:t>
      </w:r>
      <w:r w:rsidR="00025AE4">
        <w:rPr>
          <w:rFonts w:ascii="Calibri-Bold" w:hAnsi="Calibri-Bold" w:cs="Calibri-Bold"/>
          <w:b/>
          <w:bCs/>
          <w:kern w:val="0"/>
          <w:lang w:eastAsia="pl-PL"/>
        </w:rPr>
        <w:t xml:space="preserve"> </w:t>
      </w:r>
      <w:r w:rsidRPr="00183E39">
        <w:rPr>
          <w:rFonts w:ascii="Verdana" w:eastAsia="Calibri" w:hAnsi="Verdana" w:cs="Calibri"/>
        </w:rPr>
        <w:t xml:space="preserve">również w innych niż wyżej określono dniach, godzinach i wymiarze, w szczególności gdy jest to spowodowane dołączeniem uczestnika do innej grupy spoza projektu, mającej ustalony inny harmonogram kursu. </w:t>
      </w:r>
    </w:p>
    <w:p w:rsidR="00796B34" w:rsidRPr="00381620" w:rsidRDefault="00796B34" w:rsidP="00796B34">
      <w:pPr>
        <w:tabs>
          <w:tab w:val="left" w:pos="284"/>
        </w:tabs>
        <w:autoSpaceDE w:val="0"/>
        <w:ind w:left="270" w:hanging="285"/>
        <w:jc w:val="both"/>
        <w:rPr>
          <w:rFonts w:ascii="Verdana" w:eastAsia="Calibri" w:hAnsi="Verdana" w:cs="Calibri"/>
        </w:rPr>
      </w:pPr>
      <w:r w:rsidRPr="00183E39">
        <w:rPr>
          <w:rFonts w:ascii="Verdana" w:eastAsia="Calibri" w:hAnsi="Verdana" w:cs="Calibri"/>
        </w:rPr>
        <w:tab/>
        <w:t xml:space="preserve">Każde odstępstwo od wymogu, aby zajęcia teoretyczne i praktyczne w ramach kursu odbywały się w dni robocze (od poniedziałku do piątku), w przedziale </w:t>
      </w:r>
      <w:r w:rsidRPr="00381620">
        <w:rPr>
          <w:rFonts w:ascii="Verdana" w:eastAsia="Calibri" w:hAnsi="Verdana" w:cs="Calibri"/>
        </w:rPr>
        <w:t xml:space="preserve">czasowym od 8.00 do 18.00, w wymiarze nie więcej niż 8 godzin dziennie zajęć teoretycznych i praktycznych – wymaga wyraźnej zgody Zamawiającego oraz uzgodnienia przez Strony umowy. </w:t>
      </w:r>
    </w:p>
    <w:p w:rsidR="00796B34" w:rsidRPr="00381620" w:rsidRDefault="00796B34" w:rsidP="00796B34">
      <w:pPr>
        <w:pStyle w:val="western"/>
        <w:numPr>
          <w:ilvl w:val="0"/>
          <w:numId w:val="29"/>
        </w:numPr>
        <w:tabs>
          <w:tab w:val="clear" w:pos="675"/>
          <w:tab w:val="num" w:pos="426"/>
        </w:tabs>
        <w:suppressAutoHyphens/>
        <w:spacing w:before="0" w:after="0"/>
        <w:ind w:left="284" w:hanging="284"/>
        <w:rPr>
          <w:rFonts w:ascii="Verdana" w:hAnsi="Verdana"/>
          <w:bCs/>
          <w:kern w:val="3"/>
          <w:lang w:eastAsia="zh-CN"/>
        </w:rPr>
      </w:pPr>
      <w:r w:rsidRPr="00381620">
        <w:rPr>
          <w:rFonts w:ascii="Verdana" w:hAnsi="Verdana" w:cs="Calibri"/>
        </w:rPr>
        <w:t>Zajęcia w ramach kursu odbywać się będą w miejscu wyznaczonym przez Wykonawcę, przystosowanym do realizacji usług objętych umową, znajdującym się na terenie Radomska pod adresem ……………………… - zajęcia praktyczne, oraz pod adresem …………………. - zajęcia teoretyczne.</w:t>
      </w:r>
    </w:p>
    <w:p w:rsidR="00796B34" w:rsidRPr="0049154A" w:rsidRDefault="00E76C1A" w:rsidP="00592F02">
      <w:pPr>
        <w:pStyle w:val="western"/>
        <w:numPr>
          <w:ilvl w:val="0"/>
          <w:numId w:val="29"/>
        </w:numPr>
        <w:tabs>
          <w:tab w:val="clear" w:pos="675"/>
          <w:tab w:val="num" w:pos="426"/>
        </w:tabs>
        <w:suppressAutoHyphens/>
        <w:spacing w:before="0" w:after="0"/>
        <w:ind w:left="284" w:hanging="284"/>
        <w:rPr>
          <w:rFonts w:ascii="Verdana" w:hAnsi="Verdana"/>
          <w:bCs/>
          <w:kern w:val="3"/>
          <w:lang w:eastAsia="zh-CN"/>
        </w:rPr>
      </w:pPr>
      <w:r w:rsidRPr="00592F02">
        <w:rPr>
          <w:rFonts w:ascii="Verdana" w:hAnsi="Verdana" w:cs="Calibri"/>
        </w:rPr>
        <w:t xml:space="preserve">Umowa obowiązuje od dnia jej podpisania. </w:t>
      </w:r>
      <w:r w:rsidR="00796B34" w:rsidRPr="00592F02">
        <w:rPr>
          <w:rFonts w:ascii="Verdana" w:hAnsi="Verdana" w:cs="Calibri"/>
        </w:rPr>
        <w:t xml:space="preserve">Rozpoczęcie realizacji przedmiotu </w:t>
      </w:r>
      <w:r w:rsidR="00796B34" w:rsidRPr="00592F02">
        <w:rPr>
          <w:rFonts w:ascii="Verdana" w:hAnsi="Verdana"/>
        </w:rPr>
        <w:t>umow</w:t>
      </w:r>
      <w:r w:rsidR="00592F02" w:rsidRPr="00592F02">
        <w:rPr>
          <w:rFonts w:ascii="Verdana" w:hAnsi="Verdana"/>
        </w:rPr>
        <w:t xml:space="preserve">y winno nastąpić w uzgodnionym </w:t>
      </w:r>
      <w:r w:rsidR="00796B34" w:rsidRPr="00592F02">
        <w:rPr>
          <w:rFonts w:ascii="Verdana" w:hAnsi="Verdana"/>
        </w:rPr>
        <w:t xml:space="preserve">z Zamawiającym terminie, nie później niż 14 dni kalendarzowych, licząc od dnia </w:t>
      </w:r>
      <w:r w:rsidR="00937EA1" w:rsidRPr="00592F02">
        <w:rPr>
          <w:rFonts w:ascii="Verdana" w:hAnsi="Verdana"/>
        </w:rPr>
        <w:t>podpisania umowy</w:t>
      </w:r>
      <w:r w:rsidR="00796B34" w:rsidRPr="00592F02">
        <w:rPr>
          <w:rFonts w:ascii="Verdana" w:hAnsi="Verdana"/>
        </w:rPr>
        <w:t xml:space="preserve"> </w:t>
      </w:r>
      <w:r w:rsidR="00796B34" w:rsidRPr="00592F02">
        <w:rPr>
          <w:rFonts w:ascii="Verdana" w:hAnsi="Verdana" w:cs="Calibri"/>
        </w:rPr>
        <w:t xml:space="preserve">i zakończyć się do </w:t>
      </w:r>
      <w:r w:rsidR="00025AE4">
        <w:rPr>
          <w:rFonts w:ascii="Verdana" w:hAnsi="Verdana" w:cs="Calibri"/>
          <w:b/>
        </w:rPr>
        <w:t>28</w:t>
      </w:r>
      <w:r w:rsidR="00796B34" w:rsidRPr="00592F02">
        <w:rPr>
          <w:rFonts w:ascii="Verdana" w:hAnsi="Verdana" w:cs="Calibri"/>
          <w:b/>
        </w:rPr>
        <w:t>.0</w:t>
      </w:r>
      <w:r w:rsidR="00025AE4">
        <w:rPr>
          <w:rFonts w:ascii="Verdana" w:hAnsi="Verdana" w:cs="Calibri"/>
          <w:b/>
        </w:rPr>
        <w:t>2</w:t>
      </w:r>
      <w:r w:rsidR="00796B34" w:rsidRPr="00592F02">
        <w:rPr>
          <w:rFonts w:ascii="Verdana" w:hAnsi="Verdana" w:cs="Calibri"/>
          <w:b/>
        </w:rPr>
        <w:t>.202</w:t>
      </w:r>
      <w:r w:rsidR="00EC7E08">
        <w:rPr>
          <w:rFonts w:ascii="Verdana" w:hAnsi="Verdana" w:cs="Calibri"/>
          <w:b/>
        </w:rPr>
        <w:t>6</w:t>
      </w:r>
      <w:r w:rsidR="00796B34" w:rsidRPr="00592F02">
        <w:rPr>
          <w:rFonts w:ascii="Verdana" w:hAnsi="Verdana" w:cs="Calibri"/>
          <w:b/>
        </w:rPr>
        <w:t>r.</w:t>
      </w:r>
      <w:r w:rsidR="00796B34" w:rsidRPr="00592F02">
        <w:rPr>
          <w:rFonts w:ascii="Verdana" w:hAnsi="Verdana" w:cs="Calibri"/>
        </w:rPr>
        <w:t xml:space="preserve"> </w:t>
      </w:r>
    </w:p>
    <w:p w:rsidR="0049154A" w:rsidRDefault="0049154A" w:rsidP="0049154A">
      <w:pPr>
        <w:pStyle w:val="western"/>
        <w:suppressAutoHyphens/>
        <w:spacing w:before="0" w:after="0"/>
        <w:ind w:left="284"/>
        <w:rPr>
          <w:rFonts w:ascii="Verdana" w:hAnsi="Verdana" w:cs="Calibri"/>
        </w:rPr>
      </w:pPr>
    </w:p>
    <w:p w:rsidR="0049154A" w:rsidRPr="00592F02" w:rsidRDefault="0049154A" w:rsidP="0049154A">
      <w:pPr>
        <w:pStyle w:val="western"/>
        <w:suppressAutoHyphens/>
        <w:spacing w:before="0" w:after="0"/>
        <w:ind w:left="284"/>
        <w:rPr>
          <w:rFonts w:ascii="Verdana" w:hAnsi="Verdana"/>
          <w:bCs/>
          <w:kern w:val="3"/>
          <w:lang w:eastAsia="zh-CN"/>
        </w:rPr>
      </w:pPr>
    </w:p>
    <w:p w:rsidR="00796B34" w:rsidRPr="00183E39" w:rsidRDefault="00796B34" w:rsidP="00252763">
      <w:pPr>
        <w:autoSpaceDE w:val="0"/>
        <w:jc w:val="center"/>
        <w:rPr>
          <w:rFonts w:ascii="Verdana" w:hAnsi="Verdana" w:cs="Calibri"/>
          <w:b/>
          <w:color w:val="000000"/>
        </w:rPr>
      </w:pPr>
      <w:r w:rsidRPr="00183E39">
        <w:rPr>
          <w:rFonts w:ascii="Verdana" w:hAnsi="Verdana" w:cs="Calibri"/>
          <w:b/>
          <w:bCs/>
          <w:color w:val="000000"/>
        </w:rPr>
        <w:lastRenderedPageBreak/>
        <w:t>§ 4.</w:t>
      </w:r>
    </w:p>
    <w:p w:rsidR="00796B34" w:rsidRPr="00183E39" w:rsidRDefault="00796B34" w:rsidP="00796B34">
      <w:pPr>
        <w:autoSpaceDE w:val="0"/>
        <w:jc w:val="center"/>
        <w:rPr>
          <w:rFonts w:ascii="Verdana" w:hAnsi="Verdana" w:cs="Calibri"/>
          <w:color w:val="000000"/>
        </w:rPr>
      </w:pPr>
      <w:r w:rsidRPr="00183E39">
        <w:rPr>
          <w:rFonts w:ascii="Verdana" w:hAnsi="Verdana" w:cs="Calibri"/>
          <w:b/>
          <w:color w:val="000000"/>
        </w:rPr>
        <w:t>WARUNKI PŁATNOŚCI</w:t>
      </w:r>
    </w:p>
    <w:p w:rsidR="00796B34" w:rsidRPr="00183E39" w:rsidRDefault="00796B34" w:rsidP="00796B34">
      <w:pPr>
        <w:numPr>
          <w:ilvl w:val="0"/>
          <w:numId w:val="30"/>
        </w:numPr>
        <w:tabs>
          <w:tab w:val="left" w:pos="284"/>
          <w:tab w:val="left" w:pos="375"/>
          <w:tab w:val="left" w:pos="390"/>
          <w:tab w:val="left" w:pos="420"/>
          <w:tab w:val="left" w:pos="435"/>
          <w:tab w:val="left" w:pos="465"/>
        </w:tabs>
        <w:snapToGrid w:val="0"/>
        <w:ind w:left="255" w:hanging="270"/>
        <w:jc w:val="both"/>
        <w:rPr>
          <w:rFonts w:ascii="Verdana" w:hAnsi="Verdana" w:cs="Calibri"/>
          <w:bCs/>
          <w:color w:val="000000"/>
        </w:rPr>
      </w:pPr>
      <w:r w:rsidRPr="00183E39">
        <w:rPr>
          <w:rFonts w:ascii="Verdana" w:hAnsi="Verdana" w:cs="Calibri"/>
          <w:color w:val="000000"/>
        </w:rPr>
        <w:t xml:space="preserve">Cena za realizację przedmiotu umowy zgodnie z formularzem ofertowym stanowiącym jako </w:t>
      </w:r>
      <w:r w:rsidRPr="00064A13">
        <w:rPr>
          <w:rFonts w:ascii="Verdana" w:hAnsi="Verdana" w:cs="Calibri"/>
          <w:color w:val="000000"/>
        </w:rPr>
        <w:t>załącznik nr 2 do niniejszej</w:t>
      </w:r>
      <w:r w:rsidRPr="00183E39">
        <w:rPr>
          <w:rFonts w:ascii="Verdana" w:hAnsi="Verdana" w:cs="Calibri"/>
          <w:color w:val="000000"/>
        </w:rPr>
        <w:t xml:space="preserve"> umowy jej integralną część wynosi:</w:t>
      </w:r>
    </w:p>
    <w:p w:rsidR="00796B34" w:rsidRPr="00183E39" w:rsidRDefault="00796B34" w:rsidP="00796B34">
      <w:pPr>
        <w:tabs>
          <w:tab w:val="left" w:pos="284"/>
          <w:tab w:val="left" w:pos="375"/>
          <w:tab w:val="left" w:pos="390"/>
          <w:tab w:val="left" w:pos="420"/>
          <w:tab w:val="left" w:pos="435"/>
          <w:tab w:val="left" w:pos="465"/>
        </w:tabs>
        <w:snapToGrid w:val="0"/>
        <w:ind w:left="709" w:hanging="270"/>
        <w:jc w:val="both"/>
        <w:rPr>
          <w:rFonts w:ascii="Verdana" w:hAnsi="Verdana" w:cs="Calibri"/>
          <w:bCs/>
          <w:color w:val="000000"/>
        </w:rPr>
      </w:pPr>
      <w:r w:rsidRPr="00183E39">
        <w:rPr>
          <w:rFonts w:ascii="Verdana" w:hAnsi="Verdana" w:cs="Calibri"/>
          <w:bCs/>
          <w:color w:val="000000"/>
        </w:rPr>
        <w:t>1) za</w:t>
      </w:r>
      <w:r w:rsidR="00025AE4">
        <w:rPr>
          <w:rFonts w:ascii="Verdana" w:hAnsi="Verdana" w:cs="Calibri"/>
          <w:bCs/>
          <w:color w:val="000000"/>
        </w:rPr>
        <w:t xml:space="preserve"> jednego uczestnika kursu ….................</w:t>
      </w:r>
      <w:r w:rsidRPr="00183E39">
        <w:rPr>
          <w:rFonts w:ascii="Verdana" w:hAnsi="Verdana" w:cs="Calibri"/>
          <w:bCs/>
          <w:color w:val="000000"/>
        </w:rPr>
        <w:t xml:space="preserve"> zł brutto, słownie ………….........................…………............................. złotych brutto;</w:t>
      </w:r>
    </w:p>
    <w:p w:rsidR="00796B34" w:rsidRPr="00183E39" w:rsidRDefault="00796B34" w:rsidP="00796B34">
      <w:pPr>
        <w:tabs>
          <w:tab w:val="left" w:pos="284"/>
          <w:tab w:val="left" w:pos="375"/>
          <w:tab w:val="left" w:pos="390"/>
          <w:tab w:val="left" w:pos="420"/>
          <w:tab w:val="left" w:pos="435"/>
          <w:tab w:val="left" w:pos="465"/>
        </w:tabs>
        <w:snapToGrid w:val="0"/>
        <w:ind w:left="709" w:hanging="270"/>
        <w:jc w:val="both"/>
        <w:rPr>
          <w:rFonts w:ascii="Verdana" w:hAnsi="Verdana" w:cs="Calibri"/>
          <w:color w:val="000000"/>
        </w:rPr>
      </w:pPr>
      <w:r w:rsidRPr="00183E39">
        <w:rPr>
          <w:rFonts w:ascii="Verdana" w:hAnsi="Verdana" w:cs="Calibri"/>
          <w:bCs/>
          <w:color w:val="000000"/>
        </w:rPr>
        <w:t xml:space="preserve">2) </w:t>
      </w:r>
      <w:r w:rsidRPr="00183E39">
        <w:rPr>
          <w:rFonts w:ascii="Verdana" w:hAnsi="Verdana" w:cs="Calibri"/>
          <w:color w:val="000000"/>
        </w:rPr>
        <w:t>maksymalna wartość umowy nie przekroczy kwoty brutto…….</w:t>
      </w:r>
      <w:r>
        <w:rPr>
          <w:rFonts w:ascii="Verdana" w:hAnsi="Verdana" w:cs="Calibri"/>
          <w:color w:val="000000"/>
        </w:rPr>
        <w:t>................</w:t>
      </w:r>
      <w:r w:rsidRPr="00183E39">
        <w:rPr>
          <w:rFonts w:ascii="Verdana" w:hAnsi="Verdana" w:cs="Calibri"/>
          <w:color w:val="000000"/>
        </w:rPr>
        <w:t>..... zł, słownie………......</w:t>
      </w:r>
      <w:r>
        <w:rPr>
          <w:rFonts w:ascii="Verdana" w:hAnsi="Verdana" w:cs="Calibri"/>
          <w:color w:val="000000"/>
        </w:rPr>
        <w:t>............</w:t>
      </w:r>
      <w:r w:rsidRPr="00183E39">
        <w:rPr>
          <w:rFonts w:ascii="Verdana" w:hAnsi="Verdana" w:cs="Calibri"/>
          <w:color w:val="000000"/>
        </w:rPr>
        <w:t>........</w:t>
      </w:r>
      <w:r>
        <w:rPr>
          <w:rFonts w:ascii="Verdana" w:hAnsi="Verdana" w:cs="Calibri"/>
          <w:color w:val="000000"/>
        </w:rPr>
        <w:t xml:space="preserve">..............….............zł </w:t>
      </w:r>
      <w:r w:rsidRPr="00183E39">
        <w:rPr>
          <w:rFonts w:ascii="Verdana" w:hAnsi="Verdana" w:cs="Calibri"/>
          <w:color w:val="000000"/>
        </w:rPr>
        <w:t xml:space="preserve">i stanowi  iloczyn przewidywanej ilości uczestników kursu oraz ceny za jednego uczestnika kursu </w:t>
      </w:r>
      <w:r w:rsidRPr="00C13BB2">
        <w:rPr>
          <w:rFonts w:ascii="Verdana" w:hAnsi="Verdana" w:cs="Calibri"/>
          <w:b/>
          <w:bCs/>
          <w:i/>
          <w:iCs/>
          <w:sz w:val="16"/>
          <w:szCs w:val="16"/>
        </w:rPr>
        <w:t>(dotyczy, gdy przewidywana ilość uczestników wynosi co najmniej 2 osoby</w:t>
      </w:r>
      <w:r w:rsidRPr="00C13BB2">
        <w:rPr>
          <w:rFonts w:ascii="Verdana" w:hAnsi="Verdana" w:cs="Calibri"/>
          <w:bCs/>
          <w:i/>
          <w:iCs/>
          <w:sz w:val="16"/>
          <w:szCs w:val="16"/>
        </w:rPr>
        <w:t>*</w:t>
      </w:r>
      <w:r w:rsidRPr="00C13BB2">
        <w:rPr>
          <w:rFonts w:ascii="Verdana" w:hAnsi="Verdana" w:cs="Calibri"/>
          <w:b/>
          <w:bCs/>
          <w:i/>
          <w:iCs/>
          <w:sz w:val="16"/>
          <w:szCs w:val="16"/>
        </w:rPr>
        <w:t>).</w:t>
      </w:r>
    </w:p>
    <w:p w:rsidR="00796B34" w:rsidRPr="00183E39" w:rsidRDefault="00796B34" w:rsidP="00796B34">
      <w:pPr>
        <w:numPr>
          <w:ilvl w:val="0"/>
          <w:numId w:val="30"/>
        </w:numPr>
        <w:tabs>
          <w:tab w:val="left" w:pos="284"/>
          <w:tab w:val="left" w:pos="375"/>
          <w:tab w:val="left" w:pos="390"/>
          <w:tab w:val="left" w:pos="420"/>
          <w:tab w:val="left" w:pos="435"/>
          <w:tab w:val="left" w:pos="465"/>
        </w:tabs>
        <w:snapToGrid w:val="0"/>
        <w:ind w:left="255" w:hanging="270"/>
        <w:jc w:val="both"/>
        <w:rPr>
          <w:rFonts w:ascii="Verdana" w:hAnsi="Verdana" w:cs="Calibri"/>
        </w:rPr>
      </w:pPr>
      <w:r w:rsidRPr="00183E39">
        <w:rPr>
          <w:rFonts w:ascii="Verdana" w:hAnsi="Verdana" w:cs="Calibri"/>
          <w:color w:val="000000"/>
        </w:rPr>
        <w:t xml:space="preserve"> Zamawiający zobowiązuje się zapłacić Wykonawcy wynagrodzenie za zrealizowane usługi, po </w:t>
      </w:r>
      <w:r w:rsidRPr="00183E39">
        <w:rPr>
          <w:rFonts w:ascii="Verdana" w:hAnsi="Verdana" w:cs="Calibri"/>
        </w:rPr>
        <w:t>przeprowadzeniu całego kursu  dla danego uczestnika.</w:t>
      </w:r>
    </w:p>
    <w:p w:rsidR="00796B34" w:rsidRPr="00183E39" w:rsidRDefault="00796B34" w:rsidP="00796B34">
      <w:pPr>
        <w:tabs>
          <w:tab w:val="left" w:pos="284"/>
          <w:tab w:val="left" w:pos="375"/>
          <w:tab w:val="left" w:pos="390"/>
          <w:tab w:val="left" w:pos="420"/>
          <w:tab w:val="left" w:pos="435"/>
          <w:tab w:val="left" w:pos="465"/>
        </w:tabs>
        <w:snapToGrid w:val="0"/>
        <w:ind w:left="255" w:hanging="270"/>
        <w:jc w:val="both"/>
        <w:rPr>
          <w:rFonts w:ascii="Verdana" w:hAnsi="Verdana" w:cs="Calibri"/>
          <w:color w:val="000000"/>
        </w:rPr>
      </w:pPr>
      <w:r w:rsidRPr="00183E39">
        <w:rPr>
          <w:rFonts w:ascii="Verdana" w:hAnsi="Verdana" w:cs="Calibri"/>
          <w:color w:val="000000"/>
        </w:rPr>
        <w:tab/>
        <w:t>W przypadku nieukończenia kursu przez danego uczestnika z przyczyn niezależnych od Wykonawcy, Zamawiający dokona zapłaty za faktycznie poniesione przez Wykonawcę koszty, tj. udokumentowaną ilość przeprowadzonych godzin kursu. Wartość godziny brutto kursu ustalona zostanie w wyniku podzielenia ceny za jednego uczestnika kursu brutto przez całkowitą  ilość godzin kursu, przyjmując że cena za jednego uczestnika kursu uwzględnia wszelkie koszty Wykonawcy (w tym koszt materiałów szkoleniowych oraz wyżywienia kursanta).</w:t>
      </w:r>
    </w:p>
    <w:p w:rsidR="00796B34" w:rsidRPr="00183E39" w:rsidRDefault="00796B34" w:rsidP="00796B34">
      <w:pPr>
        <w:numPr>
          <w:ilvl w:val="0"/>
          <w:numId w:val="30"/>
        </w:numPr>
        <w:tabs>
          <w:tab w:val="left" w:pos="284"/>
          <w:tab w:val="left" w:pos="375"/>
          <w:tab w:val="left" w:pos="390"/>
          <w:tab w:val="left" w:pos="420"/>
          <w:tab w:val="left" w:pos="435"/>
          <w:tab w:val="left" w:pos="465"/>
        </w:tabs>
        <w:snapToGrid w:val="0"/>
        <w:ind w:left="255" w:hanging="270"/>
        <w:jc w:val="both"/>
        <w:rPr>
          <w:rFonts w:ascii="Verdana" w:hAnsi="Verdana" w:cs="Calibri"/>
          <w:color w:val="000000"/>
        </w:rPr>
      </w:pPr>
      <w:r w:rsidRPr="00183E39">
        <w:rPr>
          <w:rFonts w:ascii="Verdana" w:hAnsi="Verdana" w:cs="Calibri"/>
          <w:color w:val="000000"/>
        </w:rPr>
        <w:t>Faktyczne wynagrodzenie Wykonawcy uzależnione będzie od rzeczyw</w:t>
      </w:r>
      <w:r w:rsidR="00025AE4">
        <w:rPr>
          <w:rFonts w:ascii="Verdana" w:hAnsi="Verdana" w:cs="Calibri"/>
          <w:color w:val="000000"/>
        </w:rPr>
        <w:t>istej ilości uczestników kursu.</w:t>
      </w:r>
    </w:p>
    <w:p w:rsidR="00796B34" w:rsidRPr="00183E39" w:rsidRDefault="00796B34" w:rsidP="00796B34">
      <w:pPr>
        <w:tabs>
          <w:tab w:val="left" w:pos="284"/>
          <w:tab w:val="left" w:pos="375"/>
          <w:tab w:val="left" w:pos="390"/>
          <w:tab w:val="left" w:pos="420"/>
          <w:tab w:val="left" w:pos="435"/>
          <w:tab w:val="left" w:pos="465"/>
        </w:tabs>
        <w:snapToGrid w:val="0"/>
        <w:ind w:left="255" w:hanging="270"/>
        <w:jc w:val="both"/>
        <w:rPr>
          <w:rFonts w:ascii="Verdana" w:hAnsi="Verdana" w:cs="Calibri"/>
          <w:color w:val="000000"/>
        </w:rPr>
      </w:pPr>
      <w:r w:rsidRPr="00183E39">
        <w:rPr>
          <w:rFonts w:ascii="Verdana" w:hAnsi="Verdana" w:cs="Calibri"/>
          <w:color w:val="000000"/>
        </w:rPr>
        <w:tab/>
        <w:t>Wynagrodzenie za wykonaną usługę płatne będzie na podstawie faktury /rachunku, dostarczonej /dostarczonego Zamawiającemu w ciągu 7 dni od daty wystawienia. Do faktury/rachunku Wykonawca każdorazowo dołączy szczegółową specyfikację kosztów, z uwzględnieniem ust. 4-5.</w:t>
      </w:r>
    </w:p>
    <w:p w:rsidR="00796B34" w:rsidRPr="00183E39" w:rsidRDefault="00796B34" w:rsidP="00796B34">
      <w:pPr>
        <w:numPr>
          <w:ilvl w:val="0"/>
          <w:numId w:val="30"/>
        </w:numPr>
        <w:tabs>
          <w:tab w:val="left" w:pos="284"/>
          <w:tab w:val="left" w:pos="375"/>
          <w:tab w:val="left" w:pos="390"/>
          <w:tab w:val="left" w:pos="420"/>
          <w:tab w:val="left" w:pos="435"/>
          <w:tab w:val="left" w:pos="465"/>
        </w:tabs>
        <w:snapToGrid w:val="0"/>
        <w:ind w:left="255" w:hanging="270"/>
        <w:jc w:val="both"/>
        <w:rPr>
          <w:rFonts w:ascii="Verdana" w:hAnsi="Verdana" w:cs="Calibri"/>
          <w:color w:val="000000"/>
        </w:rPr>
      </w:pPr>
      <w:r w:rsidRPr="00183E39">
        <w:rPr>
          <w:rFonts w:ascii="Verdana" w:hAnsi="Verdana" w:cs="Calibri"/>
          <w:color w:val="000000"/>
        </w:rPr>
        <w:t>Realizacja kursu stwier</w:t>
      </w:r>
      <w:r>
        <w:rPr>
          <w:rFonts w:ascii="Verdana" w:hAnsi="Verdana" w:cs="Calibri"/>
          <w:color w:val="000000"/>
        </w:rPr>
        <w:t>dzona będzie protokołem zdawczo</w:t>
      </w:r>
      <w:r w:rsidRPr="00183E39">
        <w:rPr>
          <w:rFonts w:ascii="Verdana" w:hAnsi="Verdana" w:cs="Calibri"/>
          <w:color w:val="000000"/>
        </w:rPr>
        <w:t>-odbiorczym, podpisanym przez upoważnionych przedstawicieli obu Stron umowy, stwierdzającym prawidłowe wykonanie usługi. W protokole zostanie określona rzeczywista ilość uczestników kursu. Ponadto Wykonawca dostarczy Zamawiającemu wymaganą dokumentację (w szczególności listy obecności, karty czasu pracy, sprawozdania i raporty ewaluacyjne</w:t>
      </w:r>
      <w:r w:rsidR="00E76C1A">
        <w:rPr>
          <w:rFonts w:ascii="Verdana" w:hAnsi="Verdana" w:cs="Calibri"/>
          <w:color w:val="000000"/>
        </w:rPr>
        <w:t xml:space="preserve">, zaświadczenia dla uczestników, inne </w:t>
      </w:r>
      <w:r w:rsidR="00E76C1A" w:rsidRPr="00CA2E0C">
        <w:rPr>
          <w:rFonts w:ascii="Verdana" w:hAnsi="Verdana" w:cs="Calibri"/>
          <w:color w:val="000000"/>
        </w:rPr>
        <w:t>dokumenty wymagane ze względu na przedmiot umowy</w:t>
      </w:r>
      <w:r w:rsidRPr="00CA2E0C">
        <w:rPr>
          <w:rFonts w:ascii="Verdana" w:hAnsi="Verdana" w:cs="Calibri"/>
          <w:color w:val="000000"/>
        </w:rPr>
        <w:t>).</w:t>
      </w:r>
      <w:r w:rsidR="00EC7E08" w:rsidRPr="00CA2E0C">
        <w:rPr>
          <w:rFonts w:ascii="Verdana" w:hAnsi="Verdana" w:cs="Calibri"/>
        </w:rPr>
        <w:t xml:space="preserve"> (</w:t>
      </w:r>
      <w:r w:rsidR="00EC7E08" w:rsidRPr="00CA2E0C">
        <w:rPr>
          <w:rFonts w:ascii="Verdana" w:hAnsi="Verdana" w:cs="Calibri"/>
          <w:i/>
        </w:rPr>
        <w:t>dla kursy prawa jazdy</w:t>
      </w:r>
      <w:r w:rsidR="00EC7E08" w:rsidRPr="00CA2E0C">
        <w:rPr>
          <w:rFonts w:ascii="Verdana" w:hAnsi="Verdana" w:cs="Calibri"/>
        </w:rPr>
        <w:t>), a w tym dokument potwierdzający udział uczestnika w egzaminie państwowym w Wojewódzkim Ośrodku Ruchu Drogowego. Nie dostarczenie dokumentów o których</w:t>
      </w:r>
      <w:r w:rsidR="00EC7E08">
        <w:rPr>
          <w:rFonts w:ascii="Verdana" w:hAnsi="Verdana" w:cs="Calibri"/>
        </w:rPr>
        <w:t xml:space="preserve"> mowa w zdaniu poprzednim uprawnia Zamawiającego do odmowy podpisania protokołu. </w:t>
      </w:r>
    </w:p>
    <w:p w:rsidR="00796B34" w:rsidRPr="00183E39" w:rsidRDefault="00796B34" w:rsidP="00796B34">
      <w:pPr>
        <w:numPr>
          <w:ilvl w:val="0"/>
          <w:numId w:val="30"/>
        </w:numPr>
        <w:tabs>
          <w:tab w:val="left" w:pos="284"/>
          <w:tab w:val="left" w:pos="375"/>
          <w:tab w:val="left" w:pos="390"/>
          <w:tab w:val="left" w:pos="420"/>
          <w:tab w:val="left" w:pos="435"/>
          <w:tab w:val="left" w:pos="465"/>
        </w:tabs>
        <w:snapToGrid w:val="0"/>
        <w:ind w:left="255" w:hanging="270"/>
        <w:jc w:val="both"/>
        <w:rPr>
          <w:rFonts w:ascii="Verdana" w:hAnsi="Verdana" w:cs="Calibri"/>
          <w:color w:val="000000"/>
        </w:rPr>
      </w:pPr>
      <w:r w:rsidRPr="00183E39">
        <w:rPr>
          <w:rFonts w:ascii="Verdana" w:hAnsi="Verdana" w:cs="Calibri"/>
          <w:color w:val="000000"/>
        </w:rPr>
        <w:t>Zapłata za realizację przedmiotu umowy nastąpi przelewem na konto bankowe Wykonawcy, podane w fakturze /rachunku, po uprzednim dostarczeniu przez Wykonawcę całości wymaganej dokumentacji, o której mowa w ust. 4.</w:t>
      </w:r>
    </w:p>
    <w:p w:rsidR="00796B34" w:rsidRPr="00183E39" w:rsidRDefault="00796B34" w:rsidP="00796B34">
      <w:pPr>
        <w:numPr>
          <w:ilvl w:val="0"/>
          <w:numId w:val="30"/>
        </w:numPr>
        <w:tabs>
          <w:tab w:val="left" w:pos="284"/>
          <w:tab w:val="left" w:pos="375"/>
          <w:tab w:val="left" w:pos="390"/>
          <w:tab w:val="left" w:pos="420"/>
          <w:tab w:val="left" w:pos="435"/>
          <w:tab w:val="left" w:pos="465"/>
        </w:tabs>
        <w:snapToGrid w:val="0"/>
        <w:ind w:left="255" w:hanging="270"/>
        <w:jc w:val="both"/>
        <w:rPr>
          <w:rFonts w:ascii="Verdana" w:hAnsi="Verdana" w:cs="Calibri"/>
          <w:color w:val="000000"/>
        </w:rPr>
      </w:pPr>
      <w:r w:rsidRPr="00183E39">
        <w:rPr>
          <w:rFonts w:ascii="Verdana" w:hAnsi="Verdana" w:cs="Calibri"/>
          <w:color w:val="000000"/>
        </w:rPr>
        <w:t>Faktura zostanie wystawiona z uwzględnieniem następujących danych:</w:t>
      </w:r>
    </w:p>
    <w:p w:rsidR="00796B34" w:rsidRPr="00183E39" w:rsidRDefault="00796B34" w:rsidP="00796B34">
      <w:pPr>
        <w:pStyle w:val="Bezodstpw"/>
        <w:ind w:left="644"/>
        <w:jc w:val="both"/>
        <w:rPr>
          <w:rFonts w:ascii="Verdana" w:hAnsi="Verdana"/>
          <w:b/>
          <w:sz w:val="20"/>
          <w:szCs w:val="20"/>
        </w:rPr>
      </w:pPr>
      <w:r w:rsidRPr="00183E39">
        <w:rPr>
          <w:rFonts w:ascii="Verdana" w:hAnsi="Verdana"/>
          <w:b/>
          <w:sz w:val="20"/>
          <w:szCs w:val="20"/>
        </w:rPr>
        <w:t>Nabywca: Miasto Radomsko, ul. Tysiąclecia 5, 97-500 Radomsko NIP 772-226-15-87</w:t>
      </w:r>
    </w:p>
    <w:p w:rsidR="00796B34" w:rsidRPr="00183E39" w:rsidRDefault="00796B34" w:rsidP="00796B34">
      <w:pPr>
        <w:pStyle w:val="Bezodstpw"/>
        <w:ind w:left="644"/>
        <w:jc w:val="both"/>
        <w:rPr>
          <w:rFonts w:ascii="Verdana" w:hAnsi="Verdana"/>
          <w:b/>
          <w:sz w:val="20"/>
          <w:szCs w:val="20"/>
        </w:rPr>
      </w:pPr>
      <w:r w:rsidRPr="00183E39">
        <w:rPr>
          <w:rFonts w:ascii="Verdana" w:hAnsi="Verdana"/>
          <w:b/>
          <w:sz w:val="20"/>
          <w:szCs w:val="20"/>
        </w:rPr>
        <w:t xml:space="preserve">Odbiorca: Miejski Ośrodek Pomocy Społecznej ul. </w:t>
      </w:r>
      <w:r>
        <w:rPr>
          <w:rFonts w:ascii="Verdana" w:hAnsi="Verdana"/>
          <w:b/>
          <w:sz w:val="20"/>
          <w:szCs w:val="20"/>
        </w:rPr>
        <w:t>Sadowa 5</w:t>
      </w:r>
      <w:r w:rsidRPr="00183E39">
        <w:rPr>
          <w:rFonts w:ascii="Verdana" w:hAnsi="Verdana"/>
          <w:b/>
          <w:sz w:val="20"/>
          <w:szCs w:val="20"/>
        </w:rPr>
        <w:t>, 97-500 Radomsko.</w:t>
      </w:r>
    </w:p>
    <w:p w:rsidR="00796B34" w:rsidRPr="00183E39" w:rsidRDefault="00796B34" w:rsidP="00796B34">
      <w:pPr>
        <w:numPr>
          <w:ilvl w:val="0"/>
          <w:numId w:val="32"/>
        </w:numPr>
        <w:tabs>
          <w:tab w:val="left" w:pos="375"/>
          <w:tab w:val="left" w:pos="390"/>
          <w:tab w:val="left" w:pos="435"/>
          <w:tab w:val="left" w:pos="465"/>
        </w:tabs>
        <w:snapToGrid w:val="0"/>
        <w:ind w:left="285" w:hanging="345"/>
        <w:jc w:val="both"/>
        <w:rPr>
          <w:rFonts w:ascii="Verdana" w:hAnsi="Verdana" w:cs="Calibri"/>
          <w:color w:val="000000"/>
        </w:rPr>
      </w:pPr>
      <w:r w:rsidRPr="00183E39">
        <w:rPr>
          <w:rFonts w:ascii="Verdana" w:hAnsi="Verdana" w:cs="Calibri"/>
          <w:color w:val="000000"/>
        </w:rPr>
        <w:t>Termin płatności wynosi do 30 dni od daty przedłożenia Zamawiającemu prawidłowo wystawionej faktury/rachunku oraz dostarczeniu wymaganej dokumentacji.</w:t>
      </w:r>
    </w:p>
    <w:p w:rsidR="00796B34" w:rsidRPr="00183E39" w:rsidRDefault="00796B34" w:rsidP="00796B34">
      <w:pPr>
        <w:numPr>
          <w:ilvl w:val="0"/>
          <w:numId w:val="32"/>
        </w:numPr>
        <w:tabs>
          <w:tab w:val="left" w:pos="375"/>
          <w:tab w:val="left" w:pos="390"/>
          <w:tab w:val="left" w:pos="435"/>
          <w:tab w:val="left" w:pos="465"/>
        </w:tabs>
        <w:snapToGrid w:val="0"/>
        <w:ind w:left="285" w:hanging="345"/>
        <w:jc w:val="both"/>
        <w:rPr>
          <w:rFonts w:ascii="Verdana" w:hAnsi="Verdana" w:cs="Calibri"/>
          <w:color w:val="000000"/>
        </w:rPr>
      </w:pPr>
      <w:r w:rsidRPr="00183E39">
        <w:rPr>
          <w:rFonts w:ascii="Verdana" w:hAnsi="Verdana" w:cs="Calibri"/>
          <w:color w:val="000000"/>
        </w:rPr>
        <w:t>W przypadku otrzymania błędnie sporządzonej faktury/rachunku, której z przyczyn formalnych nie można nadać biegu, Zamawiający niezwłocznie zawiadomi o tym Wykonawcę.</w:t>
      </w:r>
    </w:p>
    <w:p w:rsidR="00796B34" w:rsidRPr="00183E39" w:rsidRDefault="00796B34" w:rsidP="00796B34">
      <w:pPr>
        <w:numPr>
          <w:ilvl w:val="0"/>
          <w:numId w:val="31"/>
        </w:numPr>
        <w:tabs>
          <w:tab w:val="left" w:pos="375"/>
          <w:tab w:val="left" w:pos="390"/>
          <w:tab w:val="left" w:pos="435"/>
          <w:tab w:val="left" w:pos="465"/>
        </w:tabs>
        <w:snapToGrid w:val="0"/>
        <w:ind w:left="285" w:hanging="315"/>
        <w:jc w:val="both"/>
        <w:rPr>
          <w:rFonts w:ascii="Verdana" w:hAnsi="Verdana" w:cs="Calibri"/>
          <w:color w:val="000000"/>
        </w:rPr>
      </w:pPr>
      <w:r w:rsidRPr="00183E39">
        <w:rPr>
          <w:rFonts w:ascii="Verdana" w:hAnsi="Verdana" w:cs="Calibri"/>
          <w:color w:val="000000"/>
        </w:rPr>
        <w:t>Naruszenie terminu określonego w ust. 7 wskutek nieskorygowania błędnie wystawionej faktury/rachunku nie uprawnia Wykonawcy do podnoszenia żadnych roszczeń przeciwko Zamawiającemu, w tym do żądania odsetek.</w:t>
      </w:r>
    </w:p>
    <w:p w:rsidR="00796B34" w:rsidRPr="00183E39" w:rsidRDefault="00796B34" w:rsidP="00592F02">
      <w:pPr>
        <w:numPr>
          <w:ilvl w:val="0"/>
          <w:numId w:val="31"/>
        </w:numPr>
        <w:tabs>
          <w:tab w:val="left" w:pos="375"/>
          <w:tab w:val="left" w:pos="390"/>
          <w:tab w:val="left" w:pos="435"/>
          <w:tab w:val="left" w:pos="465"/>
        </w:tabs>
        <w:snapToGrid w:val="0"/>
        <w:ind w:left="285" w:hanging="427"/>
        <w:jc w:val="both"/>
        <w:rPr>
          <w:rFonts w:ascii="Verdana" w:hAnsi="Verdana" w:cs="Calibri"/>
          <w:color w:val="000000"/>
        </w:rPr>
      </w:pPr>
      <w:r w:rsidRPr="00183E39">
        <w:rPr>
          <w:rFonts w:ascii="Verdana" w:hAnsi="Verdana" w:cs="Calibri"/>
          <w:color w:val="000000"/>
        </w:rPr>
        <w:lastRenderedPageBreak/>
        <w:t>Za datę zapłaty Strony ustalają dzień, w którym Zamawiający wydał swojemu bankowi polecenie przelewu zapłaty na rachunek bankowy Wykonawcy wskazany na fakturze/rachunku.</w:t>
      </w:r>
    </w:p>
    <w:p w:rsidR="00796B34" w:rsidRPr="00183E39" w:rsidRDefault="00796B34" w:rsidP="00592F02">
      <w:pPr>
        <w:numPr>
          <w:ilvl w:val="0"/>
          <w:numId w:val="31"/>
        </w:numPr>
        <w:tabs>
          <w:tab w:val="left" w:pos="375"/>
          <w:tab w:val="left" w:pos="390"/>
          <w:tab w:val="left" w:pos="435"/>
          <w:tab w:val="left" w:pos="465"/>
        </w:tabs>
        <w:snapToGrid w:val="0"/>
        <w:ind w:left="285" w:hanging="427"/>
        <w:jc w:val="both"/>
        <w:rPr>
          <w:rFonts w:ascii="Verdana" w:hAnsi="Verdana" w:cs="Calibri"/>
          <w:color w:val="000000"/>
        </w:rPr>
      </w:pPr>
      <w:r w:rsidRPr="00183E39">
        <w:rPr>
          <w:rFonts w:ascii="Verdana" w:hAnsi="Verdana" w:cs="Calibri"/>
          <w:color w:val="000000"/>
        </w:rPr>
        <w:t>Wykonawca wyraża zgodę, że w przypadku braku środków finansowych na koncie projektu termin zapłaty nastąpi niezwłocznie po otrzymaniu przez Zamawiającego środków od Instytucji Zarządzającej, jednak w terminie nie dłuższym niż trzy miesiące od daty przedłożenia rachunku/faktury.</w:t>
      </w:r>
    </w:p>
    <w:p w:rsidR="00796B34" w:rsidRPr="00183E39" w:rsidRDefault="00796B34" w:rsidP="00592F02">
      <w:pPr>
        <w:numPr>
          <w:ilvl w:val="0"/>
          <w:numId w:val="31"/>
        </w:numPr>
        <w:tabs>
          <w:tab w:val="left" w:pos="375"/>
          <w:tab w:val="left" w:pos="390"/>
          <w:tab w:val="left" w:pos="435"/>
          <w:tab w:val="left" w:pos="465"/>
        </w:tabs>
        <w:snapToGrid w:val="0"/>
        <w:ind w:left="290" w:hanging="432"/>
        <w:jc w:val="both"/>
        <w:rPr>
          <w:rFonts w:ascii="Verdana" w:hAnsi="Verdana" w:cs="Calibri"/>
          <w:b/>
          <w:bCs/>
          <w:color w:val="000000"/>
        </w:rPr>
      </w:pPr>
      <w:r w:rsidRPr="00183E39">
        <w:rPr>
          <w:rFonts w:ascii="Verdana" w:hAnsi="Verdana" w:cs="Calibri"/>
          <w:color w:val="000000"/>
        </w:rPr>
        <w:t xml:space="preserve">O braku środków na koncie projektu Wykonawcę </w:t>
      </w:r>
      <w:r w:rsidRPr="00183E39">
        <w:rPr>
          <w:rFonts w:ascii="Verdana" w:hAnsi="Verdana" w:cs="Calibri"/>
        </w:rPr>
        <w:t>poinformuje pisemnie osoba  wskazana przez Zamawiającego w § 6 ust. 1 niniejszej umowy, przed upływem terminu płatności</w:t>
      </w:r>
      <w:r w:rsidRPr="00183E39">
        <w:rPr>
          <w:rFonts w:ascii="Verdana" w:hAnsi="Verdana" w:cs="Calibri"/>
          <w:color w:val="000000"/>
        </w:rPr>
        <w:t>.</w:t>
      </w:r>
    </w:p>
    <w:p w:rsidR="00796B34" w:rsidRPr="00183E39" w:rsidRDefault="00796B34" w:rsidP="00796B34">
      <w:pPr>
        <w:autoSpaceDE w:val="0"/>
        <w:jc w:val="center"/>
        <w:rPr>
          <w:rFonts w:ascii="Verdana" w:hAnsi="Verdana" w:cs="Calibri"/>
          <w:b/>
          <w:color w:val="000000"/>
        </w:rPr>
      </w:pPr>
      <w:r w:rsidRPr="00183E39">
        <w:rPr>
          <w:rFonts w:ascii="Verdana" w:hAnsi="Verdana" w:cs="Calibri"/>
          <w:b/>
          <w:bCs/>
          <w:color w:val="000000"/>
        </w:rPr>
        <w:t>§ 5.</w:t>
      </w:r>
    </w:p>
    <w:p w:rsidR="00796B34" w:rsidRPr="00183E39" w:rsidRDefault="00796B34" w:rsidP="00796B34">
      <w:pPr>
        <w:jc w:val="center"/>
        <w:rPr>
          <w:rFonts w:ascii="Verdana" w:hAnsi="Verdana" w:cs="Calibri"/>
          <w:color w:val="000000"/>
        </w:rPr>
      </w:pPr>
      <w:r w:rsidRPr="00183E39">
        <w:rPr>
          <w:rFonts w:ascii="Verdana" w:hAnsi="Verdana" w:cs="Calibri"/>
          <w:b/>
          <w:color w:val="000000"/>
        </w:rPr>
        <w:t>WIZYTACJA I DANE OSOBOWE</w:t>
      </w:r>
    </w:p>
    <w:p w:rsidR="00796B34" w:rsidRPr="00183E39" w:rsidRDefault="00796B34" w:rsidP="00796B34">
      <w:pPr>
        <w:numPr>
          <w:ilvl w:val="0"/>
          <w:numId w:val="33"/>
        </w:numPr>
        <w:tabs>
          <w:tab w:val="left" w:pos="-709"/>
          <w:tab w:val="left" w:pos="300"/>
        </w:tabs>
        <w:snapToGrid w:val="0"/>
        <w:jc w:val="both"/>
        <w:rPr>
          <w:rFonts w:ascii="Verdana" w:hAnsi="Verdana" w:cs="Calibri"/>
          <w:color w:val="000000"/>
        </w:rPr>
      </w:pPr>
      <w:r w:rsidRPr="00183E39">
        <w:rPr>
          <w:rFonts w:ascii="Verdana" w:hAnsi="Verdana" w:cs="Calibri"/>
          <w:color w:val="000000"/>
        </w:rPr>
        <w:t>Zamawiający zastrzega sobie prawo przeprowadzenia wizytacji monitorującej realizację przedmiotu umowy i w tym celu może zażądać od Wykonawcy oraz jego kadry niezbędnych dokumentów i informacji. O terminie wizytacji Zamawiający nie będzie informował Wykonawcy.</w:t>
      </w:r>
    </w:p>
    <w:p w:rsidR="00796B34" w:rsidRPr="00183E39" w:rsidRDefault="00796B34" w:rsidP="00796B34">
      <w:pPr>
        <w:numPr>
          <w:ilvl w:val="0"/>
          <w:numId w:val="33"/>
        </w:numPr>
        <w:tabs>
          <w:tab w:val="left" w:pos="-709"/>
          <w:tab w:val="left" w:pos="300"/>
        </w:tabs>
        <w:snapToGrid w:val="0"/>
        <w:jc w:val="both"/>
        <w:rPr>
          <w:rFonts w:ascii="Verdana" w:hAnsi="Verdana" w:cs="Calibri"/>
          <w:color w:val="000000"/>
        </w:rPr>
      </w:pPr>
      <w:r w:rsidRPr="00183E39">
        <w:rPr>
          <w:rFonts w:ascii="Verdana" w:hAnsi="Verdana" w:cs="Calibri"/>
          <w:color w:val="000000"/>
        </w:rPr>
        <w:t>Wizytację, o której mowa w ust. 1 prowadzą upoważnieni pracownicy Zamawiającego.</w:t>
      </w:r>
    </w:p>
    <w:p w:rsidR="00796B34" w:rsidRPr="00CA347C" w:rsidRDefault="00796B34" w:rsidP="00796B34">
      <w:pPr>
        <w:numPr>
          <w:ilvl w:val="0"/>
          <w:numId w:val="33"/>
        </w:numPr>
        <w:tabs>
          <w:tab w:val="left" w:pos="-709"/>
          <w:tab w:val="left" w:pos="300"/>
        </w:tabs>
        <w:snapToGrid w:val="0"/>
        <w:jc w:val="both"/>
        <w:rPr>
          <w:rFonts w:ascii="Verdana" w:hAnsi="Verdana" w:cs="Calibri"/>
          <w:color w:val="000000"/>
        </w:rPr>
      </w:pPr>
      <w:r w:rsidRPr="00183E39">
        <w:rPr>
          <w:rFonts w:ascii="Verdana" w:hAnsi="Verdana" w:cs="Calibri"/>
          <w:color w:val="000000"/>
        </w:rPr>
        <w:t xml:space="preserve">Z przebiegu wizytacji zostaje </w:t>
      </w:r>
      <w:r w:rsidRPr="00CA347C">
        <w:rPr>
          <w:rFonts w:ascii="Verdana" w:hAnsi="Verdana" w:cs="Calibri"/>
          <w:color w:val="000000"/>
        </w:rPr>
        <w:t>sporządzony protokół w dwóch egzemplarzach, po jednym dla każdej ze stron niniejszej umowy.</w:t>
      </w:r>
    </w:p>
    <w:p w:rsidR="00796B34" w:rsidRPr="00CA347C" w:rsidRDefault="00796B34" w:rsidP="00796B34">
      <w:pPr>
        <w:numPr>
          <w:ilvl w:val="0"/>
          <w:numId w:val="33"/>
        </w:numPr>
        <w:tabs>
          <w:tab w:val="left" w:pos="-709"/>
          <w:tab w:val="left" w:pos="300"/>
        </w:tabs>
        <w:snapToGrid w:val="0"/>
        <w:jc w:val="both"/>
        <w:rPr>
          <w:rFonts w:ascii="Verdana" w:hAnsi="Verdana" w:cs="Calibri"/>
          <w:color w:val="000000"/>
        </w:rPr>
      </w:pPr>
      <w:r w:rsidRPr="00CA347C">
        <w:rPr>
          <w:rFonts w:ascii="Verdana" w:hAnsi="Verdana" w:cs="Calibri"/>
          <w:color w:val="000000"/>
        </w:rPr>
        <w:t xml:space="preserve">Zamawiający nie ponosi odpowiedzialności wobec osób trzecich za szkody powstałe w związku z realizacją przedmiotu  umowy. </w:t>
      </w:r>
    </w:p>
    <w:p w:rsidR="00796B34" w:rsidRPr="00927CE4" w:rsidRDefault="00796B34" w:rsidP="00796B34">
      <w:pPr>
        <w:numPr>
          <w:ilvl w:val="0"/>
          <w:numId w:val="33"/>
        </w:numPr>
        <w:tabs>
          <w:tab w:val="left" w:pos="-709"/>
          <w:tab w:val="left" w:pos="300"/>
        </w:tabs>
        <w:snapToGrid w:val="0"/>
        <w:ind w:left="340" w:hanging="357"/>
        <w:jc w:val="both"/>
        <w:rPr>
          <w:rFonts w:ascii="Verdana" w:hAnsi="Verdana" w:cs="Calibri"/>
          <w:b/>
          <w:bCs/>
          <w:color w:val="000000"/>
        </w:rPr>
      </w:pPr>
      <w:r w:rsidRPr="00CA347C">
        <w:rPr>
          <w:rFonts w:ascii="Verdana" w:hAnsi="Verdana" w:cs="Calibri"/>
          <w:color w:val="000000"/>
        </w:rPr>
        <w:t>Zamawiający powierza Wykonawcy (lub/i jego podwykonawcom jeżeli będą uczestniczyć w realizacji zamówienia</w:t>
      </w:r>
      <w:r w:rsidRPr="00CA347C">
        <w:rPr>
          <w:rFonts w:ascii="Verdana" w:hAnsi="Verdana" w:cs="Calibri"/>
          <w:bCs/>
          <w:color w:val="000000"/>
        </w:rPr>
        <w:t>)</w:t>
      </w:r>
      <w:r w:rsidRPr="00CA347C">
        <w:rPr>
          <w:rFonts w:ascii="Verdana" w:hAnsi="Verdana" w:cs="Calibri"/>
          <w:color w:val="000000"/>
        </w:rPr>
        <w:t xml:space="preserve"> do przetwarzania dane osobowe uczestnika projektu korzystającego ze wsparcia w ramach projektu „</w:t>
      </w:r>
      <w:r>
        <w:rPr>
          <w:rFonts w:ascii="Verdana" w:hAnsi="Verdana" w:cs="Calibri"/>
          <w:color w:val="000000"/>
        </w:rPr>
        <w:t>Dobre Miejsce</w:t>
      </w:r>
      <w:r w:rsidRPr="00CA347C">
        <w:rPr>
          <w:rFonts w:ascii="Verdana" w:hAnsi="Verdana" w:cs="Calibri"/>
          <w:color w:val="000000"/>
        </w:rPr>
        <w:t>” zgodnie z ustawą o ochronie danych osobowych. Szczegółowe</w:t>
      </w:r>
      <w:r w:rsidRPr="00927CE4">
        <w:rPr>
          <w:rFonts w:ascii="Verdana" w:hAnsi="Verdana" w:cs="Calibri"/>
          <w:color w:val="000000"/>
        </w:rPr>
        <w:t xml:space="preserve"> warunki dotyczące powierzenia przetwarzania danych osobowych zostały określone w umowie o powierzeniu przetwarzania danych osobowych.</w:t>
      </w:r>
    </w:p>
    <w:p w:rsidR="00796B34" w:rsidRPr="00183E39" w:rsidRDefault="00796B34" w:rsidP="00796B34">
      <w:pPr>
        <w:jc w:val="center"/>
        <w:rPr>
          <w:rFonts w:ascii="Verdana" w:hAnsi="Verdana" w:cs="Calibri"/>
          <w:b/>
          <w:bCs/>
          <w:color w:val="000000"/>
        </w:rPr>
      </w:pPr>
      <w:r w:rsidRPr="00183E39">
        <w:rPr>
          <w:rFonts w:ascii="Verdana" w:hAnsi="Verdana" w:cs="Calibri"/>
          <w:b/>
          <w:bCs/>
          <w:color w:val="000000"/>
        </w:rPr>
        <w:t>§ 6.</w:t>
      </w:r>
    </w:p>
    <w:p w:rsidR="00796B34" w:rsidRPr="00183E39" w:rsidRDefault="00796B34" w:rsidP="00796B34">
      <w:pPr>
        <w:jc w:val="center"/>
        <w:rPr>
          <w:rFonts w:ascii="Verdana" w:hAnsi="Verdana" w:cs="Calibri"/>
          <w:color w:val="000000"/>
        </w:rPr>
      </w:pPr>
      <w:r w:rsidRPr="00183E39">
        <w:rPr>
          <w:rFonts w:ascii="Verdana" w:hAnsi="Verdana" w:cs="Calibri"/>
          <w:b/>
          <w:bCs/>
          <w:color w:val="000000"/>
        </w:rPr>
        <w:t>OSOBY ODPOWIEDZIALNE ZA REALIZACJĘ UMOWY</w:t>
      </w:r>
    </w:p>
    <w:p w:rsidR="00796B34" w:rsidRPr="00183E39" w:rsidRDefault="00796B34" w:rsidP="00796B34">
      <w:pPr>
        <w:numPr>
          <w:ilvl w:val="0"/>
          <w:numId w:val="34"/>
        </w:numPr>
        <w:tabs>
          <w:tab w:val="left" w:pos="405"/>
        </w:tabs>
        <w:ind w:left="420" w:hanging="390"/>
        <w:rPr>
          <w:rFonts w:ascii="Verdana" w:hAnsi="Verdana" w:cs="Calibri"/>
          <w:color w:val="000000"/>
        </w:rPr>
      </w:pPr>
      <w:r w:rsidRPr="00183E39">
        <w:rPr>
          <w:rFonts w:ascii="Verdana" w:hAnsi="Verdana" w:cs="Calibri"/>
          <w:color w:val="000000"/>
        </w:rPr>
        <w:t>Zamawiający wskazuje do współpracy następującą osobę : ............................... tel. kontaktowy: .....................</w:t>
      </w:r>
    </w:p>
    <w:p w:rsidR="00796B34" w:rsidRPr="00C13BB2" w:rsidRDefault="00796B34" w:rsidP="00796B34">
      <w:pPr>
        <w:numPr>
          <w:ilvl w:val="0"/>
          <w:numId w:val="34"/>
        </w:numPr>
        <w:tabs>
          <w:tab w:val="left" w:pos="405"/>
        </w:tabs>
        <w:ind w:left="420" w:hanging="390"/>
        <w:rPr>
          <w:rFonts w:ascii="Verdana" w:hAnsi="Verdana" w:cs="Calibri"/>
          <w:b/>
          <w:color w:val="000000"/>
        </w:rPr>
      </w:pPr>
      <w:r w:rsidRPr="00183E39">
        <w:rPr>
          <w:rFonts w:ascii="Verdana" w:hAnsi="Verdana" w:cs="Calibri"/>
          <w:color w:val="000000"/>
        </w:rPr>
        <w:t>Wykonawca wskazuje do współpracy następującą osobę: .................................. tel. kontaktowy: ......................</w:t>
      </w:r>
    </w:p>
    <w:p w:rsidR="00796B34" w:rsidRPr="00183E39" w:rsidRDefault="00796B34" w:rsidP="00796B34">
      <w:pPr>
        <w:jc w:val="center"/>
        <w:rPr>
          <w:rFonts w:ascii="Verdana" w:hAnsi="Verdana" w:cs="Calibri"/>
          <w:b/>
          <w:color w:val="000000"/>
        </w:rPr>
      </w:pPr>
      <w:r w:rsidRPr="00183E39">
        <w:rPr>
          <w:rFonts w:ascii="Verdana" w:hAnsi="Verdana" w:cs="Calibri"/>
          <w:b/>
          <w:color w:val="000000"/>
        </w:rPr>
        <w:t>§ 7.</w:t>
      </w:r>
    </w:p>
    <w:p w:rsidR="00796B34" w:rsidRPr="00183E39" w:rsidRDefault="00796B34" w:rsidP="00796B34">
      <w:pPr>
        <w:jc w:val="center"/>
        <w:rPr>
          <w:rFonts w:ascii="Verdana" w:hAnsi="Verdana" w:cs="Calibri"/>
          <w:color w:val="000000"/>
        </w:rPr>
      </w:pPr>
      <w:r w:rsidRPr="00183E39">
        <w:rPr>
          <w:rFonts w:ascii="Verdana" w:hAnsi="Verdana" w:cs="Calibri"/>
          <w:b/>
          <w:color w:val="000000"/>
        </w:rPr>
        <w:t>KARY UMOWNE</w:t>
      </w:r>
    </w:p>
    <w:p w:rsidR="00796B34" w:rsidRPr="00183E39" w:rsidRDefault="00796B34" w:rsidP="00796B34">
      <w:pPr>
        <w:autoSpaceDE w:val="0"/>
        <w:ind w:left="15"/>
        <w:jc w:val="both"/>
        <w:rPr>
          <w:rFonts w:ascii="Verdana" w:hAnsi="Verdana" w:cs="Calibri"/>
          <w:color w:val="000000"/>
        </w:rPr>
      </w:pPr>
      <w:r w:rsidRPr="00183E39">
        <w:rPr>
          <w:rFonts w:ascii="Verdana" w:hAnsi="Verdana" w:cs="Calibri"/>
          <w:color w:val="000000"/>
        </w:rPr>
        <w:t>1. Wykonawca zapłaci Zamawiającemu karę umowną w następujących okolicznościach:</w:t>
      </w:r>
    </w:p>
    <w:p w:rsidR="00796B34" w:rsidRPr="00183E39" w:rsidRDefault="00796B34" w:rsidP="00796B34">
      <w:pPr>
        <w:ind w:left="360"/>
        <w:jc w:val="both"/>
        <w:rPr>
          <w:rFonts w:ascii="Verdana" w:hAnsi="Verdana" w:cs="Calibri"/>
          <w:b/>
          <w:color w:val="000000"/>
        </w:rPr>
      </w:pPr>
      <w:r w:rsidRPr="00183E39">
        <w:rPr>
          <w:rFonts w:ascii="Verdana" w:hAnsi="Verdana" w:cs="Calibri"/>
          <w:color w:val="000000"/>
        </w:rPr>
        <w:t xml:space="preserve">1) za odstąpienie od umowy przez którąkolwiek ze Stron z przyczyn leżących po stronie Wykonawcy - w wysokości 10 % wartości maksymalnego wynagrodzenia brutto określonego w </w:t>
      </w:r>
      <w:r w:rsidRPr="00183E39">
        <w:rPr>
          <w:rFonts w:ascii="Verdana" w:hAnsi="Verdana" w:cs="Calibri"/>
          <w:b/>
          <w:color w:val="000000"/>
        </w:rPr>
        <w:t>§ 4 ust. 1 pkt 2)  umowy*,</w:t>
      </w:r>
    </w:p>
    <w:p w:rsidR="00796B34" w:rsidRPr="00183E39" w:rsidRDefault="00796B34" w:rsidP="00796B34">
      <w:pPr>
        <w:ind w:left="360"/>
        <w:jc w:val="both"/>
        <w:rPr>
          <w:rFonts w:ascii="Verdana" w:hAnsi="Verdana" w:cs="Calibri"/>
          <w:color w:val="000000"/>
        </w:rPr>
      </w:pPr>
      <w:r w:rsidRPr="00183E39">
        <w:rPr>
          <w:rFonts w:ascii="Verdana" w:hAnsi="Verdana" w:cs="Calibri"/>
          <w:color w:val="000000"/>
        </w:rPr>
        <w:t xml:space="preserve">2)za zwłokę w usunięciu stwierdzonych przez Zamawiającego uchybień związanych z nieprzestrzeganiem przez Wykonawcę umowy lub nieprawidłowościami w prowadzonej przez Wykonawcę dokumentacji - w wysokości 1% </w:t>
      </w:r>
      <w:r w:rsidR="00491538">
        <w:rPr>
          <w:rFonts w:ascii="Verdana" w:hAnsi="Verdana" w:cs="Calibri"/>
          <w:color w:val="000000"/>
        </w:rPr>
        <w:t xml:space="preserve">wartości </w:t>
      </w:r>
      <w:r w:rsidRPr="00183E39">
        <w:rPr>
          <w:rFonts w:ascii="Verdana" w:hAnsi="Verdana" w:cs="Calibri"/>
          <w:color w:val="000000"/>
        </w:rPr>
        <w:t xml:space="preserve">wynagrodzenia </w:t>
      </w:r>
      <w:r w:rsidR="00491538">
        <w:rPr>
          <w:rFonts w:ascii="Verdana" w:hAnsi="Verdana" w:cs="Calibri"/>
          <w:color w:val="000000"/>
        </w:rPr>
        <w:t>m</w:t>
      </w:r>
      <w:r w:rsidRPr="00183E39">
        <w:rPr>
          <w:rFonts w:ascii="Verdana" w:hAnsi="Verdana" w:cs="Calibri"/>
          <w:color w:val="000000"/>
        </w:rPr>
        <w:t xml:space="preserve">aksymalnego brutto określonego w </w:t>
      </w:r>
      <w:r w:rsidRPr="00183E39">
        <w:rPr>
          <w:rFonts w:ascii="Verdana" w:hAnsi="Verdana" w:cs="Calibri"/>
          <w:b/>
          <w:color w:val="000000"/>
        </w:rPr>
        <w:t>§ 4 ust. 1 pkt 2) umowy*</w:t>
      </w:r>
      <w:r w:rsidRPr="00183E39">
        <w:rPr>
          <w:rFonts w:ascii="Verdana" w:hAnsi="Verdana" w:cs="Calibri"/>
          <w:color w:val="000000"/>
        </w:rPr>
        <w:t xml:space="preserve"> za każdy dzień zwłoki </w:t>
      </w:r>
      <w:r w:rsidRPr="00183E39">
        <w:rPr>
          <w:rFonts w:ascii="Verdana" w:hAnsi="Verdana" w:cs="Calibri"/>
          <w:color w:val="000000"/>
          <w:shd w:val="clear" w:color="auto" w:fill="FFFFFF"/>
        </w:rPr>
        <w:t>liczonej od dnia wyznaczonego na usunięcie</w:t>
      </w:r>
      <w:r w:rsidRPr="00183E39">
        <w:rPr>
          <w:rStyle w:val="apple-converted-space"/>
          <w:rFonts w:ascii="Verdana" w:hAnsi="Verdana" w:cs="Calibri"/>
          <w:color w:val="000000"/>
          <w:shd w:val="clear" w:color="auto" w:fill="FFFFFF"/>
        </w:rPr>
        <w:t> uchybień</w:t>
      </w:r>
      <w:r w:rsidRPr="00183E39">
        <w:rPr>
          <w:rFonts w:ascii="Verdana" w:hAnsi="Verdana" w:cs="Calibri"/>
          <w:color w:val="000000"/>
        </w:rPr>
        <w:t>,</w:t>
      </w:r>
    </w:p>
    <w:p w:rsidR="00796B34" w:rsidRDefault="00796B34" w:rsidP="00796B34">
      <w:pPr>
        <w:ind w:left="540" w:hanging="180"/>
        <w:jc w:val="both"/>
        <w:rPr>
          <w:rFonts w:ascii="Verdana" w:hAnsi="Verdana" w:cs="Calibri"/>
          <w:color w:val="000000"/>
        </w:rPr>
      </w:pPr>
      <w:r w:rsidRPr="00183E39">
        <w:rPr>
          <w:rFonts w:ascii="Verdana" w:hAnsi="Verdana" w:cs="Calibri"/>
          <w:color w:val="000000"/>
        </w:rPr>
        <w:t>3) za nieprzeprowadzenie zajęć w ramach kursu bez wcześniejszego powiadomienia Zamawiającego - w wysokości 40 zł za każdy przypadek.</w:t>
      </w:r>
    </w:p>
    <w:p w:rsidR="00EC7E08" w:rsidRPr="00A4180F" w:rsidRDefault="00EC7E08" w:rsidP="00796B34">
      <w:pPr>
        <w:ind w:left="540" w:hanging="180"/>
        <w:jc w:val="both"/>
        <w:rPr>
          <w:rFonts w:ascii="Verdana" w:hAnsi="Verdana" w:cs="Calibri"/>
          <w:color w:val="000000"/>
        </w:rPr>
      </w:pPr>
      <w:r w:rsidRPr="00A4180F">
        <w:rPr>
          <w:rFonts w:ascii="Verdana" w:hAnsi="Verdana" w:cs="Calibri"/>
          <w:color w:val="000000"/>
        </w:rPr>
        <w:t xml:space="preserve">4) za niewykonanie Umowy w terminie określonym § 3 ust. 4 powyżej, </w:t>
      </w:r>
      <w:r w:rsidR="00A4180F" w:rsidRPr="00A4180F">
        <w:rPr>
          <w:rFonts w:ascii="Verdana" w:hAnsi="Verdana" w:cs="Calibri"/>
          <w:color w:val="000000"/>
        </w:rPr>
        <w:t>w wysokości 100 zł za każdy dzień zwłoki.</w:t>
      </w:r>
    </w:p>
    <w:p w:rsidR="00796B34" w:rsidRPr="00183E39" w:rsidRDefault="00796B34" w:rsidP="00796B34">
      <w:pPr>
        <w:ind w:left="180" w:hanging="180"/>
        <w:jc w:val="both"/>
        <w:rPr>
          <w:rFonts w:ascii="Verdana" w:hAnsi="Verdana" w:cs="Calibri"/>
          <w:color w:val="000000"/>
        </w:rPr>
      </w:pPr>
      <w:r>
        <w:rPr>
          <w:rFonts w:ascii="Verdana" w:hAnsi="Verdana" w:cs="Calibri"/>
          <w:color w:val="000000"/>
        </w:rPr>
        <w:t>2.</w:t>
      </w:r>
      <w:r w:rsidRPr="00183E39">
        <w:rPr>
          <w:rFonts w:ascii="Verdana" w:hAnsi="Verdana" w:cs="Calibri"/>
          <w:color w:val="000000"/>
        </w:rPr>
        <w:t>Strony ustalają, że w razie naliczenia kar umownych określonych w ust. 1 Zamawiający potrąci je z wynagrodzenia należnego Wykonawcy (wystawionej przez Wykonawcę faktury/rachunku).</w:t>
      </w:r>
    </w:p>
    <w:p w:rsidR="00592F02" w:rsidRDefault="00796B34" w:rsidP="00CA2E0C">
      <w:pPr>
        <w:ind w:left="284" w:hanging="284"/>
        <w:jc w:val="both"/>
        <w:rPr>
          <w:rFonts w:ascii="Verdana" w:hAnsi="Verdana" w:cs="Calibri"/>
          <w:b/>
          <w:color w:val="000000"/>
        </w:rPr>
      </w:pPr>
      <w:r w:rsidRPr="00183E39">
        <w:rPr>
          <w:rFonts w:ascii="Verdana" w:hAnsi="Verdana" w:cs="Calibri"/>
          <w:color w:val="000000"/>
        </w:rPr>
        <w:lastRenderedPageBreak/>
        <w:t>3. Strony zastrzegają sobie prawo dochodzenia odszkodowania uzupe</w:t>
      </w:r>
      <w:r w:rsidR="00CA2E0C">
        <w:rPr>
          <w:rFonts w:ascii="Verdana" w:hAnsi="Verdana" w:cs="Calibri"/>
          <w:color w:val="000000"/>
        </w:rPr>
        <w:t>łniającego na zasadach ogólnych.</w:t>
      </w:r>
    </w:p>
    <w:p w:rsidR="00796B34" w:rsidRPr="00183E39" w:rsidRDefault="00796B34" w:rsidP="00592F02">
      <w:pPr>
        <w:jc w:val="center"/>
        <w:rPr>
          <w:rFonts w:ascii="Verdana" w:hAnsi="Verdana" w:cs="Calibri"/>
          <w:b/>
          <w:color w:val="000000"/>
        </w:rPr>
      </w:pPr>
      <w:r w:rsidRPr="00183E39">
        <w:rPr>
          <w:rFonts w:ascii="Verdana" w:hAnsi="Verdana" w:cs="Calibri"/>
          <w:b/>
          <w:color w:val="000000"/>
        </w:rPr>
        <w:t>§ 8.</w:t>
      </w:r>
    </w:p>
    <w:p w:rsidR="00796B34" w:rsidRPr="00183E39" w:rsidRDefault="00796B34" w:rsidP="00796B34">
      <w:pPr>
        <w:ind w:left="-15" w:firstLine="15"/>
        <w:jc w:val="center"/>
        <w:rPr>
          <w:rFonts w:ascii="Verdana" w:hAnsi="Verdana" w:cs="Calibri"/>
          <w:color w:val="000000"/>
        </w:rPr>
      </w:pPr>
      <w:r w:rsidRPr="00183E39">
        <w:rPr>
          <w:rFonts w:ascii="Verdana" w:hAnsi="Verdana" w:cs="Calibri"/>
          <w:b/>
          <w:color w:val="000000"/>
        </w:rPr>
        <w:t>ODPOWIEDZIALNOŚĆ</w:t>
      </w:r>
    </w:p>
    <w:p w:rsidR="00796B34" w:rsidRPr="00183E39" w:rsidRDefault="00796B34" w:rsidP="00796B34">
      <w:pPr>
        <w:tabs>
          <w:tab w:val="left" w:pos="270"/>
        </w:tabs>
        <w:jc w:val="both"/>
        <w:rPr>
          <w:rFonts w:ascii="Verdana" w:hAnsi="Verdana" w:cs="Calibri"/>
          <w:color w:val="000000"/>
        </w:rPr>
      </w:pPr>
      <w:r w:rsidRPr="00183E39">
        <w:rPr>
          <w:rFonts w:ascii="Verdana" w:hAnsi="Verdana" w:cs="Calibri"/>
          <w:color w:val="000000"/>
        </w:rPr>
        <w:t>Wykonawca ponosi pełną odpowiedzialność za:</w:t>
      </w:r>
    </w:p>
    <w:p w:rsidR="00796B34" w:rsidRPr="00183E39" w:rsidRDefault="00796B34" w:rsidP="00796B34">
      <w:pPr>
        <w:tabs>
          <w:tab w:val="left" w:pos="270"/>
        </w:tabs>
        <w:ind w:left="300" w:hanging="300"/>
        <w:jc w:val="both"/>
        <w:rPr>
          <w:rFonts w:ascii="Verdana" w:hAnsi="Verdana" w:cs="Calibri"/>
          <w:color w:val="000000"/>
        </w:rPr>
      </w:pPr>
      <w:r w:rsidRPr="00183E39">
        <w:rPr>
          <w:rFonts w:ascii="Verdana" w:hAnsi="Verdana" w:cs="Calibri"/>
          <w:color w:val="000000"/>
        </w:rPr>
        <w:t>1) wszelkie szkody powstałe w związku z wykonywaniem przedmiotu umowy, w tym także będące wynikiem działań lub zaniechań osób, którymi się posługuje, jak również za zachowanie w tajemnicy wszelkich informacji, o których osoby te mogą lub mogły powziąć wiadomości w związku z wykonywaniem czynności objętych zakresem umowy;</w:t>
      </w:r>
    </w:p>
    <w:p w:rsidR="00796B34" w:rsidRPr="00183E39" w:rsidRDefault="00796B34" w:rsidP="00796B34">
      <w:pPr>
        <w:tabs>
          <w:tab w:val="left" w:pos="270"/>
        </w:tabs>
        <w:ind w:left="300" w:hanging="300"/>
        <w:jc w:val="both"/>
        <w:rPr>
          <w:rFonts w:ascii="Verdana" w:hAnsi="Verdana" w:cs="Calibri"/>
          <w:color w:val="000000"/>
        </w:rPr>
      </w:pPr>
      <w:r>
        <w:rPr>
          <w:rFonts w:ascii="Verdana" w:hAnsi="Verdana" w:cs="Calibri"/>
          <w:color w:val="000000"/>
        </w:rPr>
        <w:t xml:space="preserve">2) </w:t>
      </w:r>
      <w:r w:rsidRPr="00183E39">
        <w:rPr>
          <w:rFonts w:ascii="Verdana" w:hAnsi="Verdana" w:cs="Calibri"/>
          <w:color w:val="000000"/>
        </w:rPr>
        <w:t>szkody i następstwa nieszczęśliwych wypadków dotyczące pracowników, uczestników kursu i osób trzecich wynikające bezpośrednio z wykonywanych usług, spowodowane z winy Wykonawcy;</w:t>
      </w:r>
    </w:p>
    <w:p w:rsidR="00796B34" w:rsidRPr="00DA479A" w:rsidRDefault="00796B34" w:rsidP="00796B34">
      <w:pPr>
        <w:tabs>
          <w:tab w:val="left" w:pos="270"/>
        </w:tabs>
        <w:ind w:left="300" w:hanging="300"/>
        <w:jc w:val="both"/>
        <w:rPr>
          <w:rFonts w:ascii="Verdana" w:hAnsi="Verdana" w:cs="Calibri"/>
          <w:color w:val="000000"/>
        </w:rPr>
      </w:pPr>
      <w:r w:rsidRPr="00183E39">
        <w:rPr>
          <w:rFonts w:ascii="Verdana" w:hAnsi="Verdana" w:cs="Calibri"/>
          <w:color w:val="000000"/>
        </w:rPr>
        <w:t>3) szkody wynikające ze zniszczeń w materiałach, sprzęcie i innym mieniu ruchomym, powstałe w następstwie wykonywania przedmiotu umowy.</w:t>
      </w:r>
    </w:p>
    <w:p w:rsidR="00796B34" w:rsidRPr="00183E39" w:rsidRDefault="00796B34" w:rsidP="00796B34">
      <w:pPr>
        <w:jc w:val="center"/>
        <w:rPr>
          <w:rFonts w:ascii="Verdana" w:hAnsi="Verdana" w:cs="Calibri"/>
          <w:b/>
          <w:color w:val="000000"/>
        </w:rPr>
      </w:pPr>
      <w:r w:rsidRPr="00183E39">
        <w:rPr>
          <w:rFonts w:ascii="Verdana" w:hAnsi="Verdana" w:cs="Calibri"/>
          <w:b/>
          <w:color w:val="000000"/>
        </w:rPr>
        <w:t xml:space="preserve">§ </w:t>
      </w:r>
      <w:r>
        <w:rPr>
          <w:rFonts w:ascii="Verdana" w:hAnsi="Verdana" w:cs="Calibri"/>
          <w:b/>
          <w:color w:val="000000"/>
        </w:rPr>
        <w:t>9</w:t>
      </w:r>
      <w:r w:rsidRPr="00183E39">
        <w:rPr>
          <w:rFonts w:ascii="Verdana" w:hAnsi="Verdana" w:cs="Calibri"/>
          <w:b/>
          <w:color w:val="000000"/>
        </w:rPr>
        <w:t>.</w:t>
      </w:r>
    </w:p>
    <w:p w:rsidR="00796B34" w:rsidRPr="00183E39" w:rsidRDefault="00796B34" w:rsidP="00796B34">
      <w:pPr>
        <w:ind w:left="1416" w:firstLine="708"/>
        <w:jc w:val="both"/>
        <w:rPr>
          <w:rFonts w:ascii="Verdana" w:eastAsia="Calibri" w:hAnsi="Verdana" w:cs="Calibri"/>
          <w:color w:val="000000"/>
        </w:rPr>
      </w:pPr>
      <w:r w:rsidRPr="00183E39">
        <w:rPr>
          <w:rFonts w:ascii="Verdana" w:hAnsi="Verdana" w:cs="Calibri"/>
          <w:b/>
          <w:color w:val="000000"/>
        </w:rPr>
        <w:t>ZMIANA LUB ODSTĄPIENIE OD UMOWY</w:t>
      </w:r>
    </w:p>
    <w:p w:rsidR="00E76C1A" w:rsidRDefault="00796B34" w:rsidP="00796B34">
      <w:pPr>
        <w:autoSpaceDE w:val="0"/>
        <w:ind w:left="357" w:hanging="357"/>
        <w:jc w:val="both"/>
        <w:rPr>
          <w:rFonts w:ascii="Verdana" w:eastAsia="Calibri" w:hAnsi="Verdana" w:cs="Calibri"/>
          <w:color w:val="000000"/>
        </w:rPr>
      </w:pPr>
      <w:r w:rsidRPr="00183E39">
        <w:rPr>
          <w:rFonts w:ascii="Verdana" w:eastAsia="Calibri" w:hAnsi="Verdana" w:cs="Calibri"/>
          <w:color w:val="000000"/>
        </w:rPr>
        <w:t xml:space="preserve">1. </w:t>
      </w:r>
      <w:r w:rsidRPr="00183E39">
        <w:rPr>
          <w:rFonts w:ascii="Verdana" w:eastAsia="Calibri" w:hAnsi="Verdana" w:cs="Calibri"/>
          <w:color w:val="000000"/>
        </w:rPr>
        <w:tab/>
      </w:r>
      <w:r w:rsidR="00E76C1A">
        <w:rPr>
          <w:rFonts w:ascii="Verdana" w:eastAsia="Calibri" w:hAnsi="Verdana" w:cs="Calibri"/>
          <w:color w:val="000000"/>
        </w:rPr>
        <w:t>Zamawiający może odstąpić od Umowy:</w:t>
      </w:r>
    </w:p>
    <w:p w:rsidR="00E76C1A" w:rsidRDefault="00E76C1A" w:rsidP="00796B34">
      <w:pPr>
        <w:autoSpaceDE w:val="0"/>
        <w:ind w:left="357" w:hanging="357"/>
        <w:jc w:val="both"/>
        <w:rPr>
          <w:rFonts w:ascii="Verdana" w:eastAsia="Calibri" w:hAnsi="Verdana" w:cs="Calibri"/>
        </w:rPr>
      </w:pPr>
      <w:r>
        <w:rPr>
          <w:rFonts w:ascii="Verdana" w:eastAsia="Calibri" w:hAnsi="Verdana" w:cs="Calibri"/>
          <w:color w:val="000000"/>
        </w:rPr>
        <w:t>a) w</w:t>
      </w:r>
      <w:r w:rsidR="00796B34" w:rsidRPr="00183E39">
        <w:rPr>
          <w:rFonts w:ascii="Verdana" w:eastAsia="Calibri" w:hAnsi="Verdana" w:cs="Calibri"/>
          <w:color w:val="000000"/>
        </w:rPr>
        <w:t xml:space="preserve"> razie </w:t>
      </w:r>
      <w:r w:rsidR="00796B34" w:rsidRPr="00AF2EBD">
        <w:rPr>
          <w:rFonts w:ascii="Verdana" w:eastAsia="Calibri" w:hAnsi="Verdana" w:cs="Calibri"/>
        </w:rPr>
        <w:t xml:space="preserve">zaistnienia istotnej zmiany okoliczności powodującej, że wykonanie umowy nie leży w interesie publicznym, czego nie można było przewidzieć w chwili zawarcia umowy, </w:t>
      </w:r>
    </w:p>
    <w:p w:rsidR="00E76C1A" w:rsidRDefault="00E76C1A" w:rsidP="00796B34">
      <w:pPr>
        <w:autoSpaceDE w:val="0"/>
        <w:ind w:left="357" w:hanging="357"/>
        <w:jc w:val="both"/>
        <w:rPr>
          <w:rFonts w:ascii="Verdana" w:eastAsia="Calibri" w:hAnsi="Verdana" w:cs="Calibri"/>
        </w:rPr>
      </w:pPr>
      <w:r>
        <w:rPr>
          <w:rFonts w:ascii="Verdana" w:eastAsia="Calibri" w:hAnsi="Verdana" w:cs="Calibri"/>
        </w:rPr>
        <w:t>b)</w:t>
      </w:r>
      <w:r>
        <w:rPr>
          <w:rFonts w:ascii="Verdana" w:eastAsia="Calibri" w:hAnsi="Verdana" w:cs="Calibri"/>
        </w:rPr>
        <w:tab/>
        <w:t>Wykonawca nie rozpoczął alb przerwał realizacje przedmiotu umowy, i nie podjął jej realizacji pomimo wezwania Zamawiającego w termie określonym w tym wezwaniu nie krótszym niż 5 dni.</w:t>
      </w:r>
    </w:p>
    <w:p w:rsidR="00796B34" w:rsidRPr="00AF2EBD" w:rsidRDefault="00796B34" w:rsidP="00E76C1A">
      <w:pPr>
        <w:autoSpaceDE w:val="0"/>
        <w:ind w:left="357"/>
        <w:jc w:val="both"/>
        <w:rPr>
          <w:rFonts w:ascii="Verdana" w:eastAsia="Calibri" w:hAnsi="Verdana" w:cs="Calibri"/>
        </w:rPr>
      </w:pPr>
      <w:r w:rsidRPr="00AF2EBD">
        <w:rPr>
          <w:rFonts w:ascii="Verdana" w:eastAsia="Calibri" w:hAnsi="Verdana" w:cs="Calibri"/>
        </w:rPr>
        <w:t>Zamawiający może odstąpić od umowy w terminie 30 dni od daty powzięcia wiadomości o okolicznościach</w:t>
      </w:r>
      <w:r w:rsidR="00E76C1A">
        <w:rPr>
          <w:rFonts w:ascii="Verdana" w:eastAsia="Calibri" w:hAnsi="Verdana" w:cs="Calibri"/>
        </w:rPr>
        <w:t>, o których mowa powyżej składając stosowne oświadczenie na piśmie</w:t>
      </w:r>
      <w:r w:rsidRPr="00AF2EBD">
        <w:rPr>
          <w:rFonts w:ascii="Verdana" w:eastAsia="Calibri" w:hAnsi="Verdana" w:cs="Calibri"/>
        </w:rPr>
        <w:t>.</w:t>
      </w:r>
    </w:p>
    <w:p w:rsidR="00796B34" w:rsidRPr="00AF2EBD" w:rsidRDefault="00796B34" w:rsidP="00796B34">
      <w:pPr>
        <w:autoSpaceDE w:val="0"/>
        <w:ind w:left="357" w:hanging="357"/>
        <w:jc w:val="both"/>
        <w:rPr>
          <w:rFonts w:ascii="Verdana" w:hAnsi="Verdana" w:cs="Calibri"/>
        </w:rPr>
      </w:pPr>
      <w:r w:rsidRPr="00AF2EBD">
        <w:rPr>
          <w:rFonts w:ascii="Verdana" w:eastAsia="Calibri" w:hAnsi="Verdana" w:cs="Calibri"/>
        </w:rPr>
        <w:t>2. W przypadku, o którym mowa w ust. 1 Wykonawca może żądać wyłącznie wynagrodzenia należnego z tytułu wykonania części umowy.</w:t>
      </w:r>
    </w:p>
    <w:p w:rsidR="00796B34" w:rsidRPr="00AF2EBD" w:rsidRDefault="00796B34" w:rsidP="00796B34">
      <w:pPr>
        <w:autoSpaceDE w:val="0"/>
        <w:ind w:left="360" w:hanging="360"/>
        <w:jc w:val="both"/>
        <w:rPr>
          <w:rFonts w:ascii="Verdana" w:hAnsi="Verdana" w:cs="Calibri"/>
        </w:rPr>
      </w:pPr>
      <w:r w:rsidRPr="00AF2EBD">
        <w:rPr>
          <w:rFonts w:ascii="Verdana" w:hAnsi="Verdana" w:cs="Calibri"/>
        </w:rPr>
        <w:t>3.  Zakazuje się wprowadzania istotnych zmian w umowie, z zastrzeżeniem ust. 4.</w:t>
      </w:r>
    </w:p>
    <w:p w:rsidR="00796B34" w:rsidRPr="00AF2EBD" w:rsidRDefault="00796B34" w:rsidP="00796B34">
      <w:pPr>
        <w:autoSpaceDE w:val="0"/>
        <w:ind w:left="360" w:hanging="360"/>
        <w:jc w:val="both"/>
        <w:rPr>
          <w:rFonts w:ascii="Verdana" w:hAnsi="Verdana" w:cs="Calibri"/>
        </w:rPr>
      </w:pPr>
      <w:r w:rsidRPr="00AF2EBD">
        <w:rPr>
          <w:rFonts w:ascii="Verdana" w:hAnsi="Verdana" w:cs="Calibri"/>
        </w:rPr>
        <w:t>4. Zamawiający przewiduje możliwość zmiany umowy w formie pisemnej pod rygorem nieważności tylko w sytuacji:</w:t>
      </w:r>
    </w:p>
    <w:p w:rsidR="00796B34" w:rsidRPr="00E75E29" w:rsidRDefault="00796B34" w:rsidP="00796B34">
      <w:pPr>
        <w:ind w:left="284"/>
        <w:jc w:val="both"/>
        <w:rPr>
          <w:rFonts w:ascii="Verdana" w:hAnsi="Verdana" w:cs="Calibri"/>
          <w:bCs/>
          <w:color w:val="000000"/>
        </w:rPr>
      </w:pPr>
      <w:r w:rsidRPr="00AF2EBD">
        <w:rPr>
          <w:rFonts w:ascii="Verdana" w:hAnsi="Verdana" w:cs="Calibri"/>
        </w:rPr>
        <w:t xml:space="preserve">1) zmiany miejsca przeprowadzenia kursu, pod warunkiem, że będą one spełniać wymogi określone w załączniku nr 1 Zapytaniu </w:t>
      </w:r>
      <w:r>
        <w:rPr>
          <w:rFonts w:ascii="Verdana" w:hAnsi="Verdana" w:cs="Calibri"/>
          <w:color w:val="000000"/>
        </w:rPr>
        <w:t>Ofertowym</w:t>
      </w:r>
      <w:r w:rsidRPr="00D00C34">
        <w:rPr>
          <w:rFonts w:ascii="Verdana" w:hAnsi="Verdana" w:cs="Calibri"/>
          <w:color w:val="000000"/>
        </w:rPr>
        <w:t xml:space="preserve"> do niniejszej umowy, oraz w warunkach udziału w postępowaniu określonych w </w:t>
      </w:r>
      <w:r>
        <w:rPr>
          <w:rFonts w:ascii="Verdana" w:hAnsi="Verdana" w:cs="Calibri"/>
          <w:color w:val="000000"/>
        </w:rPr>
        <w:t>Zapytaniu Ofertowym</w:t>
      </w:r>
      <w:r w:rsidRPr="00D00C34">
        <w:rPr>
          <w:rFonts w:ascii="Verdana" w:hAnsi="Verdana" w:cs="Calibri"/>
          <w:color w:val="000000"/>
        </w:rPr>
        <w:t>,</w:t>
      </w:r>
    </w:p>
    <w:p w:rsidR="00796B34" w:rsidRPr="0049154A" w:rsidRDefault="00796B34" w:rsidP="00592F02">
      <w:pPr>
        <w:numPr>
          <w:ilvl w:val="0"/>
          <w:numId w:val="36"/>
        </w:numPr>
        <w:autoSpaceDE w:val="0"/>
        <w:ind w:left="568" w:hanging="284"/>
        <w:jc w:val="both"/>
        <w:rPr>
          <w:rFonts w:ascii="Verdana" w:hAnsi="Verdana" w:cs="Calibri"/>
          <w:b/>
          <w:color w:val="000000"/>
        </w:rPr>
      </w:pPr>
      <w:r w:rsidRPr="00183E39">
        <w:rPr>
          <w:rFonts w:ascii="Verdana" w:hAnsi="Verdana" w:cs="Calibri"/>
          <w:color w:val="000000"/>
        </w:rPr>
        <w:t>zmiany osób wyznaczonych do przeprowadzania kursu, posiadających uprawnienia, odpowiednie kwalifikacje i doświadczenie do należytego wykonania zamówienia z zastrzeżeniem § 1 ust. 5-6 niniejszej umowy, bądź wyznaczenia dodatkowej osoby realizującej umowę (z zastrzeżeniem § 1 ust. 3 i 6).</w:t>
      </w:r>
    </w:p>
    <w:p w:rsidR="0049154A" w:rsidRPr="0049154A" w:rsidRDefault="0049154A" w:rsidP="0049154A">
      <w:pPr>
        <w:suppressAutoHyphens w:val="0"/>
        <w:ind w:left="284" w:hanging="284"/>
        <w:jc w:val="both"/>
        <w:rPr>
          <w:rFonts w:ascii="Verdana" w:hAnsi="Verdana" w:cs="Arial"/>
          <w:bCs/>
        </w:rPr>
      </w:pPr>
      <w:r>
        <w:rPr>
          <w:rFonts w:ascii="Verdana" w:hAnsi="Verdana" w:cs="Arial"/>
          <w:bCs/>
        </w:rPr>
        <w:t xml:space="preserve">5. </w:t>
      </w:r>
      <w:r w:rsidRPr="0049154A">
        <w:rPr>
          <w:rFonts w:ascii="Verdana" w:hAnsi="Verdana" w:cs="Arial"/>
          <w:bCs/>
        </w:rPr>
        <w:t xml:space="preserve">Ponadto Zamawiający przewiduje możliwość zmiany Umowy w zakresie zmian podmiotowych po stronie Zamawiającego, który Uchwałą Nr XXIII/149/25 Rady Miejskiej w Radomsku z dnia 26 września 2025 r. w sprawie utworzenia jednostki budżetowej Centrum Usług Społecznych w Radomsku i nadania jej statutu (Dziennik Urzędowy Województwa Łódzkiego z dnia 10 października 2025 roku, poz. 9536), z dniem 1 stycznia 2026 roku zostanie przekształcony w jednostkę budżetową pod nazwą Centrum Usług Społecznych w Radomsku. Centrum Usług Społecznych w Radomsku realizować będzie ustawowe zadania Gminy Miasta Radomsko i w związku z tym od 1 stycznia 2026 roku dotychczasowy Zamawiający zostanie zmieniony w Umowie na Centrum Usług Społecznych w Radomsku.  </w:t>
      </w:r>
      <w:bookmarkStart w:id="0" w:name="_GoBack"/>
      <w:bookmarkEnd w:id="0"/>
    </w:p>
    <w:p w:rsidR="00796B34" w:rsidRPr="00183E39" w:rsidRDefault="00796B34" w:rsidP="00592F02">
      <w:pPr>
        <w:jc w:val="center"/>
        <w:rPr>
          <w:rFonts w:ascii="Verdana" w:hAnsi="Verdana" w:cs="Calibri"/>
          <w:color w:val="000000"/>
        </w:rPr>
      </w:pPr>
      <w:r w:rsidRPr="00183E39">
        <w:rPr>
          <w:rFonts w:ascii="Verdana" w:hAnsi="Verdana" w:cs="Calibri"/>
          <w:b/>
          <w:color w:val="000000"/>
        </w:rPr>
        <w:t>§ 1</w:t>
      </w:r>
      <w:r>
        <w:rPr>
          <w:rFonts w:ascii="Verdana" w:hAnsi="Verdana" w:cs="Calibri"/>
          <w:b/>
          <w:color w:val="000000"/>
        </w:rPr>
        <w:t>0</w:t>
      </w:r>
      <w:r w:rsidRPr="00183E39">
        <w:rPr>
          <w:rFonts w:ascii="Verdana" w:hAnsi="Verdana" w:cs="Calibri"/>
          <w:b/>
          <w:color w:val="000000"/>
        </w:rPr>
        <w:t>.</w:t>
      </w:r>
    </w:p>
    <w:p w:rsidR="00796B34" w:rsidRPr="00183E39" w:rsidRDefault="00796B34" w:rsidP="0049154A">
      <w:pPr>
        <w:tabs>
          <w:tab w:val="left" w:pos="3119"/>
        </w:tabs>
        <w:jc w:val="center"/>
        <w:rPr>
          <w:rFonts w:ascii="Verdana" w:hAnsi="Verdana" w:cs="Calibri"/>
          <w:color w:val="000000"/>
        </w:rPr>
      </w:pPr>
      <w:r w:rsidRPr="00183E39">
        <w:rPr>
          <w:rFonts w:ascii="Verdana" w:hAnsi="Verdana" w:cs="Calibri"/>
          <w:b/>
          <w:color w:val="000000"/>
        </w:rPr>
        <w:t>ROZSTRZYGANIE SPORÓW</w:t>
      </w:r>
    </w:p>
    <w:p w:rsidR="00796B34" w:rsidRPr="00592F02" w:rsidRDefault="00796B34" w:rsidP="00592F02">
      <w:pPr>
        <w:autoSpaceDE w:val="0"/>
        <w:ind w:right="-2"/>
        <w:jc w:val="both"/>
        <w:rPr>
          <w:rFonts w:ascii="Verdana" w:hAnsi="Verdana" w:cs="Calibri"/>
          <w:color w:val="000000"/>
        </w:rPr>
      </w:pPr>
      <w:r w:rsidRPr="00183E39">
        <w:rPr>
          <w:rFonts w:ascii="Verdana" w:hAnsi="Verdana" w:cs="Calibri"/>
          <w:color w:val="000000"/>
        </w:rPr>
        <w:t>Spory powstałe na tle realizacji niniejszej umowy będą rozstrzygane przez sąd powszechny właściwy dla siedziby Zamawiającego.</w:t>
      </w:r>
    </w:p>
    <w:p w:rsidR="00796B34" w:rsidRPr="00183E39" w:rsidRDefault="00796B34" w:rsidP="00CA2E0C">
      <w:pPr>
        <w:spacing w:before="60"/>
        <w:jc w:val="center"/>
        <w:rPr>
          <w:rFonts w:ascii="Verdana" w:hAnsi="Verdana" w:cs="Calibri"/>
          <w:b/>
          <w:color w:val="000000"/>
        </w:rPr>
      </w:pPr>
      <w:r w:rsidRPr="00183E39">
        <w:rPr>
          <w:rFonts w:ascii="Verdana" w:hAnsi="Verdana" w:cs="Calibri"/>
          <w:b/>
          <w:color w:val="000000"/>
        </w:rPr>
        <w:lastRenderedPageBreak/>
        <w:t>§ 1</w:t>
      </w:r>
      <w:r>
        <w:rPr>
          <w:rFonts w:ascii="Verdana" w:hAnsi="Verdana" w:cs="Calibri"/>
          <w:b/>
          <w:color w:val="000000"/>
        </w:rPr>
        <w:t>1</w:t>
      </w:r>
      <w:r w:rsidRPr="00183E39">
        <w:rPr>
          <w:rFonts w:ascii="Verdana" w:hAnsi="Verdana" w:cs="Calibri"/>
          <w:b/>
          <w:color w:val="000000"/>
        </w:rPr>
        <w:t>.</w:t>
      </w:r>
    </w:p>
    <w:p w:rsidR="00796B34" w:rsidRPr="00183E39" w:rsidRDefault="00796B34" w:rsidP="0049154A">
      <w:pPr>
        <w:tabs>
          <w:tab w:val="left" w:pos="3119"/>
        </w:tabs>
        <w:jc w:val="center"/>
        <w:rPr>
          <w:rFonts w:ascii="Verdana" w:hAnsi="Verdana" w:cs="Calibri"/>
          <w:color w:val="000000"/>
        </w:rPr>
      </w:pPr>
      <w:r w:rsidRPr="00183E39">
        <w:rPr>
          <w:rFonts w:ascii="Verdana" w:hAnsi="Verdana" w:cs="Calibri"/>
          <w:b/>
          <w:color w:val="000000"/>
        </w:rPr>
        <w:t>POSTANOWIENIA KOŃCOWE</w:t>
      </w:r>
    </w:p>
    <w:p w:rsidR="00796B34" w:rsidRDefault="00CA2E0C" w:rsidP="00796B34">
      <w:pPr>
        <w:autoSpaceDE w:val="0"/>
        <w:ind w:left="180" w:hanging="180"/>
        <w:jc w:val="both"/>
        <w:rPr>
          <w:rFonts w:ascii="Verdana" w:hAnsi="Verdana" w:cs="Calibri"/>
          <w:color w:val="000000"/>
        </w:rPr>
      </w:pPr>
      <w:r>
        <w:rPr>
          <w:rFonts w:ascii="Verdana" w:hAnsi="Verdana" w:cs="Calibri"/>
          <w:color w:val="000000"/>
        </w:rPr>
        <w:t>1.</w:t>
      </w:r>
      <w:r w:rsidR="00796B34" w:rsidRPr="00183E39">
        <w:rPr>
          <w:rFonts w:ascii="Verdana" w:hAnsi="Verdana" w:cs="Calibri"/>
          <w:color w:val="000000"/>
        </w:rPr>
        <w:t>W sprawach nieuregulowanych w umowie zastosowanie mają odpowiednie przepisy Kodeksu cywilnego.</w:t>
      </w:r>
    </w:p>
    <w:p w:rsidR="00796B34" w:rsidRPr="005A52E4" w:rsidRDefault="00796B34" w:rsidP="00796B34">
      <w:pPr>
        <w:tabs>
          <w:tab w:val="left" w:pos="426"/>
        </w:tabs>
        <w:ind w:left="142" w:hanging="142"/>
        <w:jc w:val="both"/>
        <w:textAlignment w:val="baseline"/>
        <w:rPr>
          <w:rFonts w:ascii="Verdana" w:hAnsi="Verdana" w:cs="Calibri"/>
        </w:rPr>
      </w:pPr>
      <w:r w:rsidRPr="00C11337">
        <w:rPr>
          <w:rFonts w:ascii="Verdana" w:hAnsi="Verdana"/>
        </w:rPr>
        <w:t>2.</w:t>
      </w:r>
      <w:r w:rsidRPr="00C11337">
        <w:rPr>
          <w:rFonts w:ascii="Verdana" w:hAnsi="Verdana" w:cs="Calibri"/>
        </w:rPr>
        <w:t>W zakresie ochrony danych osobowych uczestników szkolenia zastosowanie mają przepisy ustawy</w:t>
      </w:r>
      <w:r w:rsidRPr="00C11337">
        <w:rPr>
          <w:rStyle w:val="FontStyle25"/>
          <w:rFonts w:ascii="Verdana" w:eastAsia="Verdana" w:hAnsi="Verdana"/>
          <w:color w:val="auto"/>
        </w:rPr>
        <w:t xml:space="preserve"> z dnia 10 maja 2018 r. o ochronie danych osobowych (Dz. U. z 2019 r. poz. 1781) oraz Rozporządzenie Parlamentu Europejskiego i Rady (UE) 2016/679 z 27.04.2016r. w sprawie ochrony osób fizycznych w związku z przetwarzaniem danych osobowych i </w:t>
      </w:r>
      <w:r w:rsidRPr="00676D3D">
        <w:rPr>
          <w:rStyle w:val="FontStyle25"/>
          <w:rFonts w:ascii="Verdana" w:eastAsia="Verdana" w:hAnsi="Verdana"/>
        </w:rPr>
        <w:t>w sprawie swobodnego przepływu takich danych oraz uchylenia dyrektywy 95/46/WE</w:t>
      </w:r>
      <w:r>
        <w:rPr>
          <w:rFonts w:ascii="Verdana" w:hAnsi="Verdana"/>
        </w:rPr>
        <w:t>.</w:t>
      </w:r>
    </w:p>
    <w:p w:rsidR="00796B34" w:rsidRDefault="00796B34" w:rsidP="00796B34">
      <w:pPr>
        <w:ind w:left="284" w:hanging="284"/>
        <w:jc w:val="both"/>
        <w:rPr>
          <w:rFonts w:ascii="Verdana" w:hAnsi="Verdana" w:cs="Calibri"/>
          <w:color w:val="000000"/>
        </w:rPr>
      </w:pPr>
      <w:r>
        <w:rPr>
          <w:rFonts w:ascii="Verdana" w:hAnsi="Verdana" w:cs="Calibri"/>
          <w:color w:val="000000"/>
        </w:rPr>
        <w:t>3.</w:t>
      </w:r>
      <w:r w:rsidRPr="00183E39">
        <w:rPr>
          <w:rFonts w:ascii="Verdana" w:hAnsi="Verdana" w:cs="Calibri"/>
          <w:color w:val="000000"/>
        </w:rPr>
        <w:t xml:space="preserve">Umowę sporządzono w </w:t>
      </w:r>
      <w:r>
        <w:rPr>
          <w:rFonts w:ascii="Verdana" w:hAnsi="Verdana" w:cs="Calibri"/>
          <w:color w:val="000000"/>
        </w:rPr>
        <w:t>trzech</w:t>
      </w:r>
      <w:r w:rsidRPr="00183E39">
        <w:rPr>
          <w:rFonts w:ascii="Verdana" w:hAnsi="Verdana" w:cs="Calibri"/>
          <w:color w:val="000000"/>
        </w:rPr>
        <w:t xml:space="preserve"> jednobrzmiących egzemplarzach, </w:t>
      </w:r>
      <w:r>
        <w:rPr>
          <w:rFonts w:ascii="Verdana" w:hAnsi="Verdana" w:cs="Calibri"/>
          <w:color w:val="000000"/>
        </w:rPr>
        <w:t>dwa</w:t>
      </w:r>
      <w:r w:rsidRPr="00183E39">
        <w:rPr>
          <w:rFonts w:ascii="Verdana" w:hAnsi="Verdana" w:cs="Calibri"/>
          <w:color w:val="000000"/>
        </w:rPr>
        <w:t xml:space="preserve"> dla Zamawiającego i  jeden dla Wykonawcy.</w:t>
      </w:r>
    </w:p>
    <w:p w:rsidR="00796B34" w:rsidRPr="00D00C34" w:rsidRDefault="00796B34" w:rsidP="00796B34">
      <w:pPr>
        <w:jc w:val="both"/>
        <w:rPr>
          <w:rFonts w:ascii="Verdana" w:hAnsi="Verdana" w:cs="Calibri"/>
          <w:color w:val="000000"/>
        </w:rPr>
      </w:pPr>
      <w:r>
        <w:rPr>
          <w:rFonts w:ascii="Verdana" w:hAnsi="Verdana" w:cs="Calibri"/>
          <w:bCs/>
          <w:color w:val="000000"/>
        </w:rPr>
        <w:t>4</w:t>
      </w:r>
      <w:r w:rsidRPr="00183E39">
        <w:rPr>
          <w:rFonts w:ascii="Verdana" w:hAnsi="Verdana" w:cs="Calibri"/>
          <w:bCs/>
          <w:color w:val="000000"/>
        </w:rPr>
        <w:t>. Załącznik</w:t>
      </w:r>
      <w:r w:rsidRPr="00D00C34">
        <w:rPr>
          <w:rFonts w:ascii="Verdana" w:hAnsi="Verdana" w:cs="Calibri"/>
          <w:bCs/>
          <w:color w:val="000000"/>
        </w:rPr>
        <w:t>i do umowy, stanowiące jej integralną część:</w:t>
      </w:r>
    </w:p>
    <w:p w:rsidR="00796B34" w:rsidRPr="00AB154F" w:rsidRDefault="00796B34" w:rsidP="00796B34">
      <w:pPr>
        <w:ind w:left="284" w:hanging="284"/>
        <w:jc w:val="both"/>
        <w:rPr>
          <w:rFonts w:ascii="Verdana" w:hAnsi="Verdana" w:cs="Calibri"/>
          <w:bCs/>
          <w:color w:val="000000"/>
        </w:rPr>
      </w:pPr>
      <w:r w:rsidRPr="00D00C34">
        <w:rPr>
          <w:rFonts w:ascii="Verdana" w:hAnsi="Verdana" w:cs="Calibri"/>
          <w:color w:val="000000"/>
        </w:rPr>
        <w:t xml:space="preserve">1) załącznik nr 1 –  </w:t>
      </w:r>
      <w:r>
        <w:rPr>
          <w:rFonts w:ascii="Verdana" w:hAnsi="Verdana" w:cs="Calibri"/>
          <w:color w:val="000000"/>
        </w:rPr>
        <w:t>Zapytanie Ofertowe</w:t>
      </w:r>
    </w:p>
    <w:p w:rsidR="00796B34" w:rsidRPr="00D00C34" w:rsidRDefault="00796B34" w:rsidP="00796B34">
      <w:pPr>
        <w:jc w:val="both"/>
        <w:rPr>
          <w:rFonts w:ascii="Verdana" w:hAnsi="Verdana" w:cs="Calibri"/>
          <w:color w:val="000000"/>
        </w:rPr>
      </w:pPr>
      <w:r w:rsidRPr="00D00C34">
        <w:rPr>
          <w:rFonts w:ascii="Verdana" w:hAnsi="Verdana" w:cs="Calibri"/>
          <w:color w:val="000000"/>
        </w:rPr>
        <w:t xml:space="preserve">2) </w:t>
      </w:r>
      <w:r w:rsidRPr="00D00C34">
        <w:rPr>
          <w:rFonts w:ascii="Verdana" w:hAnsi="Verdana" w:cs="Calibri"/>
          <w:bCs/>
          <w:color w:val="000000"/>
        </w:rPr>
        <w:t xml:space="preserve">załącznik nr 2 </w:t>
      </w:r>
      <w:r w:rsidRPr="00D00C34">
        <w:rPr>
          <w:rFonts w:ascii="Verdana" w:hAnsi="Verdana" w:cs="Calibri"/>
          <w:color w:val="000000"/>
        </w:rPr>
        <w:t xml:space="preserve">–  </w:t>
      </w:r>
      <w:r>
        <w:rPr>
          <w:rFonts w:ascii="Verdana" w:hAnsi="Verdana" w:cs="Calibri"/>
          <w:color w:val="000000"/>
        </w:rPr>
        <w:t>F</w:t>
      </w:r>
      <w:r w:rsidRPr="00D00C34">
        <w:rPr>
          <w:rFonts w:ascii="Verdana" w:hAnsi="Verdana" w:cs="Calibri"/>
          <w:color w:val="000000"/>
        </w:rPr>
        <w:t xml:space="preserve">ormularz </w:t>
      </w:r>
      <w:r>
        <w:rPr>
          <w:rFonts w:ascii="Verdana" w:hAnsi="Verdana" w:cs="Calibri"/>
          <w:color w:val="000000"/>
        </w:rPr>
        <w:t>O</w:t>
      </w:r>
      <w:r w:rsidRPr="00D00C34">
        <w:rPr>
          <w:rFonts w:ascii="Verdana" w:hAnsi="Verdana" w:cs="Calibri"/>
          <w:color w:val="000000"/>
        </w:rPr>
        <w:t>ferty Wykonawcy</w:t>
      </w:r>
      <w:r>
        <w:rPr>
          <w:rFonts w:ascii="Verdana" w:hAnsi="Verdana" w:cs="Calibri"/>
          <w:color w:val="000000"/>
        </w:rPr>
        <w:t>.</w:t>
      </w:r>
    </w:p>
    <w:p w:rsidR="00796B34" w:rsidRPr="00183E39" w:rsidRDefault="00796B34" w:rsidP="00796B34">
      <w:pPr>
        <w:rPr>
          <w:rFonts w:ascii="Verdana" w:hAnsi="Verdana" w:cs="Calibri"/>
          <w:b/>
          <w:color w:val="000000"/>
        </w:rPr>
      </w:pPr>
      <w:r w:rsidRPr="00183E39">
        <w:rPr>
          <w:rFonts w:ascii="Verdana" w:hAnsi="Verdana" w:cs="Calibri"/>
          <w:b/>
          <w:color w:val="000000"/>
        </w:rPr>
        <w:tab/>
      </w:r>
    </w:p>
    <w:p w:rsidR="00796B34" w:rsidRPr="00183E39" w:rsidRDefault="00796B34" w:rsidP="00796B34">
      <w:pPr>
        <w:ind w:firstLine="284"/>
        <w:rPr>
          <w:rFonts w:ascii="Verdana" w:hAnsi="Verdana" w:cs="Calibri"/>
          <w:b/>
          <w:bCs/>
          <w:color w:val="000000"/>
        </w:rPr>
      </w:pPr>
      <w:r w:rsidRPr="00183E39">
        <w:rPr>
          <w:rFonts w:ascii="Verdana" w:hAnsi="Verdana" w:cs="Calibri"/>
          <w:b/>
          <w:color w:val="000000"/>
        </w:rPr>
        <w:t xml:space="preserve">    Zamaw</w:t>
      </w:r>
      <w:r>
        <w:rPr>
          <w:rFonts w:ascii="Verdana" w:hAnsi="Verdana" w:cs="Calibri"/>
          <w:b/>
          <w:color w:val="000000"/>
        </w:rPr>
        <w:t xml:space="preserve">iający                                                          </w:t>
      </w:r>
      <w:r w:rsidRPr="00183E39">
        <w:rPr>
          <w:rFonts w:ascii="Verdana" w:hAnsi="Verdana" w:cs="Calibri"/>
          <w:b/>
          <w:color w:val="000000"/>
        </w:rPr>
        <w:t>Wykonawca</w:t>
      </w:r>
    </w:p>
    <w:p w:rsidR="00796B34" w:rsidRPr="00183E39" w:rsidRDefault="00796B34" w:rsidP="00796B34">
      <w:pPr>
        <w:ind w:left="4248" w:firstLine="708"/>
        <w:jc w:val="center"/>
        <w:rPr>
          <w:rFonts w:ascii="Verdana" w:hAnsi="Verdana" w:cs="Calibri"/>
          <w:b/>
          <w:bCs/>
          <w:color w:val="000000"/>
        </w:rPr>
      </w:pPr>
    </w:p>
    <w:p w:rsidR="00796B34" w:rsidRPr="00183E39" w:rsidRDefault="00796B34" w:rsidP="00796B34">
      <w:pPr>
        <w:rPr>
          <w:rFonts w:ascii="Verdana" w:hAnsi="Verdana" w:cs="Calibri"/>
          <w:b/>
          <w:bCs/>
          <w:color w:val="000000"/>
        </w:rPr>
      </w:pPr>
    </w:p>
    <w:p w:rsidR="00796B34" w:rsidRPr="00183E39" w:rsidRDefault="00796B34" w:rsidP="00796B34">
      <w:pPr>
        <w:jc w:val="right"/>
        <w:rPr>
          <w:rFonts w:ascii="Verdana" w:hAnsi="Verdana" w:cs="Calibri"/>
          <w:b/>
          <w:bCs/>
          <w:color w:val="000000"/>
        </w:rPr>
      </w:pPr>
    </w:p>
    <w:p w:rsidR="00796B34" w:rsidRPr="00183E39" w:rsidRDefault="00796B34" w:rsidP="00796B34">
      <w:pPr>
        <w:jc w:val="right"/>
        <w:rPr>
          <w:rFonts w:ascii="Verdana" w:hAnsi="Verdana" w:cs="Calibri"/>
          <w:b/>
          <w:bCs/>
          <w:color w:val="000000"/>
        </w:rPr>
      </w:pPr>
    </w:p>
    <w:p w:rsidR="00796B34" w:rsidRPr="00183E39" w:rsidRDefault="00796B34" w:rsidP="00796B34">
      <w:pPr>
        <w:jc w:val="right"/>
        <w:rPr>
          <w:rFonts w:ascii="Verdana" w:hAnsi="Verdana" w:cs="Calibri"/>
          <w:b/>
          <w:bCs/>
          <w:color w:val="000000"/>
        </w:rPr>
      </w:pPr>
    </w:p>
    <w:p w:rsidR="003C271F" w:rsidRDefault="003C271F">
      <w:pPr>
        <w:jc w:val="right"/>
        <w:rPr>
          <w:rFonts w:ascii="Verdana" w:hAnsi="Verdana" w:cs="Calibri"/>
          <w:b/>
          <w:bCs/>
          <w:color w:val="000000"/>
        </w:rPr>
      </w:pPr>
    </w:p>
    <w:p w:rsidR="00F32E67" w:rsidRDefault="00F32E67" w:rsidP="00CA2E0C">
      <w:pPr>
        <w:rPr>
          <w:rFonts w:ascii="Verdana" w:hAnsi="Verdana" w:cs="Calibri"/>
          <w:b/>
          <w:bCs/>
          <w:color w:val="000000"/>
        </w:rPr>
      </w:pPr>
    </w:p>
    <w:p w:rsidR="00F32E67" w:rsidRDefault="00F32E67">
      <w:pPr>
        <w:jc w:val="right"/>
        <w:rPr>
          <w:rFonts w:ascii="Verdana" w:hAnsi="Verdana" w:cs="Calibri"/>
          <w:b/>
          <w:bCs/>
          <w:color w:val="000000"/>
        </w:rPr>
      </w:pPr>
    </w:p>
    <w:p w:rsidR="00F32E67" w:rsidRDefault="00F32E67">
      <w:pPr>
        <w:jc w:val="right"/>
        <w:rPr>
          <w:rFonts w:ascii="Verdana" w:hAnsi="Verdana" w:cs="Calibri"/>
          <w:b/>
          <w:bCs/>
          <w:color w:val="000000"/>
        </w:rPr>
      </w:pPr>
    </w:p>
    <w:p w:rsidR="00F32E67" w:rsidRDefault="00F32E67">
      <w:pPr>
        <w:jc w:val="right"/>
        <w:rPr>
          <w:rFonts w:ascii="Verdana" w:hAnsi="Verdana" w:cs="Calibri"/>
          <w:b/>
          <w:bCs/>
          <w:color w:val="000000"/>
        </w:rPr>
      </w:pPr>
    </w:p>
    <w:p w:rsidR="00F32E67" w:rsidRDefault="00F32E67">
      <w:pPr>
        <w:jc w:val="right"/>
        <w:rPr>
          <w:rFonts w:ascii="Verdana" w:hAnsi="Verdana" w:cs="Calibri"/>
          <w:b/>
          <w:bCs/>
          <w:color w:val="000000"/>
        </w:rPr>
      </w:pPr>
    </w:p>
    <w:p w:rsidR="00F32E67" w:rsidRDefault="00F32E67">
      <w:pPr>
        <w:jc w:val="right"/>
        <w:rPr>
          <w:rFonts w:ascii="Verdana" w:hAnsi="Verdana" w:cs="Calibri"/>
          <w:b/>
          <w:bCs/>
          <w:color w:val="000000"/>
        </w:rPr>
      </w:pPr>
    </w:p>
    <w:p w:rsidR="00F32E67" w:rsidRDefault="00F32E67">
      <w:pPr>
        <w:jc w:val="right"/>
        <w:rPr>
          <w:rFonts w:ascii="Verdana" w:hAnsi="Verdana" w:cs="Calibri"/>
          <w:b/>
          <w:bCs/>
          <w:color w:val="000000"/>
        </w:rPr>
      </w:pPr>
    </w:p>
    <w:p w:rsidR="00F32E67" w:rsidRDefault="00F32E67">
      <w:pPr>
        <w:jc w:val="right"/>
        <w:rPr>
          <w:rFonts w:ascii="Verdana" w:hAnsi="Verdana" w:cs="Calibri"/>
          <w:b/>
          <w:bCs/>
          <w:color w:val="000000"/>
        </w:rPr>
      </w:pPr>
    </w:p>
    <w:p w:rsidR="00F32E67" w:rsidRDefault="00F32E67">
      <w:pPr>
        <w:jc w:val="right"/>
        <w:rPr>
          <w:rFonts w:ascii="Verdana" w:hAnsi="Verdana" w:cs="Calibri"/>
          <w:b/>
          <w:bCs/>
          <w:color w:val="000000"/>
        </w:rPr>
      </w:pPr>
    </w:p>
    <w:p w:rsidR="00F32E67" w:rsidRDefault="00F32E67">
      <w:pPr>
        <w:jc w:val="right"/>
        <w:rPr>
          <w:rFonts w:ascii="Verdana" w:hAnsi="Verdana" w:cs="Calibri"/>
          <w:b/>
          <w:bCs/>
          <w:color w:val="000000"/>
        </w:rPr>
      </w:pPr>
    </w:p>
    <w:p w:rsidR="00F32E67" w:rsidRDefault="00F32E67">
      <w:pPr>
        <w:jc w:val="right"/>
        <w:rPr>
          <w:rFonts w:ascii="Verdana" w:hAnsi="Verdana" w:cs="Calibri"/>
          <w:b/>
          <w:bCs/>
          <w:color w:val="000000"/>
        </w:rPr>
      </w:pPr>
    </w:p>
    <w:p w:rsidR="003C271F" w:rsidRPr="00183E39" w:rsidRDefault="003C271F">
      <w:pPr>
        <w:jc w:val="right"/>
        <w:rPr>
          <w:rFonts w:ascii="Verdana" w:hAnsi="Verdana" w:cs="Calibri"/>
          <w:b/>
          <w:bCs/>
          <w:color w:val="000000"/>
        </w:rPr>
      </w:pPr>
    </w:p>
    <w:p w:rsidR="00410662" w:rsidRPr="00183E39" w:rsidRDefault="00410662">
      <w:pPr>
        <w:jc w:val="right"/>
        <w:rPr>
          <w:rFonts w:ascii="Verdana" w:hAnsi="Verdana" w:cs="Calibri"/>
          <w:b/>
          <w:bCs/>
          <w:color w:val="000000"/>
        </w:rPr>
      </w:pPr>
    </w:p>
    <w:p w:rsidR="003C271F" w:rsidRDefault="003C271F">
      <w:pPr>
        <w:tabs>
          <w:tab w:val="left" w:pos="1440"/>
        </w:tabs>
        <w:autoSpaceDE w:val="0"/>
        <w:jc w:val="both"/>
      </w:pPr>
    </w:p>
    <w:sectPr w:rsidR="003C271F" w:rsidSect="0002735A">
      <w:headerReference w:type="default" r:id="rId11"/>
      <w:footerReference w:type="default" r:id="rId12"/>
      <w:pgSz w:w="11906" w:h="16838"/>
      <w:pgMar w:top="1417" w:right="1417" w:bottom="1417" w:left="1984" w:header="425" w:footer="708" w:gutter="0"/>
      <w:cols w:space="708"/>
      <w:docGrid w:linePitch="600" w:charSpace="409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E7659" w:rsidRDefault="000E7659">
      <w:r>
        <w:separator/>
      </w:r>
    </w:p>
  </w:endnote>
  <w:endnote w:type="continuationSeparator" w:id="0">
    <w:p w:rsidR="000E7659" w:rsidRDefault="000E7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CIDFont+F1">
    <w:altName w:val="Times New Roman"/>
    <w:charset w:val="EE"/>
    <w:family w:val="auto"/>
    <w:pitch w:val="default"/>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Lucida Sans">
    <w:panose1 w:val="020B0602030504020204"/>
    <w:charset w:val="00"/>
    <w:family w:val="swiss"/>
    <w:pitch w:val="variable"/>
    <w:sig w:usb0="00000003" w:usb1="00000000" w:usb2="00000000" w:usb3="00000000" w:csb0="00000001" w:csb1="00000000"/>
  </w:font>
  <w:font w:name="Bodoni Black">
    <w:altName w:val="Book Antiqua"/>
    <w:charset w:val="00"/>
    <w:family w:val="roman"/>
    <w:pitch w:val="variable"/>
  </w:font>
  <w:font w:name="MS Mincho">
    <w:altName w:val="MS Gothic"/>
    <w:panose1 w:val="02020609040205080304"/>
    <w:charset w:val="80"/>
    <w:family w:val="roman"/>
    <w:notTrueType/>
    <w:pitch w:val="fixed"/>
    <w:sig w:usb0="00000000"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 w:name="Calibri-Bold">
    <w:altName w:val="Times New Roman"/>
    <w:charset w:val="EE"/>
    <w:family w:val="auto"/>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1609C" w:rsidRDefault="009E4F78">
    <w:pPr>
      <w:pStyle w:val="Stopka"/>
      <w:ind w:right="360"/>
    </w:pPr>
    <w:r>
      <w:rPr>
        <w:noProof/>
        <w:lang w:eastAsia="pl-PL"/>
      </w:rPr>
      <mc:AlternateContent>
        <mc:Choice Requires="wps">
          <w:drawing>
            <wp:anchor distT="0" distB="0" distL="0" distR="0" simplePos="0" relativeHeight="251657216" behindDoc="0" locked="0" layoutInCell="1" allowOverlap="1">
              <wp:simplePos x="0" y="0"/>
              <wp:positionH relativeFrom="margin">
                <wp:align>center</wp:align>
              </wp:positionH>
              <wp:positionV relativeFrom="paragraph">
                <wp:posOffset>635</wp:posOffset>
              </wp:positionV>
              <wp:extent cx="635000" cy="78740"/>
              <wp:effectExtent l="0" t="0" r="0" b="0"/>
              <wp:wrapSquare wrapText="largest"/>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5000" cy="7874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609C" w:rsidRDefault="00BE6C1D">
                          <w:pPr>
                            <w:pStyle w:val="Stopka"/>
                          </w:pPr>
                          <w:r>
                            <w:rPr>
                              <w:rStyle w:val="Numerstrony"/>
                            </w:rPr>
                            <w:fldChar w:fldCharType="begin"/>
                          </w:r>
                          <w:r w:rsidR="00B1609C">
                            <w:rPr>
                              <w:rStyle w:val="Numerstrony"/>
                            </w:rPr>
                            <w:instrText xml:space="preserve"> PAGE </w:instrText>
                          </w:r>
                          <w:r>
                            <w:rPr>
                              <w:rStyle w:val="Numerstrony"/>
                            </w:rPr>
                            <w:fldChar w:fldCharType="separate"/>
                          </w:r>
                          <w:r w:rsidR="0049154A">
                            <w:rPr>
                              <w:rStyle w:val="Numerstrony"/>
                              <w:noProof/>
                            </w:rPr>
                            <w:t>2</w:t>
                          </w:r>
                          <w:r>
                            <w:rPr>
                              <w:rStyle w:val="Numerstrony"/>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0;margin-top:.05pt;width:50pt;height:6.2pt;z-index:251657216;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" stroked="f">
              <v:fill opacity="0"/>
              <v:textbox inset="0,0,0,0">
                <w:txbxContent>
                  <w:p w:rsidR="00B1609C" w:rsidRDefault="00BE6C1D">
                    <w:pPr>
                      <w:pStyle w:val="Stopka"/>
                    </w:pPr>
                    <w:r>
                      <w:rPr>
                        <w:rStyle w:val="Numerstrony"/>
                      </w:rPr>
                      <w:fldChar w:fldCharType="begin"/>
                    </w:r>
                    <w:r w:rsidR="00B1609C">
                      <w:rPr>
                        <w:rStyle w:val="Numerstrony"/>
                      </w:rPr>
                      <w:instrText xml:space="preserve"> PAGE </w:instrText>
                    </w:r>
                    <w:r>
                      <w:rPr>
                        <w:rStyle w:val="Numerstrony"/>
                      </w:rPr>
                      <w:fldChar w:fldCharType="separate"/>
                    </w:r>
                    <w:r w:rsidR="0049154A">
                      <w:rPr>
                        <w:rStyle w:val="Numerstrony"/>
                        <w:noProof/>
                      </w:rPr>
                      <w:t>2</w:t>
                    </w:r>
                    <w:r>
                      <w:rPr>
                        <w:rStyle w:val="Numerstrony"/>
                      </w:rPr>
                      <w:fldChar w:fldCharType="end"/>
                    </w:r>
                  </w:p>
                </w:txbxContent>
              </v:textbox>
              <w10:wrap type="square" side="largest" anchorx="margin"/>
            </v:shape>
          </w:pict>
        </mc:Fallback>
      </mc:AlternateContent>
    </w:r>
    <w:r>
      <w:rPr>
        <w:noProof/>
        <w:lang w:eastAsia="pl-PL"/>
      </w:rPr>
      <mc:AlternateContent>
        <mc:Choice Requires="wps">
          <w:drawing>
            <wp:anchor distT="0" distB="0" distL="0" distR="0" simplePos="0" relativeHeight="251658240" behindDoc="0" locked="0" layoutInCell="1" allowOverlap="1">
              <wp:simplePos x="0" y="0"/>
              <wp:positionH relativeFrom="page">
                <wp:posOffset>6417310</wp:posOffset>
              </wp:positionH>
              <wp:positionV relativeFrom="paragraph">
                <wp:posOffset>635</wp:posOffset>
              </wp:positionV>
              <wp:extent cx="175260" cy="372110"/>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 cy="3721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B1609C" w:rsidRDefault="00B1609C">
                          <w:pPr>
                            <w:pStyle w:val="Stopka"/>
                          </w:pPr>
                        </w:p>
                        <w:p w:rsidR="00B1609C" w:rsidRDefault="00B1609C">
                          <w:pPr>
                            <w:pStyle w:val="Stopka"/>
                            <w:ind w:firstLine="360"/>
                          </w:pPr>
                        </w:p>
                        <w:p w:rsidR="00B1609C" w:rsidRDefault="00B1609C">
                          <w:pPr>
                            <w:pStyle w:val="Stopka"/>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05.3pt;margin-top:.05pt;width:13.8pt;height:29.3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" stroked="f">
              <v:fill opacity="0"/>
              <v:textbox inset="0,0,0,0">
                <w:txbxContent>
                  <w:p w:rsidR="00B1609C" w:rsidRDefault="00B1609C">
                    <w:pPr>
                      <w:pStyle w:val="Stopka"/>
                    </w:pPr>
                  </w:p>
                  <w:p w:rsidR="00B1609C" w:rsidRDefault="00B1609C">
                    <w:pPr>
                      <w:pStyle w:val="Stopka"/>
                      <w:ind w:firstLine="360"/>
                    </w:pPr>
                  </w:p>
                  <w:p w:rsidR="00B1609C" w:rsidRDefault="00B1609C">
                    <w:pPr>
                      <w:pStyle w:val="Stopka"/>
                      <w:ind w:right="360"/>
                    </w:pPr>
                  </w:p>
                </w:txbxContent>
              </v:textbox>
              <w10:wrap type="square" side="largest" anchorx="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E7659" w:rsidRDefault="000E7659">
      <w:r>
        <w:separator/>
      </w:r>
    </w:p>
  </w:footnote>
  <w:footnote w:type="continuationSeparator" w:id="0">
    <w:p w:rsidR="000E7659" w:rsidRDefault="000E76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3D1E" w:rsidRDefault="00403D1E" w:rsidP="00403D1E">
    <w:pPr>
      <w:pStyle w:val="Nagwek"/>
      <w:jc w:val="center"/>
    </w:pPr>
    <w:r>
      <w:rPr>
        <w:noProof/>
        <w:lang w:eastAsia="pl-PL"/>
      </w:rPr>
      <w:drawing>
        <wp:inline distT="0" distB="0" distL="0" distR="0">
          <wp:extent cx="5762625" cy="581025"/>
          <wp:effectExtent l="0" t="0" r="9525" b="9525"/>
          <wp:docPr id="6" name="Obraz 6" descr="C:\Users\lukasz.slocinski\AppData\Local\Temp\5add487b-c51d-4ad9-8aa6-05560f8876f6_zestawienie-znakow-w-programie-regionalnym.zip.6f6\POZIOM\CMYK\KOLOR\zestawienie znakow 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C:\Users\lukasz.slocinski\AppData\Local\Temp\5add487b-c51d-4ad9-8aa6-05560f8876f6_zestawienie-znakow-w-programie-regionalnym.zip.6f6\POZIOM\CMYK\KOLOR\zestawienie znakow kolo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581025"/>
                  </a:xfrm>
                  <a:prstGeom prst="rect">
                    <a:avLst/>
                  </a:prstGeom>
                  <a:noFill/>
                  <a:ln>
                    <a:noFill/>
                  </a:ln>
                </pic:spPr>
              </pic:pic>
            </a:graphicData>
          </a:graphic>
        </wp:inline>
      </w:drawing>
    </w:r>
  </w:p>
  <w:p w:rsidR="00403D1E" w:rsidRPr="00384FEF" w:rsidRDefault="00403D1E" w:rsidP="00403D1E">
    <w:pPr>
      <w:pStyle w:val="Nagwek"/>
      <w:ind w:left="-142"/>
      <w:jc w:val="center"/>
      <w:rPr>
        <w:rFonts w:ascii="Calibri" w:hAnsi="Calibri" w:cs="Calibri"/>
        <w:sz w:val="18"/>
        <w:szCs w:val="18"/>
      </w:rPr>
    </w:pPr>
    <w:r w:rsidRPr="00384FEF">
      <w:rPr>
        <w:rFonts w:ascii="Calibri" w:hAnsi="Calibri" w:cs="Calibri"/>
        <w:sz w:val="18"/>
        <w:szCs w:val="18"/>
      </w:rPr>
      <w:t>Projekt „Otwarte drzwi” nr umowy FELD.07.05-IP.01-0110/23-00 współfinansowany ze środków Europejskiego Funduszu Społecznego Plus w ramach Programu Regionalne Fundusze Europejskie dla Łódzkiego 2021-2027</w:t>
    </w:r>
  </w:p>
  <w:p w:rsidR="00B1609C" w:rsidRDefault="00B1609C" w:rsidP="0037254A">
    <w:pPr>
      <w:pStyle w:val="Nagwek"/>
      <w:ind w:left="-142"/>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511E6D0A"/>
    <w:name w:val="WW8Num2"/>
    <w:lvl w:ilvl="0">
      <w:start w:val="1"/>
      <w:numFmt w:val="decimal"/>
      <w:lvlText w:val="%1."/>
      <w:lvlJc w:val="left"/>
      <w:pPr>
        <w:tabs>
          <w:tab w:val="num" w:pos="0"/>
        </w:tabs>
        <w:ind w:left="720" w:hanging="360"/>
      </w:pPr>
      <w:rPr>
        <w:rFonts w:ascii="Calibri" w:eastAsia="Verdana" w:hAnsi="Calibri" w:cs="Calibri"/>
        <w:b w:val="0"/>
        <w:bCs/>
        <w:color w:val="auto"/>
        <w:sz w:val="20"/>
        <w:szCs w:val="22"/>
      </w:rPr>
    </w:lvl>
  </w:abstractNum>
  <w:abstractNum w:abstractNumId="2">
    <w:nsid w:val="00000003"/>
    <w:multiLevelType w:val="singleLevel"/>
    <w:tmpl w:val="B2DE798E"/>
    <w:name w:val="WW8Num3"/>
    <w:lvl w:ilvl="0">
      <w:start w:val="1"/>
      <w:numFmt w:val="decimal"/>
      <w:lvlText w:val="%1)"/>
      <w:lvlJc w:val="left"/>
      <w:pPr>
        <w:tabs>
          <w:tab w:val="num" w:pos="720"/>
        </w:tabs>
        <w:ind w:left="720" w:hanging="360"/>
      </w:pPr>
      <w:rPr>
        <w:b w:val="0"/>
        <w:i w:val="0"/>
        <w:color w:val="auto"/>
      </w:rPr>
    </w:lvl>
  </w:abstractNum>
  <w:abstractNum w:abstractNumId="3">
    <w:nsid w:val="00000004"/>
    <w:multiLevelType w:val="multilevel"/>
    <w:tmpl w:val="00000004"/>
    <w:name w:val="WW8Num4"/>
    <w:lvl w:ilvl="0">
      <w:start w:val="1"/>
      <w:numFmt w:val="decimal"/>
      <w:lvlText w:val="%1)"/>
      <w:lvlJc w:val="left"/>
      <w:pPr>
        <w:tabs>
          <w:tab w:val="num" w:pos="66"/>
        </w:tabs>
        <w:ind w:left="786" w:hanging="360"/>
      </w:pPr>
      <w:rPr>
        <w:rFonts w:ascii="Calibri" w:hAnsi="Calibri" w:cs="Calibri"/>
        <w:b w:val="0"/>
        <w:bCs w:val="0"/>
        <w:color w:val="auto"/>
        <w:sz w:val="22"/>
        <w:szCs w:val="22"/>
      </w:rPr>
    </w:lvl>
    <w:lvl w:ilvl="1">
      <w:start w:val="1"/>
      <w:numFmt w:val="decimal"/>
      <w:lvlText w:val="%1.%2."/>
      <w:lvlJc w:val="left"/>
      <w:pPr>
        <w:tabs>
          <w:tab w:val="num" w:pos="66"/>
        </w:tabs>
        <w:ind w:left="786" w:hanging="360"/>
      </w:pPr>
      <w:rPr>
        <w:rFonts w:ascii="Arial" w:eastAsia="Times New Roman" w:hAnsi="Arial" w:cs="Arial"/>
        <w:b/>
        <w:color w:val="auto"/>
      </w:rPr>
    </w:lvl>
    <w:lvl w:ilvl="2">
      <w:start w:val="1"/>
      <w:numFmt w:val="decimal"/>
      <w:lvlText w:val="%1.%2.%3."/>
      <w:lvlJc w:val="left"/>
      <w:pPr>
        <w:tabs>
          <w:tab w:val="num" w:pos="66"/>
        </w:tabs>
        <w:ind w:left="1146" w:hanging="720"/>
      </w:pPr>
    </w:lvl>
    <w:lvl w:ilvl="3">
      <w:start w:val="1"/>
      <w:numFmt w:val="decimal"/>
      <w:lvlText w:val="%1.%2.%3.%4."/>
      <w:lvlJc w:val="left"/>
      <w:pPr>
        <w:tabs>
          <w:tab w:val="num" w:pos="66"/>
        </w:tabs>
        <w:ind w:left="1146" w:hanging="720"/>
      </w:pPr>
    </w:lvl>
    <w:lvl w:ilvl="4">
      <w:start w:val="1"/>
      <w:numFmt w:val="decimal"/>
      <w:lvlText w:val="%1.%2.%3.%4.%5."/>
      <w:lvlJc w:val="left"/>
      <w:pPr>
        <w:tabs>
          <w:tab w:val="num" w:pos="66"/>
        </w:tabs>
        <w:ind w:left="1506" w:hanging="1080"/>
      </w:pPr>
    </w:lvl>
    <w:lvl w:ilvl="5">
      <w:start w:val="1"/>
      <w:numFmt w:val="decimal"/>
      <w:lvlText w:val="%1.%2.%3.%4.%5.%6."/>
      <w:lvlJc w:val="left"/>
      <w:pPr>
        <w:tabs>
          <w:tab w:val="num" w:pos="66"/>
        </w:tabs>
        <w:ind w:left="1506" w:hanging="1080"/>
      </w:pPr>
    </w:lvl>
    <w:lvl w:ilvl="6">
      <w:start w:val="1"/>
      <w:numFmt w:val="decimal"/>
      <w:lvlText w:val="%1.%2.%3.%4.%5.%6.%7."/>
      <w:lvlJc w:val="left"/>
      <w:pPr>
        <w:tabs>
          <w:tab w:val="num" w:pos="66"/>
        </w:tabs>
        <w:ind w:left="1866" w:hanging="1440"/>
      </w:pPr>
      <w:rPr>
        <w:sz w:val="20"/>
        <w:szCs w:val="20"/>
      </w:rPr>
    </w:lvl>
    <w:lvl w:ilvl="7">
      <w:start w:val="1"/>
      <w:numFmt w:val="decimal"/>
      <w:lvlText w:val="%1.%2.%3.%4.%5.%6.%7.%8."/>
      <w:lvlJc w:val="left"/>
      <w:pPr>
        <w:tabs>
          <w:tab w:val="num" w:pos="66"/>
        </w:tabs>
        <w:ind w:left="1866" w:hanging="1440"/>
      </w:pPr>
    </w:lvl>
    <w:lvl w:ilvl="8">
      <w:start w:val="1"/>
      <w:numFmt w:val="decimal"/>
      <w:lvlText w:val="%1.%2.%3.%4.%5.%6.%7.%8.%9."/>
      <w:lvlJc w:val="left"/>
      <w:pPr>
        <w:tabs>
          <w:tab w:val="num" w:pos="66"/>
        </w:tabs>
        <w:ind w:left="2226" w:hanging="1800"/>
      </w:pPr>
    </w:lvl>
  </w:abstractNum>
  <w:abstractNum w:abstractNumId="4">
    <w:nsid w:val="00000005"/>
    <w:multiLevelType w:val="singleLevel"/>
    <w:tmpl w:val="00000005"/>
    <w:name w:val="WW8Num5"/>
    <w:lvl w:ilvl="0">
      <w:start w:val="1"/>
      <w:numFmt w:val="bullet"/>
      <w:lvlText w:val=""/>
      <w:lvlJc w:val="left"/>
      <w:pPr>
        <w:tabs>
          <w:tab w:val="num" w:pos="0"/>
        </w:tabs>
        <w:ind w:left="720" w:hanging="360"/>
      </w:pPr>
      <w:rPr>
        <w:rFonts w:ascii="Symbol" w:hAnsi="Symbol" w:cs="Times New Roman"/>
        <w:color w:val="auto"/>
        <w:sz w:val="20"/>
      </w:rPr>
    </w:lvl>
  </w:abstractNum>
  <w:abstractNum w:abstractNumId="5">
    <w:nsid w:val="00000006"/>
    <w:multiLevelType w:val="multilevel"/>
    <w:tmpl w:val="B1C2F2B6"/>
    <w:name w:val="WW8Num6"/>
    <w:lvl w:ilvl="0">
      <w:start w:val="3"/>
      <w:numFmt w:val="decimal"/>
      <w:lvlText w:val="%1."/>
      <w:lvlJc w:val="left"/>
      <w:pPr>
        <w:tabs>
          <w:tab w:val="num" w:pos="360"/>
        </w:tabs>
        <w:ind w:left="360" w:hanging="360"/>
      </w:pPr>
      <w:rPr>
        <w:b w:val="0"/>
        <w:bCs/>
        <w:i w:val="0"/>
        <w:iCs/>
      </w:rPr>
    </w:lvl>
    <w:lvl w:ilvl="1">
      <w:start w:val="1"/>
      <w:numFmt w:val="decimal"/>
      <w:lvlText w:val="%2."/>
      <w:lvlJc w:val="left"/>
      <w:pPr>
        <w:tabs>
          <w:tab w:val="num" w:pos="1080"/>
        </w:tabs>
        <w:ind w:left="1080" w:hanging="360"/>
      </w:pPr>
      <w:rPr>
        <w:rFonts w:ascii="Courier New" w:hAnsi="Courier New" w:cs="Courier New"/>
      </w:rPr>
    </w:lvl>
    <w:lvl w:ilvl="2">
      <w:start w:val="1"/>
      <w:numFmt w:val="decimal"/>
      <w:lvlText w:val="%3."/>
      <w:lvlJc w:val="left"/>
      <w:pPr>
        <w:tabs>
          <w:tab w:val="num" w:pos="1440"/>
        </w:tabs>
        <w:ind w:left="1440" w:hanging="360"/>
      </w:pPr>
      <w:rPr>
        <w:rFonts w:ascii="Wingdings" w:hAnsi="Wingdings" w:cs="Wingdings"/>
      </w:rPr>
    </w:lvl>
    <w:lvl w:ilvl="3">
      <w:start w:val="1"/>
      <w:numFmt w:val="decimal"/>
      <w:lvlText w:val="%4."/>
      <w:lvlJc w:val="left"/>
      <w:pPr>
        <w:tabs>
          <w:tab w:val="num" w:pos="1800"/>
        </w:tabs>
        <w:ind w:left="1800" w:hanging="360"/>
      </w:pPr>
      <w:rPr>
        <w:rFonts w:ascii="Symbol" w:hAnsi="Symbol" w:cs="Symbol"/>
        <w:color w:val="auto"/>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rPr>
        <w:rFonts w:ascii="Symbol" w:hAnsi="Symbol" w:cs="Symbol"/>
        <w:color w:val="auto"/>
      </w:r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00"/>
      <w:numFmt w:val="lowerRoman"/>
      <w:lvlText w:val="%1)"/>
      <w:lvlJc w:val="left"/>
      <w:pPr>
        <w:tabs>
          <w:tab w:val="num" w:pos="720"/>
        </w:tabs>
        <w:ind w:left="720" w:hanging="360"/>
      </w:pPr>
      <w:rPr>
        <w:rFonts w:ascii="Calibri" w:hAnsi="Calibri" w:cs="Calibri"/>
        <w:b w:val="0"/>
        <w:bCs w:val="0"/>
        <w:sz w:val="22"/>
        <w:szCs w:val="22"/>
      </w:rPr>
    </w:lvl>
    <w:lvl w:ilvl="1">
      <w:start w:val="1"/>
      <w:numFmt w:val="decimal"/>
      <w:lvlText w:val="%2."/>
      <w:lvlJc w:val="left"/>
      <w:pPr>
        <w:tabs>
          <w:tab w:val="num" w:pos="1080"/>
        </w:tabs>
        <w:ind w:left="1080" w:hanging="360"/>
      </w:pPr>
      <w:rPr>
        <w:b/>
        <w:sz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D247D02"/>
    <w:name w:val="WW8Num8"/>
    <w:lvl w:ilvl="0">
      <w:start w:val="1"/>
      <w:numFmt w:val="decimal"/>
      <w:lvlText w:val="%1."/>
      <w:lvlJc w:val="left"/>
      <w:pPr>
        <w:tabs>
          <w:tab w:val="num" w:pos="720"/>
        </w:tabs>
        <w:ind w:left="720" w:hanging="360"/>
      </w:pPr>
      <w:rPr>
        <w:rFonts w:ascii="Calibri" w:hAnsi="Calibri" w:cs="Calibr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38E65368"/>
    <w:name w:val="WW8Num9"/>
    <w:lvl w:ilvl="0">
      <w:start w:val="3"/>
      <w:numFmt w:val="decimal"/>
      <w:lvlText w:val="%1)"/>
      <w:lvlJc w:val="left"/>
      <w:pPr>
        <w:tabs>
          <w:tab w:val="num" w:pos="720"/>
        </w:tabs>
        <w:ind w:left="720" w:hanging="360"/>
      </w:pPr>
      <w:rPr>
        <w:rFonts w:ascii="Verdana" w:hAnsi="Verdana" w:cstheme="minorHAnsi"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multilevel"/>
    <w:tmpl w:val="0000000A"/>
    <w:name w:val="WW8Num10"/>
    <w:lvl w:ilvl="0">
      <w:start w:val="6"/>
      <w:numFmt w:val="decimal"/>
      <w:lvlText w:val="%1"/>
      <w:lvlJc w:val="left"/>
      <w:pPr>
        <w:tabs>
          <w:tab w:val="num" w:pos="0"/>
        </w:tabs>
        <w:ind w:left="360" w:hanging="360"/>
      </w:pPr>
      <w:rPr>
        <w:rFonts w:ascii="Calibri" w:eastAsia="Times New Roman" w:hAnsi="Calibri" w:cs="Arial"/>
        <w:sz w:val="22"/>
        <w:szCs w:val="22"/>
      </w:rPr>
    </w:lvl>
    <w:lvl w:ilvl="1">
      <w:start w:val="1"/>
      <w:numFmt w:val="decimal"/>
      <w:lvlText w:val="%1.%2"/>
      <w:lvlJc w:val="left"/>
      <w:pPr>
        <w:tabs>
          <w:tab w:val="num" w:pos="0"/>
        </w:tabs>
        <w:ind w:left="644" w:hanging="360"/>
      </w:pPr>
    </w:lvl>
    <w:lvl w:ilvl="2">
      <w:start w:val="1"/>
      <w:numFmt w:val="decimal"/>
      <w:lvlText w:val="%1.%2.%3"/>
      <w:lvlJc w:val="left"/>
      <w:pPr>
        <w:tabs>
          <w:tab w:val="num" w:pos="0"/>
        </w:tabs>
        <w:ind w:left="1288" w:hanging="720"/>
      </w:pPr>
      <w:rPr>
        <w:rFonts w:ascii="Calibri" w:eastAsia="Times New Roman" w:hAnsi="Calibri" w:cs="Arial"/>
        <w:sz w:val="22"/>
        <w:szCs w:val="22"/>
      </w:rPr>
    </w:lvl>
    <w:lvl w:ilvl="3">
      <w:start w:val="1"/>
      <w:numFmt w:val="decimal"/>
      <w:lvlText w:val="%1.%2.%3.%4"/>
      <w:lvlJc w:val="left"/>
      <w:pPr>
        <w:tabs>
          <w:tab w:val="num" w:pos="0"/>
        </w:tabs>
        <w:ind w:left="1572" w:hanging="720"/>
      </w:pPr>
      <w:rPr>
        <w:rFonts w:ascii="Calibri" w:eastAsia="Times New Roman" w:hAnsi="Calibri" w:cs="Arial"/>
        <w:sz w:val="22"/>
        <w:szCs w:val="22"/>
      </w:rPr>
    </w:lvl>
    <w:lvl w:ilvl="4">
      <w:start w:val="1"/>
      <w:numFmt w:val="decimal"/>
      <w:lvlText w:val="%1.%2.%3.%4.%5"/>
      <w:lvlJc w:val="left"/>
      <w:pPr>
        <w:tabs>
          <w:tab w:val="num" w:pos="0"/>
        </w:tabs>
        <w:ind w:left="1856" w:hanging="720"/>
      </w:pPr>
      <w:rPr>
        <w:rFonts w:ascii="Calibri" w:eastAsia="Times New Roman" w:hAnsi="Calibri" w:cs="Arial"/>
        <w:sz w:val="22"/>
        <w:szCs w:val="22"/>
      </w:rPr>
    </w:lvl>
    <w:lvl w:ilvl="5">
      <w:start w:val="1"/>
      <w:numFmt w:val="decimal"/>
      <w:lvlText w:val="%1.%2.%3.%4.%5.%6"/>
      <w:lvlJc w:val="left"/>
      <w:pPr>
        <w:tabs>
          <w:tab w:val="num" w:pos="0"/>
        </w:tabs>
        <w:ind w:left="2500" w:hanging="1080"/>
      </w:pPr>
      <w:rPr>
        <w:rFonts w:ascii="Calibri" w:eastAsia="Times New Roman" w:hAnsi="Calibri" w:cs="Arial"/>
        <w:sz w:val="22"/>
        <w:szCs w:val="22"/>
      </w:rPr>
    </w:lvl>
    <w:lvl w:ilvl="6">
      <w:start w:val="1"/>
      <w:numFmt w:val="decimal"/>
      <w:lvlText w:val="%1.%2.%3.%4.%5.%6.%7"/>
      <w:lvlJc w:val="left"/>
      <w:pPr>
        <w:tabs>
          <w:tab w:val="num" w:pos="0"/>
        </w:tabs>
        <w:ind w:left="2784" w:hanging="1080"/>
      </w:pPr>
      <w:rPr>
        <w:rFonts w:ascii="Calibri" w:eastAsia="Times New Roman" w:hAnsi="Calibri" w:cs="Arial"/>
        <w:sz w:val="22"/>
        <w:szCs w:val="22"/>
      </w:rPr>
    </w:lvl>
    <w:lvl w:ilvl="7">
      <w:start w:val="1"/>
      <w:numFmt w:val="decimal"/>
      <w:lvlText w:val="%1.%2.%3.%4.%5.%6.%7.%8"/>
      <w:lvlJc w:val="left"/>
      <w:pPr>
        <w:tabs>
          <w:tab w:val="num" w:pos="0"/>
        </w:tabs>
        <w:ind w:left="3428" w:hanging="1440"/>
      </w:pPr>
      <w:rPr>
        <w:rFonts w:ascii="Calibri" w:eastAsia="Times New Roman" w:hAnsi="Calibri" w:cs="Arial"/>
        <w:sz w:val="22"/>
        <w:szCs w:val="22"/>
      </w:rPr>
    </w:lvl>
    <w:lvl w:ilvl="8">
      <w:start w:val="1"/>
      <w:numFmt w:val="decimal"/>
      <w:lvlText w:val="%1.%2.%3.%4.%5.%6.%7.%8.%9"/>
      <w:lvlJc w:val="left"/>
      <w:pPr>
        <w:tabs>
          <w:tab w:val="num" w:pos="0"/>
        </w:tabs>
        <w:ind w:left="3712" w:hanging="1440"/>
      </w:pPr>
      <w:rPr>
        <w:rFonts w:ascii="Calibri" w:eastAsia="Times New Roman" w:hAnsi="Calibri" w:cs="Arial"/>
        <w:sz w:val="22"/>
        <w:szCs w:val="22"/>
      </w:rPr>
    </w:lvl>
  </w:abstractNum>
  <w:abstractNum w:abstractNumId="10">
    <w:nsid w:val="0000000B"/>
    <w:multiLevelType w:val="multilevel"/>
    <w:tmpl w:val="8E1AEBF6"/>
    <w:name w:val="WW8Num11"/>
    <w:lvl w:ilvl="0">
      <w:start w:val="1"/>
      <w:numFmt w:val="decimal"/>
      <w:lvlText w:val="%1."/>
      <w:lvlJc w:val="left"/>
      <w:pPr>
        <w:tabs>
          <w:tab w:val="num" w:pos="720"/>
        </w:tabs>
        <w:ind w:left="720" w:hanging="360"/>
      </w:pPr>
      <w:rPr>
        <w:rFonts w:ascii="Calibri" w:eastAsia="Times New Roman" w:hAnsi="Calibri" w:cs="Calibri" w:hint="default"/>
        <w:b w:val="0"/>
        <w:bCs/>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538C750E"/>
    <w:name w:val="WW8Num12"/>
    <w:lvl w:ilvl="0">
      <w:start w:val="1"/>
      <w:numFmt w:val="decimal"/>
      <w:lvlText w:val="%1."/>
      <w:lvlJc w:val="left"/>
      <w:pPr>
        <w:tabs>
          <w:tab w:val="num" w:pos="720"/>
        </w:tabs>
        <w:ind w:left="720" w:hanging="360"/>
      </w:pPr>
      <w:rPr>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0D"/>
    <w:multiLevelType w:val="multilevel"/>
    <w:tmpl w:val="0000000D"/>
    <w:name w:val="WW8Num13"/>
    <w:lvl w:ilvl="0">
      <w:start w:val="1"/>
      <w:numFmt w:val="decimal"/>
      <w:lvlText w:val="%1."/>
      <w:lvlJc w:val="left"/>
      <w:pPr>
        <w:tabs>
          <w:tab w:val="num" w:pos="1269"/>
        </w:tabs>
        <w:ind w:left="1269" w:hanging="360"/>
      </w:pPr>
      <w:rPr>
        <w:rFonts w:ascii="Calibri" w:hAnsi="Calibri" w:cs="Calibri"/>
        <w:b w:val="0"/>
        <w:bCs w:val="0"/>
      </w:rPr>
    </w:lvl>
    <w:lvl w:ilvl="1">
      <w:start w:val="1"/>
      <w:numFmt w:val="decimal"/>
      <w:lvlText w:val="%2."/>
      <w:lvlJc w:val="left"/>
      <w:pPr>
        <w:tabs>
          <w:tab w:val="num" w:pos="1629"/>
        </w:tabs>
        <w:ind w:left="1629" w:hanging="360"/>
      </w:pPr>
    </w:lvl>
    <w:lvl w:ilvl="2">
      <w:start w:val="1"/>
      <w:numFmt w:val="decimal"/>
      <w:lvlText w:val="%3."/>
      <w:lvlJc w:val="left"/>
      <w:pPr>
        <w:tabs>
          <w:tab w:val="num" w:pos="1989"/>
        </w:tabs>
        <w:ind w:left="1989" w:hanging="360"/>
      </w:pPr>
    </w:lvl>
    <w:lvl w:ilvl="3">
      <w:start w:val="1"/>
      <w:numFmt w:val="decimal"/>
      <w:lvlText w:val="%4."/>
      <w:lvlJc w:val="left"/>
      <w:pPr>
        <w:tabs>
          <w:tab w:val="num" w:pos="2349"/>
        </w:tabs>
        <w:ind w:left="2349" w:hanging="360"/>
      </w:pPr>
    </w:lvl>
    <w:lvl w:ilvl="4">
      <w:start w:val="1"/>
      <w:numFmt w:val="decimal"/>
      <w:lvlText w:val="%5."/>
      <w:lvlJc w:val="left"/>
      <w:pPr>
        <w:tabs>
          <w:tab w:val="num" w:pos="2709"/>
        </w:tabs>
        <w:ind w:left="2709" w:hanging="360"/>
      </w:pPr>
    </w:lvl>
    <w:lvl w:ilvl="5">
      <w:start w:val="1"/>
      <w:numFmt w:val="decimal"/>
      <w:lvlText w:val="%6."/>
      <w:lvlJc w:val="left"/>
      <w:pPr>
        <w:tabs>
          <w:tab w:val="num" w:pos="3069"/>
        </w:tabs>
        <w:ind w:left="3069" w:hanging="360"/>
      </w:pPr>
    </w:lvl>
    <w:lvl w:ilvl="6">
      <w:start w:val="1"/>
      <w:numFmt w:val="decimal"/>
      <w:lvlText w:val="%7."/>
      <w:lvlJc w:val="left"/>
      <w:pPr>
        <w:tabs>
          <w:tab w:val="num" w:pos="3429"/>
        </w:tabs>
        <w:ind w:left="3429" w:hanging="360"/>
      </w:pPr>
    </w:lvl>
    <w:lvl w:ilvl="7">
      <w:start w:val="1"/>
      <w:numFmt w:val="decimal"/>
      <w:lvlText w:val="%8."/>
      <w:lvlJc w:val="left"/>
      <w:pPr>
        <w:tabs>
          <w:tab w:val="num" w:pos="3789"/>
        </w:tabs>
        <w:ind w:left="3789" w:hanging="360"/>
      </w:pPr>
    </w:lvl>
    <w:lvl w:ilvl="8">
      <w:start w:val="1"/>
      <w:numFmt w:val="decimal"/>
      <w:lvlText w:val="%9."/>
      <w:lvlJc w:val="left"/>
      <w:pPr>
        <w:tabs>
          <w:tab w:val="num" w:pos="4149"/>
        </w:tabs>
        <w:ind w:left="4149" w:hanging="360"/>
      </w:pPr>
    </w:lvl>
  </w:abstractNum>
  <w:abstractNum w:abstractNumId="13">
    <w:nsid w:val="0000000E"/>
    <w:multiLevelType w:val="multilevel"/>
    <w:tmpl w:val="4EB26DE6"/>
    <w:name w:val="WW8Num14"/>
    <w:lvl w:ilvl="0">
      <w:start w:val="1"/>
      <w:numFmt w:val="decimal"/>
      <w:lvlText w:val="%1)"/>
      <w:lvlJc w:val="left"/>
      <w:pPr>
        <w:tabs>
          <w:tab w:val="num" w:pos="709"/>
        </w:tabs>
        <w:ind w:left="786" w:hanging="360"/>
      </w:pPr>
      <w:rPr>
        <w:b w:val="0"/>
        <w:i w:val="0"/>
        <w:sz w:val="22"/>
        <w:szCs w:val="22"/>
      </w:rPr>
    </w:lvl>
    <w:lvl w:ilvl="1">
      <w:start w:val="1"/>
      <w:numFmt w:val="decimal"/>
      <w:lvlText w:val="%1.%2."/>
      <w:lvlJc w:val="left"/>
      <w:pPr>
        <w:tabs>
          <w:tab w:val="num" w:pos="66"/>
        </w:tabs>
        <w:ind w:left="786" w:hanging="360"/>
      </w:pPr>
    </w:lvl>
    <w:lvl w:ilvl="2">
      <w:start w:val="1"/>
      <w:numFmt w:val="decimal"/>
      <w:lvlText w:val="%1.%2.%3."/>
      <w:lvlJc w:val="left"/>
      <w:pPr>
        <w:tabs>
          <w:tab w:val="num" w:pos="66"/>
        </w:tabs>
        <w:ind w:left="1146" w:hanging="720"/>
      </w:pPr>
    </w:lvl>
    <w:lvl w:ilvl="3">
      <w:start w:val="1"/>
      <w:numFmt w:val="decimal"/>
      <w:lvlText w:val="%1.%2.%3.%4."/>
      <w:lvlJc w:val="left"/>
      <w:pPr>
        <w:tabs>
          <w:tab w:val="num" w:pos="66"/>
        </w:tabs>
        <w:ind w:left="1146" w:hanging="720"/>
      </w:pPr>
    </w:lvl>
    <w:lvl w:ilvl="4">
      <w:start w:val="1"/>
      <w:numFmt w:val="decimal"/>
      <w:lvlText w:val="%1.%2.%3.%4.%5."/>
      <w:lvlJc w:val="left"/>
      <w:pPr>
        <w:tabs>
          <w:tab w:val="num" w:pos="66"/>
        </w:tabs>
        <w:ind w:left="1506" w:hanging="1080"/>
      </w:pPr>
    </w:lvl>
    <w:lvl w:ilvl="5">
      <w:start w:val="1"/>
      <w:numFmt w:val="decimal"/>
      <w:lvlText w:val="%1.%2.%3.%4.%5.%6."/>
      <w:lvlJc w:val="left"/>
      <w:pPr>
        <w:tabs>
          <w:tab w:val="num" w:pos="66"/>
        </w:tabs>
        <w:ind w:left="1506" w:hanging="1080"/>
      </w:pPr>
    </w:lvl>
    <w:lvl w:ilvl="6">
      <w:start w:val="1"/>
      <w:numFmt w:val="decimal"/>
      <w:lvlText w:val="%1.%2.%3.%4.%5.%6.%7."/>
      <w:lvlJc w:val="left"/>
      <w:pPr>
        <w:tabs>
          <w:tab w:val="num" w:pos="66"/>
        </w:tabs>
        <w:ind w:left="1866" w:hanging="1440"/>
      </w:pPr>
    </w:lvl>
    <w:lvl w:ilvl="7">
      <w:start w:val="1"/>
      <w:numFmt w:val="decimal"/>
      <w:lvlText w:val="%1.%2.%3.%4.%5.%6.%7.%8."/>
      <w:lvlJc w:val="left"/>
      <w:pPr>
        <w:tabs>
          <w:tab w:val="num" w:pos="66"/>
        </w:tabs>
        <w:ind w:left="1866" w:hanging="1440"/>
      </w:pPr>
    </w:lvl>
    <w:lvl w:ilvl="8">
      <w:start w:val="1"/>
      <w:numFmt w:val="decimal"/>
      <w:lvlText w:val="%1.%2.%3.%4.%5.%6.%7.%8.%9."/>
      <w:lvlJc w:val="left"/>
      <w:pPr>
        <w:tabs>
          <w:tab w:val="num" w:pos="66"/>
        </w:tabs>
        <w:ind w:left="2226" w:hanging="1800"/>
      </w:pPr>
    </w:lvl>
  </w:abstractNum>
  <w:abstractNum w:abstractNumId="14">
    <w:nsid w:val="0000000F"/>
    <w:multiLevelType w:val="singleLevel"/>
    <w:tmpl w:val="0000000F"/>
    <w:name w:val="WW8Num15"/>
    <w:lvl w:ilvl="0">
      <w:start w:val="1"/>
      <w:numFmt w:val="bullet"/>
      <w:lvlText w:val=""/>
      <w:lvlJc w:val="left"/>
      <w:pPr>
        <w:tabs>
          <w:tab w:val="num" w:pos="0"/>
        </w:tabs>
        <w:ind w:left="1245" w:hanging="360"/>
      </w:pPr>
      <w:rPr>
        <w:rFonts w:ascii="Symbol" w:hAnsi="Symbol"/>
        <w:b/>
      </w:rPr>
    </w:lvl>
  </w:abstractNum>
  <w:abstractNum w:abstractNumId="15">
    <w:nsid w:val="00000010"/>
    <w:multiLevelType w:val="multilevel"/>
    <w:tmpl w:val="DBC6D168"/>
    <w:name w:val="WW8Num16"/>
    <w:lvl w:ilvl="0">
      <w:start w:val="1"/>
      <w:numFmt w:val="decimal"/>
      <w:lvlText w:val="%1."/>
      <w:lvlJc w:val="left"/>
      <w:pPr>
        <w:tabs>
          <w:tab w:val="num" w:pos="1269"/>
        </w:tabs>
        <w:ind w:left="1269" w:hanging="360"/>
      </w:pPr>
      <w:rPr>
        <w:rFonts w:cs="Calibri"/>
        <w:b/>
        <w:color w:val="auto"/>
      </w:rPr>
    </w:lvl>
    <w:lvl w:ilvl="1">
      <w:start w:val="1"/>
      <w:numFmt w:val="decimal"/>
      <w:lvlText w:val="%2."/>
      <w:lvlJc w:val="left"/>
      <w:pPr>
        <w:tabs>
          <w:tab w:val="num" w:pos="1629"/>
        </w:tabs>
        <w:ind w:left="1629" w:hanging="360"/>
      </w:pPr>
    </w:lvl>
    <w:lvl w:ilvl="2">
      <w:start w:val="1"/>
      <w:numFmt w:val="decimal"/>
      <w:lvlText w:val="%3."/>
      <w:lvlJc w:val="left"/>
      <w:pPr>
        <w:tabs>
          <w:tab w:val="num" w:pos="1989"/>
        </w:tabs>
        <w:ind w:left="1989" w:hanging="360"/>
      </w:pPr>
    </w:lvl>
    <w:lvl w:ilvl="3">
      <w:start w:val="1"/>
      <w:numFmt w:val="decimal"/>
      <w:lvlText w:val="%4."/>
      <w:lvlJc w:val="left"/>
      <w:pPr>
        <w:tabs>
          <w:tab w:val="num" w:pos="2349"/>
        </w:tabs>
        <w:ind w:left="2349" w:hanging="360"/>
      </w:pPr>
    </w:lvl>
    <w:lvl w:ilvl="4">
      <w:start w:val="1"/>
      <w:numFmt w:val="decimal"/>
      <w:lvlText w:val="%5."/>
      <w:lvlJc w:val="left"/>
      <w:pPr>
        <w:tabs>
          <w:tab w:val="num" w:pos="2709"/>
        </w:tabs>
        <w:ind w:left="2709" w:hanging="360"/>
      </w:pPr>
    </w:lvl>
    <w:lvl w:ilvl="5">
      <w:start w:val="1"/>
      <w:numFmt w:val="decimal"/>
      <w:lvlText w:val="%6."/>
      <w:lvlJc w:val="left"/>
      <w:pPr>
        <w:tabs>
          <w:tab w:val="num" w:pos="3069"/>
        </w:tabs>
        <w:ind w:left="3069" w:hanging="360"/>
      </w:pPr>
    </w:lvl>
    <w:lvl w:ilvl="6">
      <w:start w:val="1"/>
      <w:numFmt w:val="decimal"/>
      <w:lvlText w:val="%7."/>
      <w:lvlJc w:val="left"/>
      <w:pPr>
        <w:tabs>
          <w:tab w:val="num" w:pos="3429"/>
        </w:tabs>
        <w:ind w:left="3429" w:hanging="360"/>
      </w:pPr>
    </w:lvl>
    <w:lvl w:ilvl="7">
      <w:start w:val="1"/>
      <w:numFmt w:val="decimal"/>
      <w:lvlText w:val="%8."/>
      <w:lvlJc w:val="left"/>
      <w:pPr>
        <w:tabs>
          <w:tab w:val="num" w:pos="3789"/>
        </w:tabs>
        <w:ind w:left="3789" w:hanging="360"/>
      </w:pPr>
    </w:lvl>
    <w:lvl w:ilvl="8">
      <w:start w:val="1"/>
      <w:numFmt w:val="decimal"/>
      <w:lvlText w:val="%9."/>
      <w:lvlJc w:val="left"/>
      <w:pPr>
        <w:tabs>
          <w:tab w:val="num" w:pos="4149"/>
        </w:tabs>
        <w:ind w:left="4149" w:hanging="360"/>
      </w:pPr>
    </w:lvl>
  </w:abstractNum>
  <w:abstractNum w:abstractNumId="16">
    <w:nsid w:val="00000011"/>
    <w:multiLevelType w:val="multilevel"/>
    <w:tmpl w:val="EB768E58"/>
    <w:name w:val="WW8Num17"/>
    <w:lvl w:ilvl="0">
      <w:start w:val="1"/>
      <w:numFmt w:val="decimal"/>
      <w:lvlText w:val="%1"/>
      <w:lvlJc w:val="left"/>
      <w:pPr>
        <w:tabs>
          <w:tab w:val="num" w:pos="0"/>
        </w:tabs>
        <w:ind w:left="360" w:hanging="360"/>
      </w:pPr>
      <w:rPr>
        <w:rFonts w:ascii="Symbol" w:eastAsia="Calibri" w:hAnsi="Symbol" w:cs="Symbol"/>
        <w:sz w:val="22"/>
        <w:szCs w:val="22"/>
      </w:rPr>
    </w:lvl>
    <w:lvl w:ilvl="1">
      <w:start w:val="1"/>
      <w:numFmt w:val="decimal"/>
      <w:lvlText w:val="%1.%2"/>
      <w:lvlJc w:val="left"/>
      <w:pPr>
        <w:tabs>
          <w:tab w:val="num" w:pos="0"/>
        </w:tabs>
        <w:ind w:left="1065" w:hanging="360"/>
      </w:pPr>
      <w:rPr>
        <w:rFonts w:ascii="Calibri" w:eastAsia="Times New Roman" w:hAnsi="Calibri" w:cs="Calibri" w:hint="default"/>
      </w:rPr>
    </w:lvl>
    <w:lvl w:ilvl="2">
      <w:start w:val="1"/>
      <w:numFmt w:val="decimal"/>
      <w:lvlText w:val="%1.%2.%3"/>
      <w:lvlJc w:val="left"/>
      <w:pPr>
        <w:tabs>
          <w:tab w:val="num" w:pos="0"/>
        </w:tabs>
        <w:ind w:left="2130" w:hanging="720"/>
      </w:pPr>
      <w:rPr>
        <w:rFonts w:ascii="Wingdings" w:hAnsi="Wingdings" w:cs="Wingdings"/>
      </w:rPr>
    </w:lvl>
    <w:lvl w:ilvl="3">
      <w:start w:val="1"/>
      <w:numFmt w:val="decimal"/>
      <w:lvlText w:val="%1.%2.%3.%4"/>
      <w:lvlJc w:val="left"/>
      <w:pPr>
        <w:tabs>
          <w:tab w:val="num" w:pos="0"/>
        </w:tabs>
        <w:ind w:left="2835" w:hanging="720"/>
      </w:pPr>
    </w:lvl>
    <w:lvl w:ilvl="4">
      <w:start w:val="1"/>
      <w:numFmt w:val="decimal"/>
      <w:lvlText w:val="%1.%2.%3.%4.%5"/>
      <w:lvlJc w:val="left"/>
      <w:pPr>
        <w:tabs>
          <w:tab w:val="num" w:pos="0"/>
        </w:tabs>
        <w:ind w:left="3900" w:hanging="1080"/>
      </w:pPr>
    </w:lvl>
    <w:lvl w:ilvl="5">
      <w:start w:val="1"/>
      <w:numFmt w:val="decimal"/>
      <w:lvlText w:val="%1.%2.%3.%4.%5.%6"/>
      <w:lvlJc w:val="left"/>
      <w:pPr>
        <w:tabs>
          <w:tab w:val="num" w:pos="0"/>
        </w:tabs>
        <w:ind w:left="4605" w:hanging="1080"/>
      </w:pPr>
    </w:lvl>
    <w:lvl w:ilvl="6">
      <w:start w:val="1"/>
      <w:numFmt w:val="decimal"/>
      <w:lvlText w:val="%1.%2.%3.%4.%5.%6.%7"/>
      <w:lvlJc w:val="left"/>
      <w:pPr>
        <w:tabs>
          <w:tab w:val="num" w:pos="0"/>
        </w:tabs>
        <w:ind w:left="5670" w:hanging="1440"/>
      </w:pPr>
    </w:lvl>
    <w:lvl w:ilvl="7">
      <w:start w:val="1"/>
      <w:numFmt w:val="decimal"/>
      <w:lvlText w:val="%1.%2.%3.%4.%5.%6.%7.%8"/>
      <w:lvlJc w:val="left"/>
      <w:pPr>
        <w:tabs>
          <w:tab w:val="num" w:pos="0"/>
        </w:tabs>
        <w:ind w:left="6375" w:hanging="1440"/>
      </w:pPr>
    </w:lvl>
    <w:lvl w:ilvl="8">
      <w:start w:val="1"/>
      <w:numFmt w:val="decimal"/>
      <w:lvlText w:val="%1.%2.%3.%4.%5.%6.%7.%8.%9"/>
      <w:lvlJc w:val="left"/>
      <w:pPr>
        <w:tabs>
          <w:tab w:val="num" w:pos="0"/>
        </w:tabs>
        <w:ind w:left="7080" w:hanging="1440"/>
      </w:pPr>
    </w:lvl>
  </w:abstractNum>
  <w:abstractNum w:abstractNumId="17">
    <w:nsid w:val="00000012"/>
    <w:multiLevelType w:val="singleLevel"/>
    <w:tmpl w:val="00000012"/>
    <w:name w:val="WW8Num18"/>
    <w:lvl w:ilvl="0">
      <w:start w:val="1"/>
      <w:numFmt w:val="decimal"/>
      <w:lvlText w:val="%1)"/>
      <w:lvlJc w:val="left"/>
      <w:pPr>
        <w:tabs>
          <w:tab w:val="num" w:pos="0"/>
        </w:tabs>
        <w:ind w:left="705" w:hanging="360"/>
      </w:pPr>
      <w:rPr>
        <w:rFonts w:ascii="Calibri" w:eastAsia="Calibri" w:hAnsi="Calibri" w:cs="Calibri"/>
        <w:b w:val="0"/>
        <w:bCs w:val="0"/>
        <w:sz w:val="22"/>
        <w:szCs w:val="22"/>
      </w:rPr>
    </w:lvl>
  </w:abstractNum>
  <w:abstractNum w:abstractNumId="18">
    <w:nsid w:val="00000013"/>
    <w:multiLevelType w:val="multilevel"/>
    <w:tmpl w:val="00000013"/>
    <w:name w:val="WW8Num19"/>
    <w:lvl w:ilvl="0">
      <w:start w:val="1"/>
      <w:numFmt w:val="decimal"/>
      <w:lvlText w:val="%1."/>
      <w:lvlJc w:val="left"/>
      <w:pPr>
        <w:tabs>
          <w:tab w:val="num" w:pos="720"/>
        </w:tabs>
        <w:ind w:left="720" w:hanging="360"/>
      </w:pPr>
      <w:rPr>
        <w:rFonts w:cs="Calibri"/>
        <w:b w:val="0"/>
      </w:rPr>
    </w:lvl>
    <w:lvl w:ilvl="1">
      <w:start w:val="1"/>
      <w:numFmt w:val="decimal"/>
      <w:lvlText w:val="%2."/>
      <w:lvlJc w:val="left"/>
      <w:pPr>
        <w:tabs>
          <w:tab w:val="num" w:pos="1080"/>
        </w:tabs>
        <w:ind w:left="1080" w:hanging="360"/>
      </w:pPr>
      <w:rPr>
        <w:rFonts w:ascii="Times New Roman" w:eastAsia="Times New Roman" w:hAnsi="Times New Roman" w:cs="Times New Roman"/>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00000014"/>
    <w:multiLevelType w:val="multilevel"/>
    <w:tmpl w:val="00000014"/>
    <w:name w:val="WW8Num20"/>
    <w:lvl w:ilvl="0">
      <w:start w:val="1"/>
      <w:numFmt w:val="decimal"/>
      <w:lvlText w:val="%1."/>
      <w:lvlJc w:val="left"/>
      <w:pPr>
        <w:tabs>
          <w:tab w:val="num" w:pos="720"/>
        </w:tabs>
        <w:ind w:left="720" w:hanging="360"/>
      </w:pPr>
      <w:rPr>
        <w:rFonts w:ascii="Calibri" w:hAnsi="Calibri" w:cs="Calibri"/>
        <w:b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0">
    <w:nsid w:val="00000015"/>
    <w:multiLevelType w:val="multilevel"/>
    <w:tmpl w:val="D974CBE2"/>
    <w:name w:val="WW8Num21"/>
    <w:lvl w:ilvl="0">
      <w:start w:val="1"/>
      <w:numFmt w:val="decimal"/>
      <w:lvlText w:val="%1."/>
      <w:lvlJc w:val="left"/>
      <w:pPr>
        <w:tabs>
          <w:tab w:val="num" w:pos="705"/>
        </w:tabs>
        <w:ind w:left="705" w:hanging="360"/>
      </w:pPr>
      <w:rPr>
        <w:rFonts w:ascii="Calibri" w:eastAsia="Times New Roman" w:hAnsi="Calibri" w:cs="Calibri" w:hint="default"/>
        <w:b w:val="0"/>
      </w:rPr>
    </w:lvl>
    <w:lvl w:ilvl="1">
      <w:start w:val="1"/>
      <w:numFmt w:val="decimal"/>
      <w:lvlText w:val="%2."/>
      <w:lvlJc w:val="left"/>
      <w:pPr>
        <w:tabs>
          <w:tab w:val="num" w:pos="1065"/>
        </w:tabs>
        <w:ind w:left="1065" w:hanging="360"/>
      </w:p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21">
    <w:nsid w:val="00000016"/>
    <w:multiLevelType w:val="multilevel"/>
    <w:tmpl w:val="00000016"/>
    <w:name w:val="WW8Num22"/>
    <w:lvl w:ilvl="0">
      <w:start w:val="3"/>
      <w:numFmt w:val="decimal"/>
      <w:lvlText w:val="%1"/>
      <w:lvlJc w:val="left"/>
      <w:pPr>
        <w:tabs>
          <w:tab w:val="num" w:pos="0"/>
        </w:tabs>
        <w:ind w:left="360" w:hanging="360"/>
      </w:pPr>
      <w:rPr>
        <w:rFonts w:ascii="Calibri" w:eastAsia="Times New Roman" w:hAnsi="Calibri" w:cs="Arial"/>
        <w:b w:val="0"/>
        <w:i w:val="0"/>
        <w:sz w:val="22"/>
        <w:szCs w:val="22"/>
      </w:rPr>
    </w:lvl>
    <w:lvl w:ilvl="1">
      <w:start w:val="1"/>
      <w:numFmt w:val="decimal"/>
      <w:lvlText w:val="%1.%2"/>
      <w:lvlJc w:val="left"/>
      <w:pPr>
        <w:tabs>
          <w:tab w:val="num" w:pos="0"/>
        </w:tabs>
        <w:ind w:left="644" w:hanging="360"/>
      </w:pPr>
      <w:rPr>
        <w:rFonts w:cs="Times New Roman"/>
      </w:rPr>
    </w:lvl>
    <w:lvl w:ilvl="2">
      <w:start w:val="1"/>
      <w:numFmt w:val="decimal"/>
      <w:lvlText w:val="%1.%2.%3"/>
      <w:lvlJc w:val="left"/>
      <w:pPr>
        <w:tabs>
          <w:tab w:val="num" w:pos="0"/>
        </w:tabs>
        <w:ind w:left="1288" w:hanging="720"/>
      </w:pPr>
    </w:lvl>
    <w:lvl w:ilvl="3">
      <w:start w:val="1"/>
      <w:numFmt w:val="decimal"/>
      <w:lvlText w:val="%1.%2.%3.%4"/>
      <w:lvlJc w:val="left"/>
      <w:pPr>
        <w:tabs>
          <w:tab w:val="num" w:pos="0"/>
        </w:tabs>
        <w:ind w:left="1572" w:hanging="720"/>
      </w:pPr>
    </w:lvl>
    <w:lvl w:ilvl="4">
      <w:start w:val="1"/>
      <w:numFmt w:val="decimal"/>
      <w:lvlText w:val="%1.%2.%3.%4.%5"/>
      <w:lvlJc w:val="left"/>
      <w:pPr>
        <w:tabs>
          <w:tab w:val="num" w:pos="0"/>
        </w:tabs>
        <w:ind w:left="2216" w:hanging="1080"/>
      </w:pPr>
    </w:lvl>
    <w:lvl w:ilvl="5">
      <w:start w:val="1"/>
      <w:numFmt w:val="decimal"/>
      <w:lvlText w:val="%1.%2.%3.%4.%5.%6"/>
      <w:lvlJc w:val="left"/>
      <w:pPr>
        <w:tabs>
          <w:tab w:val="num" w:pos="0"/>
        </w:tabs>
        <w:ind w:left="2500" w:hanging="1080"/>
      </w:pPr>
    </w:lvl>
    <w:lvl w:ilvl="6">
      <w:start w:val="1"/>
      <w:numFmt w:val="decimal"/>
      <w:lvlText w:val="%1.%2.%3.%4.%5.%6.%7"/>
      <w:lvlJc w:val="left"/>
      <w:pPr>
        <w:tabs>
          <w:tab w:val="num" w:pos="0"/>
        </w:tabs>
        <w:ind w:left="3144" w:hanging="1440"/>
      </w:pPr>
    </w:lvl>
    <w:lvl w:ilvl="7">
      <w:start w:val="1"/>
      <w:numFmt w:val="decimal"/>
      <w:lvlText w:val="%1.%2.%3.%4.%5.%6.%7.%8"/>
      <w:lvlJc w:val="left"/>
      <w:pPr>
        <w:tabs>
          <w:tab w:val="num" w:pos="0"/>
        </w:tabs>
        <w:ind w:left="3428" w:hanging="1440"/>
      </w:pPr>
    </w:lvl>
    <w:lvl w:ilvl="8">
      <w:start w:val="1"/>
      <w:numFmt w:val="decimal"/>
      <w:lvlText w:val="%1.%2.%3.%4.%5.%6.%7.%8.%9"/>
      <w:lvlJc w:val="left"/>
      <w:pPr>
        <w:tabs>
          <w:tab w:val="num" w:pos="0"/>
        </w:tabs>
        <w:ind w:left="3712" w:hanging="1440"/>
      </w:pPr>
    </w:lvl>
  </w:abstractNum>
  <w:abstractNum w:abstractNumId="22">
    <w:nsid w:val="00000017"/>
    <w:multiLevelType w:val="multilevel"/>
    <w:tmpl w:val="00000017"/>
    <w:name w:val="WW8Num23"/>
    <w:lvl w:ilvl="0">
      <w:start w:val="1"/>
      <w:numFmt w:val="decimal"/>
      <w:lvlText w:val="%1."/>
      <w:lvlJc w:val="left"/>
      <w:pPr>
        <w:tabs>
          <w:tab w:val="num" w:pos="720"/>
        </w:tabs>
        <w:ind w:left="720" w:hanging="360"/>
      </w:pPr>
      <w:rPr>
        <w:rFonts w:ascii="Calibri" w:eastAsia="Times New Roman" w:hAnsi="Calibri" w:cs="Arial"/>
        <w:b w:val="0"/>
        <w:bCs/>
        <w:sz w:val="22"/>
        <w:szCs w:val="22"/>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ascii="Arial" w:hAnsi="Arial" w:cs="Arial"/>
        <w:color w:val="auto"/>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8"/>
    <w:multiLevelType w:val="multilevel"/>
    <w:tmpl w:val="5E3EF53A"/>
    <w:name w:val="WW8Num24"/>
    <w:lvl w:ilvl="0">
      <w:start w:val="1"/>
      <w:numFmt w:val="decimal"/>
      <w:lvlText w:val="%1."/>
      <w:lvlJc w:val="left"/>
      <w:pPr>
        <w:tabs>
          <w:tab w:val="num" w:pos="360"/>
        </w:tabs>
        <w:ind w:left="360" w:hanging="360"/>
      </w:pPr>
      <w:rPr>
        <w:rFonts w:cs="Times New Roman"/>
        <w:b w:val="0"/>
        <w:bCs/>
        <w:color w:val="auto"/>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ascii="Arial" w:hAnsi="Arial" w:cs="Arial"/>
        <w:color w:val="auto"/>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9"/>
    <w:multiLevelType w:val="multilevel"/>
    <w:tmpl w:val="00000019"/>
    <w:name w:val="WW8Num25"/>
    <w:lvl w:ilvl="0">
      <w:start w:val="1"/>
      <w:numFmt w:val="decimal"/>
      <w:lvlText w:val="%1)"/>
      <w:lvlJc w:val="left"/>
      <w:pPr>
        <w:tabs>
          <w:tab w:val="num" w:pos="66"/>
        </w:tabs>
        <w:ind w:left="786" w:hanging="360"/>
      </w:pPr>
      <w:rPr>
        <w:rFonts w:cs="Times New Roman"/>
        <w:color w:val="auto"/>
      </w:rPr>
    </w:lvl>
    <w:lvl w:ilvl="1">
      <w:start w:val="1"/>
      <w:numFmt w:val="decimal"/>
      <w:lvlText w:val="%1.%2."/>
      <w:lvlJc w:val="left"/>
      <w:pPr>
        <w:tabs>
          <w:tab w:val="num" w:pos="66"/>
        </w:tabs>
        <w:ind w:left="786" w:hanging="360"/>
      </w:pPr>
      <w:rPr>
        <w:b/>
        <w:sz w:val="20"/>
      </w:rPr>
    </w:lvl>
    <w:lvl w:ilvl="2">
      <w:start w:val="1"/>
      <w:numFmt w:val="decimal"/>
      <w:lvlText w:val="%1.%2.%3."/>
      <w:lvlJc w:val="left"/>
      <w:pPr>
        <w:tabs>
          <w:tab w:val="num" w:pos="66"/>
        </w:tabs>
        <w:ind w:left="1146" w:hanging="720"/>
      </w:pPr>
    </w:lvl>
    <w:lvl w:ilvl="3">
      <w:start w:val="1"/>
      <w:numFmt w:val="decimal"/>
      <w:lvlText w:val="%1.%2.%3.%4."/>
      <w:lvlJc w:val="left"/>
      <w:pPr>
        <w:tabs>
          <w:tab w:val="num" w:pos="66"/>
        </w:tabs>
        <w:ind w:left="1146" w:hanging="720"/>
      </w:pPr>
    </w:lvl>
    <w:lvl w:ilvl="4">
      <w:start w:val="1"/>
      <w:numFmt w:val="decimal"/>
      <w:lvlText w:val="%1.%2.%3.%4.%5."/>
      <w:lvlJc w:val="left"/>
      <w:pPr>
        <w:tabs>
          <w:tab w:val="num" w:pos="66"/>
        </w:tabs>
        <w:ind w:left="1506" w:hanging="1080"/>
      </w:pPr>
    </w:lvl>
    <w:lvl w:ilvl="5">
      <w:start w:val="1"/>
      <w:numFmt w:val="decimal"/>
      <w:lvlText w:val="%1.%2.%3.%4.%5.%6."/>
      <w:lvlJc w:val="left"/>
      <w:pPr>
        <w:tabs>
          <w:tab w:val="num" w:pos="66"/>
        </w:tabs>
        <w:ind w:left="1506" w:hanging="1080"/>
      </w:pPr>
    </w:lvl>
    <w:lvl w:ilvl="6">
      <w:start w:val="1"/>
      <w:numFmt w:val="decimal"/>
      <w:lvlText w:val="%1.%2.%3.%4.%5.%6.%7."/>
      <w:lvlJc w:val="left"/>
      <w:pPr>
        <w:tabs>
          <w:tab w:val="num" w:pos="66"/>
        </w:tabs>
        <w:ind w:left="1866" w:hanging="1440"/>
      </w:pPr>
    </w:lvl>
    <w:lvl w:ilvl="7">
      <w:start w:val="1"/>
      <w:numFmt w:val="decimal"/>
      <w:lvlText w:val="%1.%2.%3.%4.%5.%6.%7.%8."/>
      <w:lvlJc w:val="left"/>
      <w:pPr>
        <w:tabs>
          <w:tab w:val="num" w:pos="66"/>
        </w:tabs>
        <w:ind w:left="1866" w:hanging="1440"/>
      </w:pPr>
    </w:lvl>
    <w:lvl w:ilvl="8">
      <w:start w:val="1"/>
      <w:numFmt w:val="decimal"/>
      <w:lvlText w:val="%1.%2.%3.%4.%5.%6.%7.%8.%9."/>
      <w:lvlJc w:val="left"/>
      <w:pPr>
        <w:tabs>
          <w:tab w:val="num" w:pos="66"/>
        </w:tabs>
        <w:ind w:left="2226" w:hanging="1800"/>
      </w:pPr>
    </w:lvl>
  </w:abstractNum>
  <w:abstractNum w:abstractNumId="25">
    <w:nsid w:val="0000001A"/>
    <w:multiLevelType w:val="multilevel"/>
    <w:tmpl w:val="0000001A"/>
    <w:name w:val="WW8Num26"/>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B"/>
    <w:multiLevelType w:val="multilevel"/>
    <w:tmpl w:val="0000001B"/>
    <w:name w:val="WW8Num27"/>
    <w:lvl w:ilvl="0">
      <w:start w:val="1"/>
      <w:numFmt w:val="decimal"/>
      <w:lvlText w:val="%1."/>
      <w:lvlJc w:val="left"/>
      <w:pPr>
        <w:tabs>
          <w:tab w:val="num" w:pos="1269"/>
        </w:tabs>
        <w:ind w:left="1269" w:hanging="360"/>
      </w:pPr>
      <w:rPr>
        <w:rFonts w:cs="Calibri"/>
        <w:b w:val="0"/>
      </w:rPr>
    </w:lvl>
    <w:lvl w:ilvl="1">
      <w:start w:val="1"/>
      <w:numFmt w:val="decimal"/>
      <w:lvlText w:val="%2."/>
      <w:lvlJc w:val="left"/>
      <w:pPr>
        <w:tabs>
          <w:tab w:val="num" w:pos="1629"/>
        </w:tabs>
        <w:ind w:left="1629" w:hanging="360"/>
      </w:pPr>
    </w:lvl>
    <w:lvl w:ilvl="2">
      <w:start w:val="1"/>
      <w:numFmt w:val="decimal"/>
      <w:lvlText w:val="%3."/>
      <w:lvlJc w:val="left"/>
      <w:pPr>
        <w:tabs>
          <w:tab w:val="num" w:pos="1989"/>
        </w:tabs>
        <w:ind w:left="1989" w:hanging="360"/>
      </w:pPr>
      <w:rPr>
        <w:rFonts w:ascii="Wingdings" w:hAnsi="Wingdings" w:cs="Wingdings"/>
      </w:rPr>
    </w:lvl>
    <w:lvl w:ilvl="3">
      <w:start w:val="1"/>
      <w:numFmt w:val="decimal"/>
      <w:lvlText w:val="%4."/>
      <w:lvlJc w:val="left"/>
      <w:pPr>
        <w:tabs>
          <w:tab w:val="num" w:pos="2349"/>
        </w:tabs>
        <w:ind w:left="2349" w:hanging="360"/>
      </w:pPr>
    </w:lvl>
    <w:lvl w:ilvl="4">
      <w:start w:val="1"/>
      <w:numFmt w:val="decimal"/>
      <w:lvlText w:val="%5."/>
      <w:lvlJc w:val="left"/>
      <w:pPr>
        <w:tabs>
          <w:tab w:val="num" w:pos="2709"/>
        </w:tabs>
        <w:ind w:left="2709" w:hanging="360"/>
      </w:pPr>
    </w:lvl>
    <w:lvl w:ilvl="5">
      <w:start w:val="1"/>
      <w:numFmt w:val="decimal"/>
      <w:lvlText w:val="%6."/>
      <w:lvlJc w:val="left"/>
      <w:pPr>
        <w:tabs>
          <w:tab w:val="num" w:pos="3069"/>
        </w:tabs>
        <w:ind w:left="3069" w:hanging="360"/>
      </w:pPr>
    </w:lvl>
    <w:lvl w:ilvl="6">
      <w:start w:val="1"/>
      <w:numFmt w:val="decimal"/>
      <w:lvlText w:val="%7."/>
      <w:lvlJc w:val="left"/>
      <w:pPr>
        <w:tabs>
          <w:tab w:val="num" w:pos="3429"/>
        </w:tabs>
        <w:ind w:left="3429" w:hanging="360"/>
      </w:pPr>
    </w:lvl>
    <w:lvl w:ilvl="7">
      <w:start w:val="1"/>
      <w:numFmt w:val="decimal"/>
      <w:lvlText w:val="%8."/>
      <w:lvlJc w:val="left"/>
      <w:pPr>
        <w:tabs>
          <w:tab w:val="num" w:pos="3789"/>
        </w:tabs>
        <w:ind w:left="3789" w:hanging="360"/>
      </w:pPr>
    </w:lvl>
    <w:lvl w:ilvl="8">
      <w:start w:val="1"/>
      <w:numFmt w:val="decimal"/>
      <w:lvlText w:val="%9."/>
      <w:lvlJc w:val="left"/>
      <w:pPr>
        <w:tabs>
          <w:tab w:val="num" w:pos="4149"/>
        </w:tabs>
        <w:ind w:left="4149" w:hanging="360"/>
      </w:pPr>
    </w:lvl>
  </w:abstractNum>
  <w:abstractNum w:abstractNumId="27">
    <w:nsid w:val="0000001C"/>
    <w:multiLevelType w:val="multilevel"/>
    <w:tmpl w:val="0000001C"/>
    <w:name w:val="WW8Num28"/>
    <w:lvl w:ilvl="0">
      <w:start w:val="1"/>
      <w:numFmt w:val="decimal"/>
      <w:lvlText w:val="%1."/>
      <w:lvlJc w:val="left"/>
      <w:pPr>
        <w:tabs>
          <w:tab w:val="num" w:pos="720"/>
        </w:tabs>
        <w:ind w:left="720" w:hanging="360"/>
      </w:pPr>
      <w:rPr>
        <w:rFonts w:ascii="Calibri" w:hAnsi="Calibri" w:cs="Calibri"/>
        <w:i w:val="0"/>
        <w:sz w:val="22"/>
        <w:szCs w:val="22"/>
      </w:rPr>
    </w:lvl>
    <w:lvl w:ilvl="1">
      <w:start w:val="1"/>
      <w:numFmt w:val="decimal"/>
      <w:lvlText w:val="%2."/>
      <w:lvlJc w:val="left"/>
      <w:pPr>
        <w:tabs>
          <w:tab w:val="num" w:pos="1080"/>
        </w:tabs>
        <w:ind w:left="1080" w:hanging="360"/>
      </w:pPr>
      <w:rPr>
        <w:b/>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1D"/>
    <w:multiLevelType w:val="multilevel"/>
    <w:tmpl w:val="E458C4F4"/>
    <w:name w:val="WW8Num29"/>
    <w:lvl w:ilvl="0">
      <w:start w:val="1"/>
      <w:numFmt w:val="decimal"/>
      <w:lvlText w:val="%1."/>
      <w:lvlJc w:val="left"/>
      <w:pPr>
        <w:tabs>
          <w:tab w:val="num" w:pos="675"/>
        </w:tabs>
        <w:ind w:left="675" w:hanging="360"/>
      </w:pPr>
      <w:rPr>
        <w:b w:val="0"/>
      </w:rPr>
    </w:lvl>
    <w:lvl w:ilvl="1">
      <w:start w:val="1"/>
      <w:numFmt w:val="decimal"/>
      <w:lvlText w:val="%2."/>
      <w:lvlJc w:val="left"/>
      <w:pPr>
        <w:tabs>
          <w:tab w:val="num" w:pos="1035"/>
        </w:tabs>
        <w:ind w:left="1035" w:hanging="360"/>
      </w:pPr>
    </w:lvl>
    <w:lvl w:ilvl="2">
      <w:start w:val="1"/>
      <w:numFmt w:val="decimal"/>
      <w:lvlText w:val="%3."/>
      <w:lvlJc w:val="left"/>
      <w:pPr>
        <w:tabs>
          <w:tab w:val="num" w:pos="1395"/>
        </w:tabs>
        <w:ind w:left="1395" w:hanging="360"/>
      </w:pPr>
    </w:lvl>
    <w:lvl w:ilvl="3">
      <w:start w:val="1"/>
      <w:numFmt w:val="decimal"/>
      <w:lvlText w:val="%4."/>
      <w:lvlJc w:val="left"/>
      <w:pPr>
        <w:tabs>
          <w:tab w:val="num" w:pos="1755"/>
        </w:tabs>
        <w:ind w:left="1755" w:hanging="360"/>
      </w:pPr>
    </w:lvl>
    <w:lvl w:ilvl="4">
      <w:start w:val="1"/>
      <w:numFmt w:val="decimal"/>
      <w:lvlText w:val="%5."/>
      <w:lvlJc w:val="left"/>
      <w:pPr>
        <w:tabs>
          <w:tab w:val="num" w:pos="2115"/>
        </w:tabs>
        <w:ind w:left="2115" w:hanging="360"/>
      </w:pPr>
    </w:lvl>
    <w:lvl w:ilvl="5">
      <w:start w:val="1"/>
      <w:numFmt w:val="decimal"/>
      <w:lvlText w:val="%6."/>
      <w:lvlJc w:val="left"/>
      <w:pPr>
        <w:tabs>
          <w:tab w:val="num" w:pos="2475"/>
        </w:tabs>
        <w:ind w:left="2475" w:hanging="360"/>
      </w:pPr>
    </w:lvl>
    <w:lvl w:ilvl="6">
      <w:start w:val="1"/>
      <w:numFmt w:val="decimal"/>
      <w:lvlText w:val="%7."/>
      <w:lvlJc w:val="left"/>
      <w:pPr>
        <w:tabs>
          <w:tab w:val="num" w:pos="2835"/>
        </w:tabs>
        <w:ind w:left="2835" w:hanging="360"/>
      </w:pPr>
    </w:lvl>
    <w:lvl w:ilvl="7">
      <w:start w:val="1"/>
      <w:numFmt w:val="decimal"/>
      <w:lvlText w:val="%8."/>
      <w:lvlJc w:val="left"/>
      <w:pPr>
        <w:tabs>
          <w:tab w:val="num" w:pos="3195"/>
        </w:tabs>
        <w:ind w:left="3195" w:hanging="360"/>
      </w:pPr>
    </w:lvl>
    <w:lvl w:ilvl="8">
      <w:start w:val="1"/>
      <w:numFmt w:val="decimal"/>
      <w:lvlText w:val="%9."/>
      <w:lvlJc w:val="left"/>
      <w:pPr>
        <w:tabs>
          <w:tab w:val="num" w:pos="3555"/>
        </w:tabs>
        <w:ind w:left="3555" w:hanging="360"/>
      </w:pPr>
    </w:lvl>
  </w:abstractNum>
  <w:abstractNum w:abstractNumId="29">
    <w:nsid w:val="0000001E"/>
    <w:multiLevelType w:val="multilevel"/>
    <w:tmpl w:val="0000001E"/>
    <w:name w:val="WW8Num30"/>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0000001F"/>
    <w:multiLevelType w:val="multilevel"/>
    <w:tmpl w:val="5E6A955A"/>
    <w:name w:val="WW8Num31"/>
    <w:lvl w:ilvl="0">
      <w:start w:val="9"/>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00000020"/>
    <w:multiLevelType w:val="multilevel"/>
    <w:tmpl w:val="00000020"/>
    <w:name w:val="WW8Num32"/>
    <w:lvl w:ilvl="0">
      <w:start w:val="7"/>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nsid w:val="00000021"/>
    <w:multiLevelType w:val="multilevel"/>
    <w:tmpl w:val="00000021"/>
    <w:name w:val="WW8Num33"/>
    <w:lvl w:ilvl="0">
      <w:start w:val="1"/>
      <w:numFmt w:val="decimal"/>
      <w:lvlText w:val="%1."/>
      <w:lvlJc w:val="left"/>
      <w:pPr>
        <w:tabs>
          <w:tab w:val="num" w:pos="345"/>
        </w:tabs>
        <w:ind w:left="345" w:hanging="360"/>
      </w:pPr>
      <w:rPr>
        <w:rFonts w:ascii="Calibri" w:eastAsia="Calibri" w:hAnsi="Calibri" w:cs="Calibri"/>
        <w:b w:val="0"/>
        <w:bCs w:val="0"/>
        <w:sz w:val="22"/>
        <w:szCs w:val="22"/>
      </w:rPr>
    </w:lvl>
    <w:lvl w:ilvl="1">
      <w:start w:val="1"/>
      <w:numFmt w:val="decimal"/>
      <w:lvlText w:val="%2."/>
      <w:lvlJc w:val="left"/>
      <w:pPr>
        <w:tabs>
          <w:tab w:val="num" w:pos="705"/>
        </w:tabs>
        <w:ind w:left="705" w:hanging="360"/>
      </w:pPr>
    </w:lvl>
    <w:lvl w:ilvl="2">
      <w:start w:val="1"/>
      <w:numFmt w:val="decimal"/>
      <w:lvlText w:val="%3."/>
      <w:lvlJc w:val="left"/>
      <w:pPr>
        <w:tabs>
          <w:tab w:val="num" w:pos="1065"/>
        </w:tabs>
        <w:ind w:left="1065" w:hanging="360"/>
      </w:pPr>
    </w:lvl>
    <w:lvl w:ilvl="3">
      <w:start w:val="1"/>
      <w:numFmt w:val="decimal"/>
      <w:lvlText w:val="%4."/>
      <w:lvlJc w:val="left"/>
      <w:pPr>
        <w:tabs>
          <w:tab w:val="num" w:pos="1425"/>
        </w:tabs>
        <w:ind w:left="1425" w:hanging="360"/>
      </w:pPr>
    </w:lvl>
    <w:lvl w:ilvl="4">
      <w:start w:val="1"/>
      <w:numFmt w:val="decimal"/>
      <w:lvlText w:val="%5."/>
      <w:lvlJc w:val="left"/>
      <w:pPr>
        <w:tabs>
          <w:tab w:val="num" w:pos="1785"/>
        </w:tabs>
        <w:ind w:left="1785" w:hanging="360"/>
      </w:pPr>
    </w:lvl>
    <w:lvl w:ilvl="5">
      <w:start w:val="1"/>
      <w:numFmt w:val="decimal"/>
      <w:lvlText w:val="%6."/>
      <w:lvlJc w:val="left"/>
      <w:pPr>
        <w:tabs>
          <w:tab w:val="num" w:pos="2145"/>
        </w:tabs>
        <w:ind w:left="2145" w:hanging="360"/>
      </w:pPr>
    </w:lvl>
    <w:lvl w:ilvl="6">
      <w:start w:val="1"/>
      <w:numFmt w:val="decimal"/>
      <w:lvlText w:val="%7."/>
      <w:lvlJc w:val="left"/>
      <w:pPr>
        <w:tabs>
          <w:tab w:val="num" w:pos="2505"/>
        </w:tabs>
        <w:ind w:left="2505" w:hanging="360"/>
      </w:pPr>
    </w:lvl>
    <w:lvl w:ilvl="7">
      <w:start w:val="1"/>
      <w:numFmt w:val="decimal"/>
      <w:lvlText w:val="%8."/>
      <w:lvlJc w:val="left"/>
      <w:pPr>
        <w:tabs>
          <w:tab w:val="num" w:pos="2865"/>
        </w:tabs>
        <w:ind w:left="2865" w:hanging="360"/>
      </w:pPr>
    </w:lvl>
    <w:lvl w:ilvl="8">
      <w:start w:val="1"/>
      <w:numFmt w:val="decimal"/>
      <w:lvlText w:val="%9."/>
      <w:lvlJc w:val="left"/>
      <w:pPr>
        <w:tabs>
          <w:tab w:val="num" w:pos="3225"/>
        </w:tabs>
        <w:ind w:left="3225" w:hanging="360"/>
      </w:pPr>
    </w:lvl>
  </w:abstractNum>
  <w:abstractNum w:abstractNumId="33">
    <w:nsid w:val="00000022"/>
    <w:multiLevelType w:val="multilevel"/>
    <w:tmpl w:val="1E76013A"/>
    <w:name w:val="WW8Num34"/>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nsid w:val="00000023"/>
    <w:multiLevelType w:val="multilevel"/>
    <w:tmpl w:val="51FC8E20"/>
    <w:name w:val="WW8Num35"/>
    <w:lvl w:ilvl="0">
      <w:start w:val="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5">
    <w:nsid w:val="00000024"/>
    <w:multiLevelType w:val="multilevel"/>
    <w:tmpl w:val="E7820866"/>
    <w:name w:val="WW8Num36"/>
    <w:lvl w:ilvl="0">
      <w:start w:val="2"/>
      <w:numFmt w:val="decimal"/>
      <w:lvlText w:val="%1)"/>
      <w:lvlJc w:val="left"/>
      <w:pPr>
        <w:tabs>
          <w:tab w:val="num" w:pos="720"/>
        </w:tabs>
        <w:ind w:left="720" w:hanging="360"/>
      </w:pPr>
      <w:rPr>
        <w:rFonts w:ascii="Calibri" w:hAnsi="Calibri" w:cs="Arial"/>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6">
    <w:nsid w:val="00000025"/>
    <w:multiLevelType w:val="multilevel"/>
    <w:tmpl w:val="00000025"/>
    <w:name w:val="WW8Num3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nsid w:val="00000026"/>
    <w:multiLevelType w:val="multilevel"/>
    <w:tmpl w:val="00000026"/>
    <w:name w:val="WW8Num38"/>
    <w:lvl w:ilvl="0">
      <w:start w:val="9"/>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8">
    <w:nsid w:val="00000027"/>
    <w:multiLevelType w:val="multilevel"/>
    <w:tmpl w:val="963AA814"/>
    <w:name w:val="WW8Num39"/>
    <w:lvl w:ilvl="0">
      <w:start w:val="11"/>
      <w:numFmt w:val="decimal"/>
      <w:lvlText w:val="%1."/>
      <w:lvlJc w:val="left"/>
      <w:pPr>
        <w:tabs>
          <w:tab w:val="num" w:pos="720"/>
        </w:tabs>
        <w:ind w:left="72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nsid w:val="00000028"/>
    <w:multiLevelType w:val="multilevel"/>
    <w:tmpl w:val="00000028"/>
    <w:name w:val="WW8Num40"/>
    <w:lvl w:ilvl="0">
      <w:start w:val="5"/>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0">
    <w:nsid w:val="00000029"/>
    <w:multiLevelType w:val="multilevel"/>
    <w:tmpl w:val="00000029"/>
    <w:name w:val="WW8Num41"/>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1">
    <w:nsid w:val="0000002A"/>
    <w:multiLevelType w:val="multilevel"/>
    <w:tmpl w:val="0000002A"/>
    <w:name w:val="WW8Num42"/>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nsid w:val="0000002B"/>
    <w:multiLevelType w:val="multilevel"/>
    <w:tmpl w:val="0000002B"/>
    <w:name w:val="WW8Num43"/>
    <w:lvl w:ilvl="0">
      <w:start w:val="3"/>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3">
    <w:nsid w:val="0000002C"/>
    <w:multiLevelType w:val="multilevel"/>
    <w:tmpl w:val="0000002C"/>
    <w:name w:val="WW8Num44"/>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0000002D"/>
    <w:multiLevelType w:val="multilevel"/>
    <w:tmpl w:val="0000002D"/>
    <w:name w:val="WW8Num45"/>
    <w:lvl w:ilvl="0">
      <w:start w:val="1"/>
      <w:numFmt w:val="upperRoman"/>
      <w:lvlText w:val="%1."/>
      <w:lvlJc w:val="right"/>
      <w:pPr>
        <w:tabs>
          <w:tab w:val="num" w:pos="705"/>
        </w:tabs>
        <w:ind w:left="705" w:hanging="360"/>
      </w:pPr>
      <w:rPr>
        <w:rFonts w:ascii="Calibri" w:eastAsia="Calibri" w:hAnsi="Calibri" w:cs="Calibri"/>
        <w:sz w:val="22"/>
        <w:szCs w:val="22"/>
      </w:rPr>
    </w:lvl>
    <w:lvl w:ilvl="1">
      <w:start w:val="1"/>
      <w:numFmt w:val="decimal"/>
      <w:lvlText w:val="%2."/>
      <w:lvlJc w:val="left"/>
      <w:pPr>
        <w:tabs>
          <w:tab w:val="num" w:pos="1065"/>
        </w:tabs>
        <w:ind w:left="1065" w:hanging="360"/>
      </w:p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45">
    <w:nsid w:val="0000002E"/>
    <w:multiLevelType w:val="multilevel"/>
    <w:tmpl w:val="0000002E"/>
    <w:name w:val="WW8Num46"/>
    <w:lvl w:ilvl="0">
      <w:start w:val="1"/>
      <w:numFmt w:val="bullet"/>
      <w:lvlText w:val=""/>
      <w:lvlJc w:val="left"/>
      <w:pPr>
        <w:tabs>
          <w:tab w:val="num" w:pos="720"/>
        </w:tabs>
        <w:ind w:left="720" w:hanging="360"/>
      </w:pPr>
      <w:rPr>
        <w:rFonts w:ascii="Symbol" w:hAnsi="Symbol" w:cs="Calibri"/>
        <w:b/>
        <w:bC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46">
    <w:nsid w:val="0000002F"/>
    <w:multiLevelType w:val="multilevel"/>
    <w:tmpl w:val="0000002F"/>
    <w:name w:val="WW8Num4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7">
    <w:nsid w:val="00000030"/>
    <w:multiLevelType w:val="multilevel"/>
    <w:tmpl w:val="00000030"/>
    <w:name w:val="WW8Num4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nsid w:val="00000031"/>
    <w:multiLevelType w:val="multilevel"/>
    <w:tmpl w:val="00000031"/>
    <w:name w:val="WW8Num49"/>
    <w:lvl w:ilvl="0">
      <w:start w:val="1"/>
      <w:numFmt w:val="bullet"/>
      <w:lvlText w:val=""/>
      <w:lvlJc w:val="left"/>
      <w:pPr>
        <w:tabs>
          <w:tab w:val="num" w:pos="720"/>
        </w:tabs>
        <w:ind w:left="720" w:hanging="360"/>
      </w:pPr>
      <w:rPr>
        <w:rFonts w:ascii="Symbol" w:hAnsi="Symbol" w:cs="Times New Roman"/>
        <w:sz w:val="22"/>
        <w:szCs w:val="22"/>
      </w:rPr>
    </w:lvl>
    <w:lvl w:ilvl="1">
      <w:start w:val="1"/>
      <w:numFmt w:val="bullet"/>
      <w:lvlText w:val="o"/>
      <w:lvlJc w:val="left"/>
      <w:pPr>
        <w:tabs>
          <w:tab w:val="num" w:pos="1440"/>
        </w:tabs>
        <w:ind w:left="1440" w:hanging="360"/>
      </w:pPr>
      <w:rPr>
        <w:rFonts w:ascii="Courier New" w:hAnsi="Courier New" w:cs="Calibri"/>
        <w:sz w:val="22"/>
        <w:szCs w:val="22"/>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49">
    <w:nsid w:val="00000032"/>
    <w:multiLevelType w:val="multilevel"/>
    <w:tmpl w:val="AD32C418"/>
    <w:name w:val="WW8Num50"/>
    <w:lvl w:ilvl="0">
      <w:start w:val="1"/>
      <w:numFmt w:val="ordinal"/>
      <w:lvlText w:val="%1"/>
      <w:lvlJc w:val="left"/>
      <w:pPr>
        <w:tabs>
          <w:tab w:val="num" w:pos="705"/>
        </w:tabs>
        <w:ind w:left="705" w:hanging="360"/>
      </w:pPr>
      <w:rPr>
        <w:rFonts w:ascii="Calibri" w:eastAsia="Times New Roman" w:hAnsi="Calibri" w:hint="default"/>
        <w:b w:val="0"/>
        <w:i w:val="0"/>
        <w:sz w:val="22"/>
        <w:szCs w:val="22"/>
      </w:rPr>
    </w:lvl>
    <w:lvl w:ilvl="1">
      <w:start w:val="1"/>
      <w:numFmt w:val="decimal"/>
      <w:lvlText w:val="%2."/>
      <w:lvlJc w:val="left"/>
      <w:pPr>
        <w:tabs>
          <w:tab w:val="num" w:pos="1065"/>
        </w:tabs>
        <w:ind w:left="1065" w:hanging="360"/>
      </w:pPr>
      <w:rPr>
        <w:rFonts w:ascii="Courier New" w:hAnsi="Courier New" w:cs="Courier New"/>
      </w:r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50">
    <w:nsid w:val="00000033"/>
    <w:multiLevelType w:val="multilevel"/>
    <w:tmpl w:val="00000033"/>
    <w:name w:val="WW8Num51"/>
    <w:lvl w:ilvl="0">
      <w:start w:val="1"/>
      <w:numFmt w:val="bullet"/>
      <w:lvlText w:val=""/>
      <w:lvlJc w:val="left"/>
      <w:pPr>
        <w:tabs>
          <w:tab w:val="num" w:pos="72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51">
    <w:nsid w:val="00000034"/>
    <w:multiLevelType w:val="multilevel"/>
    <w:tmpl w:val="00000034"/>
    <w:name w:val="WW8Num52"/>
    <w:lvl w:ilvl="0">
      <w:start w:val="1"/>
      <w:numFmt w:val="bullet"/>
      <w:lvlText w:val=""/>
      <w:lvlJc w:val="left"/>
      <w:pPr>
        <w:tabs>
          <w:tab w:val="num" w:pos="720"/>
        </w:tabs>
        <w:ind w:left="720" w:hanging="360"/>
      </w:pPr>
      <w:rPr>
        <w:rFonts w:ascii="Symbol" w:hAnsi="Symbol" w:cs="Times New Roman"/>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52">
    <w:nsid w:val="00000035"/>
    <w:multiLevelType w:val="multilevel"/>
    <w:tmpl w:val="00000035"/>
    <w:name w:val="WW8Num5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nsid w:val="00000036"/>
    <w:multiLevelType w:val="multilevel"/>
    <w:tmpl w:val="00000036"/>
    <w:name w:val="WW8Num54"/>
    <w:lvl w:ilvl="0">
      <w:start w:val="1"/>
      <w:numFmt w:val="bullet"/>
      <w:lvlText w:val=""/>
      <w:lvlJc w:val="left"/>
      <w:pPr>
        <w:tabs>
          <w:tab w:val="num" w:pos="72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54">
    <w:nsid w:val="00000037"/>
    <w:multiLevelType w:val="multilevel"/>
    <w:tmpl w:val="00000037"/>
    <w:name w:val="WW8Num55"/>
    <w:lvl w:ilvl="0">
      <w:start w:val="1"/>
      <w:numFmt w:val="bullet"/>
      <w:lvlText w:val=""/>
      <w:lvlJc w:val="left"/>
      <w:pPr>
        <w:tabs>
          <w:tab w:val="num" w:pos="720"/>
        </w:tabs>
        <w:ind w:left="720" w:hanging="360"/>
      </w:pPr>
      <w:rPr>
        <w:rFonts w:ascii="Symbol" w:hAnsi="Symbol" w:cs="Open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Wingdings" w:hAnsi="Wingdings"/>
      </w:rPr>
    </w:lvl>
    <w:lvl w:ilvl="4">
      <w:start w:val="1"/>
      <w:numFmt w:val="bullet"/>
      <w:lvlText w:val=""/>
      <w:lvlJc w:val="left"/>
      <w:pPr>
        <w:tabs>
          <w:tab w:val="num" w:pos="3600"/>
        </w:tabs>
        <w:ind w:left="3600" w:hanging="360"/>
      </w:pPr>
      <w:rPr>
        <w:rFonts w:ascii="Wingdings" w:hAnsi="Wingdings"/>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Wingdings" w:hAnsi="Wingdings"/>
      </w:rPr>
    </w:lvl>
    <w:lvl w:ilvl="7">
      <w:start w:val="1"/>
      <w:numFmt w:val="bullet"/>
      <w:lvlText w:val=""/>
      <w:lvlJc w:val="left"/>
      <w:pPr>
        <w:tabs>
          <w:tab w:val="num" w:pos="5760"/>
        </w:tabs>
        <w:ind w:left="5760" w:hanging="360"/>
      </w:pPr>
      <w:rPr>
        <w:rFonts w:ascii="Wingdings" w:hAnsi="Wingdings"/>
      </w:rPr>
    </w:lvl>
    <w:lvl w:ilvl="8">
      <w:start w:val="1"/>
      <w:numFmt w:val="bullet"/>
      <w:lvlText w:val=""/>
      <w:lvlJc w:val="left"/>
      <w:pPr>
        <w:tabs>
          <w:tab w:val="num" w:pos="6480"/>
        </w:tabs>
        <w:ind w:left="6480" w:hanging="360"/>
      </w:pPr>
      <w:rPr>
        <w:rFonts w:ascii="Wingdings" w:hAnsi="Wingdings"/>
      </w:rPr>
    </w:lvl>
  </w:abstractNum>
  <w:abstractNum w:abstractNumId="55">
    <w:nsid w:val="00000038"/>
    <w:multiLevelType w:val="multilevel"/>
    <w:tmpl w:val="00000038"/>
    <w:name w:val="WW8Num56"/>
    <w:lvl w:ilvl="0">
      <w:start w:val="1"/>
      <w:numFmt w:val="bullet"/>
      <w:lvlText w:val=""/>
      <w:lvlJc w:val="left"/>
      <w:pPr>
        <w:tabs>
          <w:tab w:val="num" w:pos="72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56">
    <w:nsid w:val="00000039"/>
    <w:multiLevelType w:val="multilevel"/>
    <w:tmpl w:val="00000039"/>
    <w:name w:val="WW8Num57"/>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7">
    <w:nsid w:val="0000003A"/>
    <w:multiLevelType w:val="multilevel"/>
    <w:tmpl w:val="0000003A"/>
    <w:name w:val="WW8Num58"/>
    <w:lvl w:ilvl="0">
      <w:start w:val="1"/>
      <w:numFmt w:val="bullet"/>
      <w:lvlText w:val=""/>
      <w:lvlJc w:val="left"/>
      <w:pPr>
        <w:tabs>
          <w:tab w:val="num" w:pos="720"/>
        </w:tabs>
        <w:ind w:left="720" w:hanging="360"/>
      </w:pPr>
      <w:rPr>
        <w:rFonts w:ascii="Symbol" w:hAnsi="Symbol"/>
        <w:b w:val="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58">
    <w:nsid w:val="0000003B"/>
    <w:multiLevelType w:val="multilevel"/>
    <w:tmpl w:val="0000003B"/>
    <w:name w:val="WW8Num59"/>
    <w:lvl w:ilvl="0">
      <w:start w:val="1"/>
      <w:numFmt w:val="bullet"/>
      <w:lvlText w:val=""/>
      <w:lvlJc w:val="left"/>
      <w:pPr>
        <w:tabs>
          <w:tab w:val="num" w:pos="720"/>
        </w:tabs>
        <w:ind w:left="720" w:hanging="360"/>
      </w:pPr>
      <w:rPr>
        <w:rFonts w:ascii="Symbol" w:hAnsi="Symbol" w:cs="OpenSymbol"/>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59">
    <w:nsid w:val="0000003C"/>
    <w:multiLevelType w:val="singleLevel"/>
    <w:tmpl w:val="8A7653AE"/>
    <w:name w:val="WW8Num60"/>
    <w:lvl w:ilvl="0">
      <w:start w:val="1"/>
      <w:numFmt w:val="decimal"/>
      <w:lvlText w:val="%1)"/>
      <w:lvlJc w:val="left"/>
      <w:pPr>
        <w:tabs>
          <w:tab w:val="num" w:pos="0"/>
        </w:tabs>
        <w:ind w:left="1287" w:hanging="360"/>
      </w:pPr>
      <w:rPr>
        <w:b w:val="0"/>
      </w:rPr>
    </w:lvl>
  </w:abstractNum>
  <w:abstractNum w:abstractNumId="60">
    <w:nsid w:val="0000003D"/>
    <w:multiLevelType w:val="multilevel"/>
    <w:tmpl w:val="0000003D"/>
    <w:name w:val="WW8Num6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1">
    <w:nsid w:val="0000003E"/>
    <w:multiLevelType w:val="multilevel"/>
    <w:tmpl w:val="5E0A3172"/>
    <w:name w:val="WW8Num62"/>
    <w:lvl w:ilvl="0">
      <w:start w:val="1"/>
      <w:numFmt w:val="ordinal"/>
      <w:lvlText w:val="%1"/>
      <w:lvlJc w:val="left"/>
      <w:pPr>
        <w:tabs>
          <w:tab w:val="num" w:pos="705"/>
        </w:tabs>
        <w:ind w:left="705" w:hanging="360"/>
      </w:pPr>
      <w:rPr>
        <w:rFonts w:ascii="Calibri" w:hAnsi="Calibri" w:hint="default"/>
        <w:b w:val="0"/>
        <w:bCs/>
        <w:i w:val="0"/>
        <w:sz w:val="22"/>
      </w:rPr>
    </w:lvl>
    <w:lvl w:ilvl="1">
      <w:start w:val="1"/>
      <w:numFmt w:val="decimal"/>
      <w:lvlText w:val="%2."/>
      <w:lvlJc w:val="left"/>
      <w:pPr>
        <w:tabs>
          <w:tab w:val="num" w:pos="1065"/>
        </w:tabs>
        <w:ind w:left="1065" w:hanging="360"/>
      </w:pPr>
      <w:rPr>
        <w:rFonts w:ascii="Courier New" w:hAnsi="Courier New" w:cs="Courier New"/>
      </w:r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62">
    <w:nsid w:val="0000003F"/>
    <w:multiLevelType w:val="multilevel"/>
    <w:tmpl w:val="B6AC9C68"/>
    <w:name w:val="WW8Num63"/>
    <w:lvl w:ilvl="0">
      <w:start w:val="1"/>
      <w:numFmt w:val="ordinal"/>
      <w:lvlText w:val="%1"/>
      <w:lvlJc w:val="left"/>
      <w:pPr>
        <w:tabs>
          <w:tab w:val="num" w:pos="705"/>
        </w:tabs>
        <w:ind w:left="705" w:hanging="360"/>
      </w:pPr>
      <w:rPr>
        <w:rFonts w:ascii="Calibri" w:hAnsi="Calibri" w:hint="default"/>
        <w:b w:val="0"/>
        <w:i w:val="0"/>
        <w:sz w:val="22"/>
        <w:szCs w:val="22"/>
        <w:lang w:val="pl-PL"/>
      </w:rPr>
    </w:lvl>
    <w:lvl w:ilvl="1">
      <w:start w:val="1"/>
      <w:numFmt w:val="decimal"/>
      <w:lvlText w:val="%2."/>
      <w:lvlJc w:val="left"/>
      <w:pPr>
        <w:tabs>
          <w:tab w:val="num" w:pos="1065"/>
        </w:tabs>
        <w:ind w:left="1065" w:hanging="360"/>
      </w:pPr>
      <w:rPr>
        <w:rFonts w:ascii="Courier New" w:hAnsi="Courier New" w:cs="Courier New"/>
      </w:r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63">
    <w:nsid w:val="00000040"/>
    <w:multiLevelType w:val="multilevel"/>
    <w:tmpl w:val="00000040"/>
    <w:name w:val="WW8Num64"/>
    <w:lvl w:ilvl="0">
      <w:start w:val="1"/>
      <w:numFmt w:val="bullet"/>
      <w:lvlText w:val=""/>
      <w:lvlJc w:val="left"/>
      <w:pPr>
        <w:tabs>
          <w:tab w:val="num" w:pos="720"/>
        </w:tabs>
        <w:ind w:left="720" w:hanging="360"/>
      </w:pPr>
      <w:rPr>
        <w:rFonts w:ascii="Symbol" w:hAnsi="Symbol" w:cs="Arial"/>
        <w:b w:val="0"/>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64">
    <w:nsid w:val="00000041"/>
    <w:multiLevelType w:val="multilevel"/>
    <w:tmpl w:val="2CA63042"/>
    <w:name w:val="WW8Num65"/>
    <w:lvl w:ilvl="0">
      <w:start w:val="1"/>
      <w:numFmt w:val="ordinal"/>
      <w:lvlText w:val="%1"/>
      <w:lvlJc w:val="left"/>
      <w:pPr>
        <w:tabs>
          <w:tab w:val="num" w:pos="705"/>
        </w:tabs>
        <w:ind w:left="705" w:hanging="360"/>
      </w:pPr>
      <w:rPr>
        <w:rFonts w:ascii="Calibri" w:hAnsi="Calibri" w:hint="default"/>
        <w:b w:val="0"/>
        <w:i w:val="0"/>
        <w:sz w:val="22"/>
      </w:rPr>
    </w:lvl>
    <w:lvl w:ilvl="1">
      <w:start w:val="1"/>
      <w:numFmt w:val="decimal"/>
      <w:lvlText w:val="%2."/>
      <w:lvlJc w:val="left"/>
      <w:pPr>
        <w:tabs>
          <w:tab w:val="num" w:pos="1065"/>
        </w:tabs>
        <w:ind w:left="1065" w:hanging="360"/>
      </w:pPr>
      <w:rPr>
        <w:rFonts w:ascii="Courier New" w:hAnsi="Courier New" w:cs="Courier New"/>
      </w:r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65">
    <w:nsid w:val="00000042"/>
    <w:multiLevelType w:val="multilevel"/>
    <w:tmpl w:val="00000042"/>
    <w:name w:val="WW8Num66"/>
    <w:lvl w:ilvl="0">
      <w:start w:val="1"/>
      <w:numFmt w:val="bullet"/>
      <w:lvlText w:val=""/>
      <w:lvlJc w:val="left"/>
      <w:pPr>
        <w:tabs>
          <w:tab w:val="num" w:pos="720"/>
        </w:tabs>
        <w:ind w:left="720" w:hanging="360"/>
      </w:pPr>
      <w:rPr>
        <w:rFonts w:ascii="Symbol" w:hAnsi="Symbol" w:cs="Times New Roman"/>
        <w:color w:val="auto"/>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66">
    <w:nsid w:val="00000043"/>
    <w:multiLevelType w:val="multilevel"/>
    <w:tmpl w:val="00000043"/>
    <w:name w:val="WW8Num67"/>
    <w:lvl w:ilvl="0">
      <w:start w:val="1"/>
      <w:numFmt w:val="bullet"/>
      <w:lvlText w:val=""/>
      <w:lvlJc w:val="left"/>
      <w:pPr>
        <w:tabs>
          <w:tab w:val="num" w:pos="720"/>
        </w:tabs>
        <w:ind w:left="720" w:hanging="360"/>
      </w:pPr>
      <w:rPr>
        <w:rFonts w:ascii="Symbol" w:hAnsi="Symbol" w:cs="Calibri"/>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67">
    <w:nsid w:val="00000044"/>
    <w:multiLevelType w:val="multilevel"/>
    <w:tmpl w:val="00000044"/>
    <w:name w:val="WW8Num6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8">
    <w:nsid w:val="00000045"/>
    <w:multiLevelType w:val="multilevel"/>
    <w:tmpl w:val="00000045"/>
    <w:name w:val="WW8Num69"/>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9">
    <w:nsid w:val="00000046"/>
    <w:multiLevelType w:val="multilevel"/>
    <w:tmpl w:val="00000046"/>
    <w:name w:val="WW8Num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0">
    <w:nsid w:val="00000047"/>
    <w:multiLevelType w:val="multilevel"/>
    <w:tmpl w:val="00000047"/>
    <w:name w:val="WW8Num71"/>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1">
    <w:nsid w:val="00000048"/>
    <w:multiLevelType w:val="multilevel"/>
    <w:tmpl w:val="00000048"/>
    <w:name w:val="WW8Num72"/>
    <w:lvl w:ilvl="0">
      <w:start w:val="1"/>
      <w:numFmt w:val="bullet"/>
      <w:lvlText w:val=""/>
      <w:lvlJc w:val="left"/>
      <w:pPr>
        <w:tabs>
          <w:tab w:val="num" w:pos="720"/>
        </w:tabs>
        <w:ind w:left="720" w:hanging="360"/>
      </w:pPr>
      <w:rPr>
        <w:rFonts w:ascii="Symbol" w:hAnsi="Symbol" w:cs="Times New Roman"/>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72">
    <w:nsid w:val="00000049"/>
    <w:multiLevelType w:val="multilevel"/>
    <w:tmpl w:val="00000049"/>
    <w:name w:val="WW8Num73"/>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nsid w:val="0000004A"/>
    <w:multiLevelType w:val="multilevel"/>
    <w:tmpl w:val="0000004A"/>
    <w:name w:val="WW8Num74"/>
    <w:lvl w:ilvl="0">
      <w:start w:val="1"/>
      <w:numFmt w:val="bullet"/>
      <w:lvlText w:val=""/>
      <w:lvlJc w:val="left"/>
      <w:pPr>
        <w:tabs>
          <w:tab w:val="num" w:pos="720"/>
        </w:tabs>
        <w:ind w:left="720" w:hanging="360"/>
      </w:pPr>
      <w:rPr>
        <w:rFonts w:ascii="Symbol" w:hAnsi="Symbol" w:cs="Times New Roman"/>
        <w:sz w:val="22"/>
        <w:szCs w:val="22"/>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74">
    <w:nsid w:val="0000004B"/>
    <w:multiLevelType w:val="multilevel"/>
    <w:tmpl w:val="BEAEA7A4"/>
    <w:name w:val="WW8Num75"/>
    <w:lvl w:ilvl="0">
      <w:start w:val="1"/>
      <w:numFmt w:val="ordinal"/>
      <w:lvlText w:val="%1"/>
      <w:lvlJc w:val="left"/>
      <w:pPr>
        <w:tabs>
          <w:tab w:val="num" w:pos="705"/>
        </w:tabs>
        <w:ind w:left="705" w:hanging="360"/>
      </w:pPr>
      <w:rPr>
        <w:rFonts w:ascii="Calibri" w:hAnsi="Calibri" w:hint="default"/>
        <w:b w:val="0"/>
        <w:i w:val="0"/>
        <w:sz w:val="22"/>
        <w:szCs w:val="22"/>
      </w:rPr>
    </w:lvl>
    <w:lvl w:ilvl="1">
      <w:start w:val="1"/>
      <w:numFmt w:val="decimal"/>
      <w:lvlText w:val="%2."/>
      <w:lvlJc w:val="left"/>
      <w:pPr>
        <w:tabs>
          <w:tab w:val="num" w:pos="1065"/>
        </w:tabs>
        <w:ind w:left="1065" w:hanging="360"/>
      </w:pPr>
      <w:rPr>
        <w:rFonts w:ascii="Courier New" w:hAnsi="Courier New" w:cs="Courier New"/>
      </w:rPr>
    </w:lvl>
    <w:lvl w:ilvl="2">
      <w:start w:val="1"/>
      <w:numFmt w:val="decimal"/>
      <w:lvlText w:val="%3."/>
      <w:lvlJc w:val="left"/>
      <w:pPr>
        <w:tabs>
          <w:tab w:val="num" w:pos="1425"/>
        </w:tabs>
        <w:ind w:left="1425" w:hanging="360"/>
      </w:pPr>
    </w:lvl>
    <w:lvl w:ilvl="3">
      <w:start w:val="1"/>
      <w:numFmt w:val="decimal"/>
      <w:lvlText w:val="%4."/>
      <w:lvlJc w:val="left"/>
      <w:pPr>
        <w:tabs>
          <w:tab w:val="num" w:pos="1785"/>
        </w:tabs>
        <w:ind w:left="1785" w:hanging="360"/>
      </w:pPr>
    </w:lvl>
    <w:lvl w:ilvl="4">
      <w:start w:val="1"/>
      <w:numFmt w:val="decimal"/>
      <w:lvlText w:val="%5."/>
      <w:lvlJc w:val="left"/>
      <w:pPr>
        <w:tabs>
          <w:tab w:val="num" w:pos="2145"/>
        </w:tabs>
        <w:ind w:left="2145" w:hanging="360"/>
      </w:pPr>
    </w:lvl>
    <w:lvl w:ilvl="5">
      <w:start w:val="1"/>
      <w:numFmt w:val="decimal"/>
      <w:lvlText w:val="%6."/>
      <w:lvlJc w:val="left"/>
      <w:pPr>
        <w:tabs>
          <w:tab w:val="num" w:pos="2505"/>
        </w:tabs>
        <w:ind w:left="2505" w:hanging="360"/>
      </w:pPr>
    </w:lvl>
    <w:lvl w:ilvl="6">
      <w:start w:val="1"/>
      <w:numFmt w:val="decimal"/>
      <w:lvlText w:val="%7."/>
      <w:lvlJc w:val="left"/>
      <w:pPr>
        <w:tabs>
          <w:tab w:val="num" w:pos="2865"/>
        </w:tabs>
        <w:ind w:left="2865" w:hanging="360"/>
      </w:pPr>
    </w:lvl>
    <w:lvl w:ilvl="7">
      <w:start w:val="1"/>
      <w:numFmt w:val="decimal"/>
      <w:lvlText w:val="%8."/>
      <w:lvlJc w:val="left"/>
      <w:pPr>
        <w:tabs>
          <w:tab w:val="num" w:pos="3225"/>
        </w:tabs>
        <w:ind w:left="3225" w:hanging="360"/>
      </w:pPr>
    </w:lvl>
    <w:lvl w:ilvl="8">
      <w:start w:val="1"/>
      <w:numFmt w:val="decimal"/>
      <w:lvlText w:val="%9."/>
      <w:lvlJc w:val="left"/>
      <w:pPr>
        <w:tabs>
          <w:tab w:val="num" w:pos="3585"/>
        </w:tabs>
        <w:ind w:left="3585" w:hanging="360"/>
      </w:pPr>
    </w:lvl>
  </w:abstractNum>
  <w:abstractNum w:abstractNumId="75">
    <w:nsid w:val="0000004C"/>
    <w:multiLevelType w:val="multilevel"/>
    <w:tmpl w:val="0000004C"/>
    <w:name w:val="WW8Num76"/>
    <w:lvl w:ilvl="0">
      <w:start w:val="1"/>
      <w:numFmt w:val="bullet"/>
      <w:lvlText w:val=""/>
      <w:lvlJc w:val="left"/>
      <w:pPr>
        <w:tabs>
          <w:tab w:val="num" w:pos="720"/>
        </w:tabs>
        <w:ind w:left="720" w:hanging="360"/>
      </w:pPr>
      <w:rPr>
        <w:rFonts w:ascii="Symbol" w:hAnsi="Symbol" w:cs="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Wingdings" w:hAnsi="Wingdings" w:cs="Wingdings"/>
      </w:rPr>
    </w:lvl>
    <w:lvl w:ilvl="4">
      <w:start w:val="1"/>
      <w:numFmt w:val="bullet"/>
      <w:lvlText w:val=""/>
      <w:lvlJc w:val="left"/>
      <w:pPr>
        <w:tabs>
          <w:tab w:val="num" w:pos="3600"/>
        </w:tabs>
        <w:ind w:left="3600" w:hanging="360"/>
      </w:pPr>
      <w:rPr>
        <w:rFonts w:ascii="Wingdings" w:hAnsi="Wingdings" w:cs="Wingdings"/>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Wingdings" w:hAnsi="Wingdings" w:cs="Wingdings"/>
      </w:rPr>
    </w:lvl>
    <w:lvl w:ilvl="7">
      <w:start w:val="1"/>
      <w:numFmt w:val="bullet"/>
      <w:lvlText w:val=""/>
      <w:lvlJc w:val="left"/>
      <w:pPr>
        <w:tabs>
          <w:tab w:val="num" w:pos="5760"/>
        </w:tabs>
        <w:ind w:left="5760" w:hanging="360"/>
      </w:pPr>
      <w:rPr>
        <w:rFonts w:ascii="Wingdings" w:hAnsi="Wingdings" w:cs="Wingdings"/>
      </w:rPr>
    </w:lvl>
    <w:lvl w:ilvl="8">
      <w:start w:val="1"/>
      <w:numFmt w:val="bullet"/>
      <w:lvlText w:val=""/>
      <w:lvlJc w:val="left"/>
      <w:pPr>
        <w:tabs>
          <w:tab w:val="num" w:pos="6480"/>
        </w:tabs>
        <w:ind w:left="6480" w:hanging="360"/>
      </w:pPr>
      <w:rPr>
        <w:rFonts w:ascii="Wingdings" w:hAnsi="Wingdings" w:cs="Wingdings"/>
      </w:rPr>
    </w:lvl>
  </w:abstractNum>
  <w:abstractNum w:abstractNumId="76">
    <w:nsid w:val="0000004D"/>
    <w:multiLevelType w:val="multilevel"/>
    <w:tmpl w:val="0000004D"/>
    <w:name w:val="WW8Num77"/>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7">
    <w:nsid w:val="0000004E"/>
    <w:multiLevelType w:val="multilevel"/>
    <w:tmpl w:val="0000004E"/>
    <w:name w:val="WW8Num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8">
    <w:nsid w:val="0000004F"/>
    <w:multiLevelType w:val="singleLevel"/>
    <w:tmpl w:val="BB14A7BC"/>
    <w:name w:val="WW8Num79"/>
    <w:lvl w:ilvl="0">
      <w:start w:val="1"/>
      <w:numFmt w:val="lowerLetter"/>
      <w:lvlText w:val="%1)"/>
      <w:lvlJc w:val="left"/>
      <w:pPr>
        <w:tabs>
          <w:tab w:val="num" w:pos="0"/>
        </w:tabs>
        <w:ind w:left="1146" w:hanging="360"/>
      </w:pPr>
      <w:rPr>
        <w:rFonts w:ascii="Calibri" w:hAnsi="Calibri" w:cs="Calibri" w:hint="default"/>
        <w:b w:val="0"/>
        <w:sz w:val="22"/>
        <w:szCs w:val="22"/>
      </w:rPr>
    </w:lvl>
  </w:abstractNum>
  <w:abstractNum w:abstractNumId="79">
    <w:nsid w:val="00000050"/>
    <w:multiLevelType w:val="singleLevel"/>
    <w:tmpl w:val="00000050"/>
    <w:name w:val="WW8Num80"/>
    <w:lvl w:ilvl="0">
      <w:start w:val="1"/>
      <w:numFmt w:val="bullet"/>
      <w:lvlText w:val=""/>
      <w:lvlJc w:val="left"/>
      <w:pPr>
        <w:tabs>
          <w:tab w:val="num" w:pos="0"/>
        </w:tabs>
        <w:ind w:left="720" w:hanging="360"/>
      </w:pPr>
      <w:rPr>
        <w:rFonts w:ascii="Symbol" w:hAnsi="Symbol" w:cs="Symbol"/>
        <w:b w:val="0"/>
      </w:rPr>
    </w:lvl>
  </w:abstractNum>
  <w:abstractNum w:abstractNumId="80">
    <w:nsid w:val="00000051"/>
    <w:multiLevelType w:val="singleLevel"/>
    <w:tmpl w:val="00000051"/>
    <w:name w:val="WW8Num81"/>
    <w:lvl w:ilvl="0">
      <w:start w:val="1"/>
      <w:numFmt w:val="bullet"/>
      <w:lvlText w:val=""/>
      <w:lvlJc w:val="left"/>
      <w:pPr>
        <w:tabs>
          <w:tab w:val="num" w:pos="0"/>
        </w:tabs>
        <w:ind w:left="1080" w:hanging="360"/>
      </w:pPr>
      <w:rPr>
        <w:rFonts w:ascii="Symbol" w:hAnsi="Symbol"/>
        <w:b w:val="0"/>
      </w:rPr>
    </w:lvl>
  </w:abstractNum>
  <w:abstractNum w:abstractNumId="81">
    <w:nsid w:val="00000052"/>
    <w:multiLevelType w:val="singleLevel"/>
    <w:tmpl w:val="00000052"/>
    <w:name w:val="WW8Num82"/>
    <w:lvl w:ilvl="0">
      <w:start w:val="1"/>
      <w:numFmt w:val="bullet"/>
      <w:lvlText w:val=""/>
      <w:lvlJc w:val="left"/>
      <w:pPr>
        <w:tabs>
          <w:tab w:val="num" w:pos="0"/>
        </w:tabs>
        <w:ind w:left="720" w:hanging="360"/>
      </w:pPr>
      <w:rPr>
        <w:rFonts w:ascii="Symbol" w:hAnsi="Symbol" w:cs="Symbol"/>
      </w:rPr>
    </w:lvl>
  </w:abstractNum>
  <w:abstractNum w:abstractNumId="82">
    <w:nsid w:val="00000053"/>
    <w:multiLevelType w:val="singleLevel"/>
    <w:tmpl w:val="00000053"/>
    <w:name w:val="WW8Num83"/>
    <w:lvl w:ilvl="0">
      <w:start w:val="1"/>
      <w:numFmt w:val="bullet"/>
      <w:lvlText w:val=""/>
      <w:lvlJc w:val="left"/>
      <w:pPr>
        <w:tabs>
          <w:tab w:val="num" w:pos="0"/>
        </w:tabs>
        <w:ind w:left="720" w:hanging="360"/>
      </w:pPr>
      <w:rPr>
        <w:rFonts w:ascii="Symbol" w:hAnsi="Symbol" w:cs="Symbol"/>
      </w:rPr>
    </w:lvl>
  </w:abstractNum>
  <w:abstractNum w:abstractNumId="83">
    <w:nsid w:val="00000054"/>
    <w:multiLevelType w:val="singleLevel"/>
    <w:tmpl w:val="00000054"/>
    <w:name w:val="WW8Num84"/>
    <w:lvl w:ilvl="0">
      <w:start w:val="1"/>
      <w:numFmt w:val="lowerLetter"/>
      <w:lvlText w:val="%1."/>
      <w:lvlJc w:val="left"/>
      <w:pPr>
        <w:tabs>
          <w:tab w:val="num" w:pos="0"/>
        </w:tabs>
        <w:ind w:left="720" w:hanging="360"/>
      </w:pPr>
    </w:lvl>
  </w:abstractNum>
  <w:abstractNum w:abstractNumId="84">
    <w:nsid w:val="00000055"/>
    <w:multiLevelType w:val="singleLevel"/>
    <w:tmpl w:val="00000055"/>
    <w:name w:val="WW8Num85"/>
    <w:lvl w:ilvl="0">
      <w:start w:val="1"/>
      <w:numFmt w:val="bullet"/>
      <w:lvlText w:val=""/>
      <w:lvlJc w:val="left"/>
      <w:pPr>
        <w:tabs>
          <w:tab w:val="num" w:pos="0"/>
        </w:tabs>
        <w:ind w:left="870" w:hanging="360"/>
      </w:pPr>
      <w:rPr>
        <w:rFonts w:ascii="Symbol" w:hAnsi="Symbol" w:cs="Symbol"/>
      </w:rPr>
    </w:lvl>
  </w:abstractNum>
  <w:abstractNum w:abstractNumId="85">
    <w:nsid w:val="00000056"/>
    <w:multiLevelType w:val="singleLevel"/>
    <w:tmpl w:val="00000056"/>
    <w:name w:val="WW8Num86"/>
    <w:lvl w:ilvl="0">
      <w:start w:val="1"/>
      <w:numFmt w:val="bullet"/>
      <w:lvlText w:val=""/>
      <w:lvlJc w:val="left"/>
      <w:pPr>
        <w:tabs>
          <w:tab w:val="num" w:pos="0"/>
        </w:tabs>
        <w:ind w:left="720" w:hanging="360"/>
      </w:pPr>
      <w:rPr>
        <w:rFonts w:ascii="Symbol" w:hAnsi="Symbol" w:cs="Symbol"/>
      </w:rPr>
    </w:lvl>
  </w:abstractNum>
  <w:abstractNum w:abstractNumId="86">
    <w:nsid w:val="02326B6B"/>
    <w:multiLevelType w:val="multilevel"/>
    <w:tmpl w:val="62908B8C"/>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Zero"/>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7">
    <w:nsid w:val="0DED7AE7"/>
    <w:multiLevelType w:val="multilevel"/>
    <w:tmpl w:val="9B50B6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4AE623F9"/>
    <w:multiLevelType w:val="hybridMultilevel"/>
    <w:tmpl w:val="EDD47FCE"/>
    <w:name w:val="WW8Num210"/>
    <w:lvl w:ilvl="0" w:tplc="8FC4FCBE">
      <w:start w:val="1"/>
      <w:numFmt w:val="decimal"/>
      <w:lvlText w:val="%1."/>
      <w:lvlJc w:val="left"/>
      <w:pPr>
        <w:tabs>
          <w:tab w:val="num" w:pos="0"/>
        </w:tabs>
        <w:ind w:left="720" w:hanging="360"/>
      </w:pPr>
      <w:rPr>
        <w:rFonts w:ascii="Calibri" w:eastAsia="Verdana" w:hAnsi="Calibri" w:cs="Calibri" w:hint="default"/>
        <w:b w:val="0"/>
        <w:bCs/>
        <w:color w:val="auto"/>
        <w:sz w:val="20"/>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nsid w:val="6C264872"/>
    <w:multiLevelType w:val="hybridMultilevel"/>
    <w:tmpl w:val="316EAC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2"/>
  </w:num>
  <w:num w:numId="74">
    <w:abstractNumId w:val="73"/>
  </w:num>
  <w:num w:numId="75">
    <w:abstractNumId w:val="74"/>
  </w:num>
  <w:num w:numId="76">
    <w:abstractNumId w:val="75"/>
  </w:num>
  <w:num w:numId="77">
    <w:abstractNumId w:val="76"/>
  </w:num>
  <w:num w:numId="78">
    <w:abstractNumId w:val="77"/>
  </w:num>
  <w:num w:numId="79">
    <w:abstractNumId w:val="78"/>
  </w:num>
  <w:num w:numId="80">
    <w:abstractNumId w:val="79"/>
  </w:num>
  <w:num w:numId="81">
    <w:abstractNumId w:val="80"/>
  </w:num>
  <w:num w:numId="82">
    <w:abstractNumId w:val="81"/>
  </w:num>
  <w:num w:numId="83">
    <w:abstractNumId w:val="82"/>
  </w:num>
  <w:num w:numId="84">
    <w:abstractNumId w:val="83"/>
  </w:num>
  <w:num w:numId="85">
    <w:abstractNumId w:val="84"/>
  </w:num>
  <w:num w:numId="86">
    <w:abstractNumId w:val="85"/>
  </w:num>
  <w:num w:numId="87">
    <w:abstractNumId w:val="88"/>
  </w:num>
  <w:num w:numId="88">
    <w:abstractNumId w:val="87"/>
  </w:num>
  <w:num w:numId="89">
    <w:abstractNumId w:val="89"/>
  </w:num>
  <w:num w:numId="90">
    <w:abstractNumId w:val="86"/>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7C01"/>
    <w:rsid w:val="000243C2"/>
    <w:rsid w:val="00025AE4"/>
    <w:rsid w:val="0002735A"/>
    <w:rsid w:val="00051DAA"/>
    <w:rsid w:val="00064A13"/>
    <w:rsid w:val="00065619"/>
    <w:rsid w:val="00067E8F"/>
    <w:rsid w:val="00071C28"/>
    <w:rsid w:val="00076592"/>
    <w:rsid w:val="00082B80"/>
    <w:rsid w:val="00091FB9"/>
    <w:rsid w:val="000A7751"/>
    <w:rsid w:val="000B3453"/>
    <w:rsid w:val="000B5785"/>
    <w:rsid w:val="000C019F"/>
    <w:rsid w:val="000C38ED"/>
    <w:rsid w:val="000E54B6"/>
    <w:rsid w:val="000E7659"/>
    <w:rsid w:val="000F32BE"/>
    <w:rsid w:val="00110453"/>
    <w:rsid w:val="0011379F"/>
    <w:rsid w:val="00117C4B"/>
    <w:rsid w:val="00130BA4"/>
    <w:rsid w:val="00134233"/>
    <w:rsid w:val="0014287E"/>
    <w:rsid w:val="00145931"/>
    <w:rsid w:val="00153505"/>
    <w:rsid w:val="001561A6"/>
    <w:rsid w:val="00175504"/>
    <w:rsid w:val="00183E39"/>
    <w:rsid w:val="00187BEC"/>
    <w:rsid w:val="00194CC3"/>
    <w:rsid w:val="001A58A2"/>
    <w:rsid w:val="001A59EF"/>
    <w:rsid w:val="001B7489"/>
    <w:rsid w:val="001E3DFC"/>
    <w:rsid w:val="001E554E"/>
    <w:rsid w:val="001E5CFB"/>
    <w:rsid w:val="001F0194"/>
    <w:rsid w:val="001F2C44"/>
    <w:rsid w:val="001F567E"/>
    <w:rsid w:val="00205C3D"/>
    <w:rsid w:val="00207C01"/>
    <w:rsid w:val="00240E38"/>
    <w:rsid w:val="00252763"/>
    <w:rsid w:val="0025587E"/>
    <w:rsid w:val="00255AFD"/>
    <w:rsid w:val="002752F7"/>
    <w:rsid w:val="00285036"/>
    <w:rsid w:val="002D16E3"/>
    <w:rsid w:val="002D3B65"/>
    <w:rsid w:val="002E15DE"/>
    <w:rsid w:val="002E7C66"/>
    <w:rsid w:val="003016F4"/>
    <w:rsid w:val="00301E47"/>
    <w:rsid w:val="00315F3B"/>
    <w:rsid w:val="00331B1E"/>
    <w:rsid w:val="00335127"/>
    <w:rsid w:val="00352E26"/>
    <w:rsid w:val="0037254A"/>
    <w:rsid w:val="0037500F"/>
    <w:rsid w:val="00381620"/>
    <w:rsid w:val="0038229E"/>
    <w:rsid w:val="00392ABF"/>
    <w:rsid w:val="00393B6F"/>
    <w:rsid w:val="003940F3"/>
    <w:rsid w:val="003A1E1F"/>
    <w:rsid w:val="003A684D"/>
    <w:rsid w:val="003A6B8C"/>
    <w:rsid w:val="003C271F"/>
    <w:rsid w:val="003C47EE"/>
    <w:rsid w:val="003E7339"/>
    <w:rsid w:val="003F0821"/>
    <w:rsid w:val="003F11A2"/>
    <w:rsid w:val="003F43CD"/>
    <w:rsid w:val="00403D1E"/>
    <w:rsid w:val="0040593B"/>
    <w:rsid w:val="00410662"/>
    <w:rsid w:val="00421324"/>
    <w:rsid w:val="004266E3"/>
    <w:rsid w:val="00430240"/>
    <w:rsid w:val="004351C7"/>
    <w:rsid w:val="00442FD5"/>
    <w:rsid w:val="00454962"/>
    <w:rsid w:val="00491538"/>
    <w:rsid w:val="0049154A"/>
    <w:rsid w:val="00491811"/>
    <w:rsid w:val="00496479"/>
    <w:rsid w:val="00497B0C"/>
    <w:rsid w:val="004B7142"/>
    <w:rsid w:val="004C263F"/>
    <w:rsid w:val="004C5AE9"/>
    <w:rsid w:val="004C6E48"/>
    <w:rsid w:val="004C73CC"/>
    <w:rsid w:val="004D55DB"/>
    <w:rsid w:val="00505610"/>
    <w:rsid w:val="005158AB"/>
    <w:rsid w:val="00540C59"/>
    <w:rsid w:val="00540F53"/>
    <w:rsid w:val="00546091"/>
    <w:rsid w:val="00566D2A"/>
    <w:rsid w:val="005771A3"/>
    <w:rsid w:val="00592F02"/>
    <w:rsid w:val="005A52E4"/>
    <w:rsid w:val="005B59D3"/>
    <w:rsid w:val="005C0FE6"/>
    <w:rsid w:val="005C1F3B"/>
    <w:rsid w:val="005D1CE2"/>
    <w:rsid w:val="005D4654"/>
    <w:rsid w:val="005D7A0C"/>
    <w:rsid w:val="005E629D"/>
    <w:rsid w:val="00602083"/>
    <w:rsid w:val="00605764"/>
    <w:rsid w:val="00606C07"/>
    <w:rsid w:val="0061751F"/>
    <w:rsid w:val="00630DDA"/>
    <w:rsid w:val="006467F0"/>
    <w:rsid w:val="006560E6"/>
    <w:rsid w:val="00664954"/>
    <w:rsid w:val="006700D0"/>
    <w:rsid w:val="006950C3"/>
    <w:rsid w:val="00697632"/>
    <w:rsid w:val="006B6AD6"/>
    <w:rsid w:val="006B77C0"/>
    <w:rsid w:val="006C1435"/>
    <w:rsid w:val="006D5CF0"/>
    <w:rsid w:val="006E101B"/>
    <w:rsid w:val="006F7100"/>
    <w:rsid w:val="00700500"/>
    <w:rsid w:val="0071043B"/>
    <w:rsid w:val="007105F2"/>
    <w:rsid w:val="00723AC2"/>
    <w:rsid w:val="007332F8"/>
    <w:rsid w:val="00743A20"/>
    <w:rsid w:val="007804EA"/>
    <w:rsid w:val="00783014"/>
    <w:rsid w:val="00784C40"/>
    <w:rsid w:val="007933F0"/>
    <w:rsid w:val="00794F5E"/>
    <w:rsid w:val="00796B34"/>
    <w:rsid w:val="007A218B"/>
    <w:rsid w:val="007B001A"/>
    <w:rsid w:val="007D15D1"/>
    <w:rsid w:val="007E067F"/>
    <w:rsid w:val="007E0AB6"/>
    <w:rsid w:val="007E42A9"/>
    <w:rsid w:val="007E7475"/>
    <w:rsid w:val="00802024"/>
    <w:rsid w:val="00803B27"/>
    <w:rsid w:val="00804FE9"/>
    <w:rsid w:val="00811986"/>
    <w:rsid w:val="00816877"/>
    <w:rsid w:val="008435FC"/>
    <w:rsid w:val="00852B63"/>
    <w:rsid w:val="008638F7"/>
    <w:rsid w:val="008861C8"/>
    <w:rsid w:val="00890C1F"/>
    <w:rsid w:val="00896F3B"/>
    <w:rsid w:val="008B4770"/>
    <w:rsid w:val="008C3A34"/>
    <w:rsid w:val="008D3642"/>
    <w:rsid w:val="008D59ED"/>
    <w:rsid w:val="008E48CB"/>
    <w:rsid w:val="008E6472"/>
    <w:rsid w:val="008E677E"/>
    <w:rsid w:val="00906C9E"/>
    <w:rsid w:val="00923417"/>
    <w:rsid w:val="0092467C"/>
    <w:rsid w:val="0092612E"/>
    <w:rsid w:val="00927CE4"/>
    <w:rsid w:val="009335D4"/>
    <w:rsid w:val="00937EA1"/>
    <w:rsid w:val="00952771"/>
    <w:rsid w:val="00956DE7"/>
    <w:rsid w:val="00960CA1"/>
    <w:rsid w:val="009620B7"/>
    <w:rsid w:val="009B23EF"/>
    <w:rsid w:val="009C5527"/>
    <w:rsid w:val="009D117A"/>
    <w:rsid w:val="009D37C4"/>
    <w:rsid w:val="009E0FC4"/>
    <w:rsid w:val="009E33D2"/>
    <w:rsid w:val="009E4F78"/>
    <w:rsid w:val="009E66AA"/>
    <w:rsid w:val="00A04206"/>
    <w:rsid w:val="00A157FA"/>
    <w:rsid w:val="00A171B1"/>
    <w:rsid w:val="00A4180F"/>
    <w:rsid w:val="00A44AAE"/>
    <w:rsid w:val="00A71467"/>
    <w:rsid w:val="00A8080F"/>
    <w:rsid w:val="00A822DA"/>
    <w:rsid w:val="00A840C3"/>
    <w:rsid w:val="00AB154F"/>
    <w:rsid w:val="00AB5D7A"/>
    <w:rsid w:val="00AD5593"/>
    <w:rsid w:val="00AD726D"/>
    <w:rsid w:val="00AE0C70"/>
    <w:rsid w:val="00AE3D9D"/>
    <w:rsid w:val="00AE529B"/>
    <w:rsid w:val="00AE6D61"/>
    <w:rsid w:val="00AF2EBD"/>
    <w:rsid w:val="00AF73FB"/>
    <w:rsid w:val="00B12015"/>
    <w:rsid w:val="00B15130"/>
    <w:rsid w:val="00B1609C"/>
    <w:rsid w:val="00B169F1"/>
    <w:rsid w:val="00B214BE"/>
    <w:rsid w:val="00B3299A"/>
    <w:rsid w:val="00B543B5"/>
    <w:rsid w:val="00B56B4B"/>
    <w:rsid w:val="00B63D8D"/>
    <w:rsid w:val="00B65924"/>
    <w:rsid w:val="00B75EE2"/>
    <w:rsid w:val="00B91AEA"/>
    <w:rsid w:val="00BD4211"/>
    <w:rsid w:val="00BE6C1D"/>
    <w:rsid w:val="00BF73A5"/>
    <w:rsid w:val="00C00FEC"/>
    <w:rsid w:val="00C0225C"/>
    <w:rsid w:val="00C11337"/>
    <w:rsid w:val="00C13BB2"/>
    <w:rsid w:val="00C159E3"/>
    <w:rsid w:val="00C200AE"/>
    <w:rsid w:val="00C26636"/>
    <w:rsid w:val="00C37C0D"/>
    <w:rsid w:val="00C452EE"/>
    <w:rsid w:val="00C46CD3"/>
    <w:rsid w:val="00C55253"/>
    <w:rsid w:val="00C637FD"/>
    <w:rsid w:val="00C8042C"/>
    <w:rsid w:val="00C84EDC"/>
    <w:rsid w:val="00CA1E66"/>
    <w:rsid w:val="00CA2E0C"/>
    <w:rsid w:val="00CA347C"/>
    <w:rsid w:val="00CB3F26"/>
    <w:rsid w:val="00CB4D3C"/>
    <w:rsid w:val="00CB6E20"/>
    <w:rsid w:val="00CC7812"/>
    <w:rsid w:val="00CD2BB4"/>
    <w:rsid w:val="00CE6397"/>
    <w:rsid w:val="00CF193F"/>
    <w:rsid w:val="00CF42C9"/>
    <w:rsid w:val="00D00C34"/>
    <w:rsid w:val="00D01C72"/>
    <w:rsid w:val="00D065C2"/>
    <w:rsid w:val="00D1598B"/>
    <w:rsid w:val="00D34A1B"/>
    <w:rsid w:val="00D6561A"/>
    <w:rsid w:val="00D85196"/>
    <w:rsid w:val="00D93E82"/>
    <w:rsid w:val="00DA479A"/>
    <w:rsid w:val="00DD1104"/>
    <w:rsid w:val="00DE3E56"/>
    <w:rsid w:val="00DF5F82"/>
    <w:rsid w:val="00E378CB"/>
    <w:rsid w:val="00E45E99"/>
    <w:rsid w:val="00E6281B"/>
    <w:rsid w:val="00E7272D"/>
    <w:rsid w:val="00E72CED"/>
    <w:rsid w:val="00E75E29"/>
    <w:rsid w:val="00E76C1A"/>
    <w:rsid w:val="00E91F37"/>
    <w:rsid w:val="00E94EE1"/>
    <w:rsid w:val="00EC7E08"/>
    <w:rsid w:val="00ED24E4"/>
    <w:rsid w:val="00ED3262"/>
    <w:rsid w:val="00EE7E37"/>
    <w:rsid w:val="00EF5918"/>
    <w:rsid w:val="00F04EA8"/>
    <w:rsid w:val="00F26BCE"/>
    <w:rsid w:val="00F32E67"/>
    <w:rsid w:val="00F33AAC"/>
    <w:rsid w:val="00F3738F"/>
    <w:rsid w:val="00F44B0C"/>
    <w:rsid w:val="00F742D8"/>
    <w:rsid w:val="00F80AB3"/>
    <w:rsid w:val="00F83A8C"/>
    <w:rsid w:val="00F86AAF"/>
    <w:rsid w:val="00FA706D"/>
    <w:rsid w:val="00FC1566"/>
    <w:rsid w:val="00FC431F"/>
    <w:rsid w:val="00FE4F4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735A"/>
    <w:pPr>
      <w:suppressAutoHyphens/>
    </w:pPr>
    <w:rPr>
      <w:kern w:val="1"/>
      <w:lang w:eastAsia="ar-SA"/>
    </w:rPr>
  </w:style>
  <w:style w:type="paragraph" w:styleId="Nagwek1">
    <w:name w:val="heading 1"/>
    <w:basedOn w:val="Normalny"/>
    <w:next w:val="Normalny"/>
    <w:qFormat/>
    <w:rsid w:val="0002735A"/>
    <w:pPr>
      <w:keepNext/>
      <w:tabs>
        <w:tab w:val="num" w:pos="0"/>
      </w:tabs>
      <w:ind w:left="4820"/>
      <w:outlineLvl w:val="0"/>
    </w:pPr>
    <w:rPr>
      <w:rFonts w:ascii="Arial" w:hAnsi="Arial" w:cs="Arial"/>
      <w:sz w:val="24"/>
    </w:rPr>
  </w:style>
  <w:style w:type="paragraph" w:styleId="Nagwek2">
    <w:name w:val="heading 2"/>
    <w:basedOn w:val="Normalny"/>
    <w:next w:val="Normalny"/>
    <w:qFormat/>
    <w:rsid w:val="0002735A"/>
    <w:pPr>
      <w:keepNext/>
      <w:tabs>
        <w:tab w:val="num" w:pos="0"/>
      </w:tabs>
      <w:ind w:left="3828"/>
      <w:outlineLvl w:val="1"/>
    </w:pPr>
    <w:rPr>
      <w:rFonts w:ascii="Arial" w:hAnsi="Arial" w:cs="Arial"/>
      <w:sz w:val="24"/>
    </w:rPr>
  </w:style>
  <w:style w:type="paragraph" w:styleId="Nagwek3">
    <w:name w:val="heading 3"/>
    <w:basedOn w:val="Normalny"/>
    <w:next w:val="Normalny"/>
    <w:qFormat/>
    <w:rsid w:val="0002735A"/>
    <w:pPr>
      <w:keepNext/>
      <w:tabs>
        <w:tab w:val="num" w:pos="0"/>
      </w:tabs>
      <w:ind w:left="720" w:hanging="720"/>
      <w:outlineLvl w:val="2"/>
    </w:pPr>
    <w:rPr>
      <w:rFonts w:ascii="Arial" w:hAnsi="Arial" w:cs="Arial"/>
      <w:sz w:val="28"/>
    </w:rPr>
  </w:style>
  <w:style w:type="paragraph" w:styleId="Nagwek4">
    <w:name w:val="heading 4"/>
    <w:basedOn w:val="Normalny"/>
    <w:next w:val="Normalny"/>
    <w:qFormat/>
    <w:rsid w:val="0002735A"/>
    <w:pPr>
      <w:keepNext/>
      <w:tabs>
        <w:tab w:val="num" w:pos="0"/>
      </w:tabs>
      <w:ind w:left="864" w:hanging="864"/>
      <w:outlineLvl w:val="3"/>
    </w:pPr>
    <w:rPr>
      <w:rFonts w:ascii="Arial" w:hAnsi="Arial" w:cs="Arial"/>
      <w:w w:val="130"/>
      <w:sz w:val="32"/>
    </w:rPr>
  </w:style>
  <w:style w:type="paragraph" w:styleId="Nagwek5">
    <w:name w:val="heading 5"/>
    <w:basedOn w:val="Normalny"/>
    <w:next w:val="Normalny"/>
    <w:qFormat/>
    <w:rsid w:val="0002735A"/>
    <w:pPr>
      <w:keepNext/>
      <w:tabs>
        <w:tab w:val="num" w:pos="0"/>
      </w:tabs>
      <w:ind w:left="3544"/>
      <w:outlineLvl w:val="4"/>
    </w:pPr>
    <w:rPr>
      <w:rFonts w:ascii="Arial" w:hAnsi="Arial" w:cs="Arial"/>
      <w:b/>
      <w:sz w:val="30"/>
    </w:rPr>
  </w:style>
  <w:style w:type="paragraph" w:styleId="Nagwek6">
    <w:name w:val="heading 6"/>
    <w:basedOn w:val="Normalny"/>
    <w:next w:val="Normalny"/>
    <w:qFormat/>
    <w:rsid w:val="0002735A"/>
    <w:pPr>
      <w:keepNext/>
      <w:tabs>
        <w:tab w:val="num" w:pos="0"/>
      </w:tabs>
      <w:ind w:left="1152" w:hanging="1152"/>
      <w:outlineLvl w:val="5"/>
    </w:pPr>
    <w:rPr>
      <w:rFonts w:ascii="Arial" w:hAnsi="Arial" w:cs="Arial"/>
      <w:sz w:val="30"/>
    </w:rPr>
  </w:style>
  <w:style w:type="paragraph" w:styleId="Nagwek7">
    <w:name w:val="heading 7"/>
    <w:basedOn w:val="Normalny"/>
    <w:next w:val="Normalny"/>
    <w:qFormat/>
    <w:rsid w:val="0002735A"/>
    <w:pPr>
      <w:keepNext/>
      <w:tabs>
        <w:tab w:val="num" w:pos="0"/>
      </w:tabs>
      <w:ind w:left="3544"/>
      <w:outlineLvl w:val="6"/>
    </w:pPr>
    <w:rPr>
      <w:rFonts w:ascii="Arial" w:hAnsi="Arial" w:cs="Arial"/>
      <w:sz w:val="40"/>
    </w:rPr>
  </w:style>
  <w:style w:type="paragraph" w:styleId="Nagwek8">
    <w:name w:val="heading 8"/>
    <w:basedOn w:val="Normalny"/>
    <w:next w:val="Normalny"/>
    <w:qFormat/>
    <w:rsid w:val="0002735A"/>
    <w:pPr>
      <w:keepNext/>
      <w:tabs>
        <w:tab w:val="num" w:pos="0"/>
        <w:tab w:val="left" w:pos="3544"/>
      </w:tabs>
      <w:ind w:left="3686"/>
      <w:outlineLvl w:val="7"/>
    </w:pPr>
    <w:rPr>
      <w:rFonts w:ascii="Arial" w:hAnsi="Arial" w:cs="Arial"/>
      <w:sz w:val="24"/>
    </w:rPr>
  </w:style>
  <w:style w:type="paragraph" w:styleId="Nagwek9">
    <w:name w:val="heading 9"/>
    <w:basedOn w:val="Normalny"/>
    <w:next w:val="Normalny"/>
    <w:qFormat/>
    <w:rsid w:val="0002735A"/>
    <w:pPr>
      <w:keepNext/>
      <w:tabs>
        <w:tab w:val="num" w:pos="0"/>
        <w:tab w:val="left" w:pos="3261"/>
        <w:tab w:val="left" w:pos="6379"/>
        <w:tab w:val="left" w:pos="6946"/>
      </w:tabs>
      <w:ind w:left="6237"/>
      <w:outlineLvl w:val="8"/>
    </w:pPr>
    <w:rPr>
      <w:rFonts w:ascii="Arial" w:hAnsi="Arial" w:cs="Arial"/>
      <w:b/>
      <w:w w:val="110"/>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02735A"/>
    <w:rPr>
      <w:rFonts w:ascii="Calibri" w:eastAsia="Verdana" w:hAnsi="Calibri" w:cs="Calibri"/>
      <w:b/>
      <w:bCs/>
      <w:sz w:val="20"/>
      <w:szCs w:val="22"/>
    </w:rPr>
  </w:style>
  <w:style w:type="character" w:customStyle="1" w:styleId="WW8Num3z0">
    <w:name w:val="WW8Num3z0"/>
    <w:rsid w:val="0002735A"/>
    <w:rPr>
      <w:color w:val="auto"/>
    </w:rPr>
  </w:style>
  <w:style w:type="character" w:customStyle="1" w:styleId="WW8Num4z0">
    <w:name w:val="WW8Num4z0"/>
    <w:rsid w:val="0002735A"/>
    <w:rPr>
      <w:rFonts w:ascii="Calibri" w:hAnsi="Calibri" w:cs="Calibri"/>
      <w:b w:val="0"/>
      <w:bCs w:val="0"/>
      <w:color w:val="auto"/>
      <w:sz w:val="22"/>
      <w:szCs w:val="22"/>
    </w:rPr>
  </w:style>
  <w:style w:type="character" w:customStyle="1" w:styleId="WW8Num4z1">
    <w:name w:val="WW8Num4z1"/>
    <w:rsid w:val="0002735A"/>
    <w:rPr>
      <w:rFonts w:ascii="Arial" w:eastAsia="Times New Roman" w:hAnsi="Arial" w:cs="Arial"/>
      <w:b/>
      <w:color w:val="auto"/>
    </w:rPr>
  </w:style>
  <w:style w:type="character" w:customStyle="1" w:styleId="WW8Num4z6">
    <w:name w:val="WW8Num4z6"/>
    <w:rsid w:val="0002735A"/>
    <w:rPr>
      <w:sz w:val="20"/>
      <w:szCs w:val="20"/>
    </w:rPr>
  </w:style>
  <w:style w:type="character" w:customStyle="1" w:styleId="WW8Num5z0">
    <w:name w:val="WW8Num5z0"/>
    <w:rsid w:val="0002735A"/>
    <w:rPr>
      <w:rFonts w:ascii="Arial" w:hAnsi="Arial" w:cs="Times New Roman"/>
      <w:color w:val="auto"/>
      <w:sz w:val="20"/>
    </w:rPr>
  </w:style>
  <w:style w:type="character" w:customStyle="1" w:styleId="WW8Num6z0">
    <w:name w:val="WW8Num6z0"/>
    <w:rsid w:val="0002735A"/>
    <w:rPr>
      <w:b/>
      <w:bCs/>
      <w:i/>
      <w:iCs/>
    </w:rPr>
  </w:style>
  <w:style w:type="character" w:customStyle="1" w:styleId="WW8Num6z1">
    <w:name w:val="WW8Num6z1"/>
    <w:rsid w:val="0002735A"/>
    <w:rPr>
      <w:rFonts w:ascii="Courier New" w:hAnsi="Courier New" w:cs="Courier New"/>
    </w:rPr>
  </w:style>
  <w:style w:type="character" w:customStyle="1" w:styleId="WW8Num6z2">
    <w:name w:val="WW8Num6z2"/>
    <w:rsid w:val="0002735A"/>
    <w:rPr>
      <w:rFonts w:ascii="Wingdings" w:hAnsi="Wingdings" w:cs="Wingdings"/>
    </w:rPr>
  </w:style>
  <w:style w:type="character" w:customStyle="1" w:styleId="WW8Num6z3">
    <w:name w:val="WW8Num6z3"/>
    <w:rsid w:val="0002735A"/>
    <w:rPr>
      <w:rFonts w:ascii="Symbol" w:hAnsi="Symbol" w:cs="Symbol"/>
      <w:color w:val="auto"/>
    </w:rPr>
  </w:style>
  <w:style w:type="character" w:customStyle="1" w:styleId="WW8Num7z0">
    <w:name w:val="WW8Num7z0"/>
    <w:rsid w:val="0002735A"/>
    <w:rPr>
      <w:rFonts w:ascii="Calibri" w:hAnsi="Calibri" w:cs="Calibri"/>
      <w:b w:val="0"/>
      <w:bCs w:val="0"/>
      <w:sz w:val="22"/>
      <w:szCs w:val="22"/>
    </w:rPr>
  </w:style>
  <w:style w:type="character" w:customStyle="1" w:styleId="WW8Num7z1">
    <w:name w:val="WW8Num7z1"/>
    <w:rsid w:val="0002735A"/>
    <w:rPr>
      <w:b/>
      <w:sz w:val="20"/>
    </w:rPr>
  </w:style>
  <w:style w:type="character" w:customStyle="1" w:styleId="WW8Num8z0">
    <w:name w:val="WW8Num8z0"/>
    <w:rsid w:val="0002735A"/>
    <w:rPr>
      <w:rFonts w:ascii="Arial" w:hAnsi="Arial" w:cs="Arial"/>
    </w:rPr>
  </w:style>
  <w:style w:type="character" w:customStyle="1" w:styleId="WW8Num9z0">
    <w:name w:val="WW8Num9z0"/>
    <w:rsid w:val="0002735A"/>
    <w:rPr>
      <w:rFonts w:ascii="Arial" w:hAnsi="Arial" w:cs="Arial"/>
    </w:rPr>
  </w:style>
  <w:style w:type="character" w:customStyle="1" w:styleId="WW8Num10z0">
    <w:name w:val="WW8Num10z0"/>
    <w:rsid w:val="0002735A"/>
    <w:rPr>
      <w:rFonts w:ascii="Calibri" w:eastAsia="Times New Roman" w:hAnsi="Calibri" w:cs="Arial"/>
      <w:sz w:val="22"/>
      <w:szCs w:val="22"/>
    </w:rPr>
  </w:style>
  <w:style w:type="character" w:customStyle="1" w:styleId="WW8Num11z0">
    <w:name w:val="WW8Num11z0"/>
    <w:rsid w:val="0002735A"/>
    <w:rPr>
      <w:rFonts w:ascii="Arial" w:eastAsia="Times New Roman" w:hAnsi="Arial" w:cs="Arial"/>
      <w:b/>
      <w:bCs/>
    </w:rPr>
  </w:style>
  <w:style w:type="character" w:customStyle="1" w:styleId="WW8Num12z0">
    <w:name w:val="WW8Num12z0"/>
    <w:rsid w:val="0002735A"/>
    <w:rPr>
      <w:b w:val="0"/>
    </w:rPr>
  </w:style>
  <w:style w:type="character" w:customStyle="1" w:styleId="WW8Num13z0">
    <w:name w:val="WW8Num13z0"/>
    <w:rsid w:val="0002735A"/>
    <w:rPr>
      <w:rFonts w:ascii="Calibri" w:hAnsi="Calibri" w:cs="Calibri"/>
      <w:b w:val="0"/>
      <w:bCs w:val="0"/>
    </w:rPr>
  </w:style>
  <w:style w:type="character" w:customStyle="1" w:styleId="WW8Num14z0">
    <w:name w:val="WW8Num14z0"/>
    <w:rsid w:val="0002735A"/>
    <w:rPr>
      <w:b/>
      <w:sz w:val="24"/>
      <w:szCs w:val="24"/>
    </w:rPr>
  </w:style>
  <w:style w:type="character" w:customStyle="1" w:styleId="WW8Num15z0">
    <w:name w:val="WW8Num15z0"/>
    <w:rsid w:val="0002735A"/>
    <w:rPr>
      <w:b/>
    </w:rPr>
  </w:style>
  <w:style w:type="character" w:customStyle="1" w:styleId="WW8Num16z0">
    <w:name w:val="WW8Num16z0"/>
    <w:rsid w:val="0002735A"/>
    <w:rPr>
      <w:rFonts w:cs="Calibri"/>
      <w:b/>
      <w:color w:val="auto"/>
    </w:rPr>
  </w:style>
  <w:style w:type="character" w:customStyle="1" w:styleId="WW8Num17z0">
    <w:name w:val="WW8Num17z0"/>
    <w:rsid w:val="0002735A"/>
    <w:rPr>
      <w:rFonts w:ascii="Symbol" w:eastAsia="Calibri" w:hAnsi="Symbol" w:cs="Symbol"/>
      <w:sz w:val="22"/>
      <w:szCs w:val="22"/>
    </w:rPr>
  </w:style>
  <w:style w:type="character" w:customStyle="1" w:styleId="WW8Num17z1">
    <w:name w:val="WW8Num17z1"/>
    <w:rsid w:val="0002735A"/>
    <w:rPr>
      <w:rFonts w:ascii="Tahoma" w:eastAsia="Times New Roman" w:hAnsi="Tahoma" w:cs="Tahoma"/>
    </w:rPr>
  </w:style>
  <w:style w:type="character" w:customStyle="1" w:styleId="WW8Num17z2">
    <w:name w:val="WW8Num17z2"/>
    <w:rsid w:val="0002735A"/>
    <w:rPr>
      <w:rFonts w:ascii="Wingdings" w:hAnsi="Wingdings" w:cs="Wingdings"/>
    </w:rPr>
  </w:style>
  <w:style w:type="character" w:customStyle="1" w:styleId="WW8Num18z0">
    <w:name w:val="WW8Num18z0"/>
    <w:rsid w:val="0002735A"/>
    <w:rPr>
      <w:rFonts w:ascii="Calibri" w:eastAsia="Calibri" w:hAnsi="Calibri" w:cs="Calibri"/>
      <w:b w:val="0"/>
      <w:bCs w:val="0"/>
      <w:sz w:val="22"/>
      <w:szCs w:val="22"/>
    </w:rPr>
  </w:style>
  <w:style w:type="character" w:customStyle="1" w:styleId="WW8Num19z0">
    <w:name w:val="WW8Num19z0"/>
    <w:rsid w:val="0002735A"/>
    <w:rPr>
      <w:rFonts w:cs="Calibri"/>
      <w:b w:val="0"/>
    </w:rPr>
  </w:style>
  <w:style w:type="character" w:customStyle="1" w:styleId="WW8Num19z1">
    <w:name w:val="WW8Num19z1"/>
    <w:rsid w:val="0002735A"/>
    <w:rPr>
      <w:rFonts w:ascii="Times New Roman" w:eastAsia="Times New Roman" w:hAnsi="Times New Roman" w:cs="Times New Roman"/>
    </w:rPr>
  </w:style>
  <w:style w:type="character" w:customStyle="1" w:styleId="WW8Num20z0">
    <w:name w:val="WW8Num20z0"/>
    <w:rsid w:val="0002735A"/>
    <w:rPr>
      <w:rFonts w:ascii="Calibri" w:hAnsi="Calibri" w:cs="Calibri"/>
      <w:b w:val="0"/>
      <w:color w:val="000000"/>
      <w:sz w:val="22"/>
      <w:szCs w:val="22"/>
    </w:rPr>
  </w:style>
  <w:style w:type="character" w:customStyle="1" w:styleId="WW8Num21z0">
    <w:name w:val="WW8Num21z0"/>
    <w:rsid w:val="0002735A"/>
    <w:rPr>
      <w:rFonts w:ascii="Arial" w:eastAsia="Times New Roman" w:hAnsi="Arial" w:cs="Arial"/>
      <w:b w:val="0"/>
    </w:rPr>
  </w:style>
  <w:style w:type="character" w:customStyle="1" w:styleId="WW8Num22z0">
    <w:name w:val="WW8Num22z0"/>
    <w:rsid w:val="0002735A"/>
    <w:rPr>
      <w:rFonts w:ascii="Calibri" w:eastAsia="Times New Roman" w:hAnsi="Calibri" w:cs="Arial"/>
      <w:b w:val="0"/>
      <w:i w:val="0"/>
      <w:sz w:val="22"/>
      <w:szCs w:val="22"/>
    </w:rPr>
  </w:style>
  <w:style w:type="character" w:customStyle="1" w:styleId="WW8Num22z1">
    <w:name w:val="WW8Num22z1"/>
    <w:rsid w:val="0002735A"/>
    <w:rPr>
      <w:rFonts w:cs="Times New Roman"/>
    </w:rPr>
  </w:style>
  <w:style w:type="character" w:customStyle="1" w:styleId="WW8Num23z0">
    <w:name w:val="WW8Num23z0"/>
    <w:rsid w:val="0002735A"/>
    <w:rPr>
      <w:rFonts w:ascii="Calibri" w:eastAsia="Times New Roman" w:hAnsi="Calibri" w:cs="Arial"/>
      <w:b w:val="0"/>
      <w:bCs/>
      <w:sz w:val="22"/>
      <w:szCs w:val="22"/>
    </w:rPr>
  </w:style>
  <w:style w:type="character" w:customStyle="1" w:styleId="WW8Num23z1">
    <w:name w:val="WW8Num23z1"/>
    <w:rsid w:val="0002735A"/>
    <w:rPr>
      <w:rFonts w:cs="Times New Roman"/>
    </w:rPr>
  </w:style>
  <w:style w:type="character" w:customStyle="1" w:styleId="WW8Num23z2">
    <w:name w:val="WW8Num23z2"/>
    <w:rsid w:val="0002735A"/>
    <w:rPr>
      <w:rFonts w:ascii="Arial" w:hAnsi="Arial" w:cs="Arial"/>
      <w:color w:val="auto"/>
    </w:rPr>
  </w:style>
  <w:style w:type="character" w:customStyle="1" w:styleId="WW8Num24z0">
    <w:name w:val="WW8Num24z0"/>
    <w:rsid w:val="0002735A"/>
    <w:rPr>
      <w:rFonts w:cs="Times New Roman"/>
      <w:b/>
      <w:bCs/>
      <w:color w:val="auto"/>
    </w:rPr>
  </w:style>
  <w:style w:type="character" w:customStyle="1" w:styleId="WW8Num24z1">
    <w:name w:val="WW8Num24z1"/>
    <w:rsid w:val="0002735A"/>
    <w:rPr>
      <w:rFonts w:cs="Times New Roman"/>
    </w:rPr>
  </w:style>
  <w:style w:type="character" w:customStyle="1" w:styleId="WW8Num24z2">
    <w:name w:val="WW8Num24z2"/>
    <w:rsid w:val="0002735A"/>
    <w:rPr>
      <w:rFonts w:ascii="Arial" w:hAnsi="Arial" w:cs="Arial"/>
      <w:color w:val="auto"/>
    </w:rPr>
  </w:style>
  <w:style w:type="character" w:customStyle="1" w:styleId="WW8Num25z0">
    <w:name w:val="WW8Num25z0"/>
    <w:rsid w:val="0002735A"/>
    <w:rPr>
      <w:rFonts w:cs="Times New Roman"/>
      <w:color w:val="auto"/>
    </w:rPr>
  </w:style>
  <w:style w:type="character" w:customStyle="1" w:styleId="WW8Num25z1">
    <w:name w:val="WW8Num25z1"/>
    <w:rsid w:val="0002735A"/>
    <w:rPr>
      <w:b/>
      <w:sz w:val="20"/>
    </w:rPr>
  </w:style>
  <w:style w:type="character" w:customStyle="1" w:styleId="WW8Num26z0">
    <w:name w:val="WW8Num26z0"/>
    <w:rsid w:val="0002735A"/>
    <w:rPr>
      <w:b w:val="0"/>
    </w:rPr>
  </w:style>
  <w:style w:type="character" w:customStyle="1" w:styleId="WW8Num27z0">
    <w:name w:val="WW8Num27z0"/>
    <w:rsid w:val="0002735A"/>
    <w:rPr>
      <w:rFonts w:cs="Calibri"/>
      <w:b w:val="0"/>
    </w:rPr>
  </w:style>
  <w:style w:type="character" w:customStyle="1" w:styleId="WW8Num27z2">
    <w:name w:val="WW8Num27z2"/>
    <w:rsid w:val="0002735A"/>
    <w:rPr>
      <w:rFonts w:ascii="Wingdings" w:hAnsi="Wingdings" w:cs="Wingdings"/>
    </w:rPr>
  </w:style>
  <w:style w:type="character" w:customStyle="1" w:styleId="WW8Num28z0">
    <w:name w:val="WW8Num28z0"/>
    <w:rsid w:val="0002735A"/>
    <w:rPr>
      <w:rFonts w:ascii="Calibri" w:hAnsi="Calibri" w:cs="Calibri"/>
      <w:i w:val="0"/>
      <w:sz w:val="22"/>
      <w:szCs w:val="22"/>
    </w:rPr>
  </w:style>
  <w:style w:type="character" w:customStyle="1" w:styleId="WW8Num28z1">
    <w:name w:val="WW8Num28z1"/>
    <w:rsid w:val="0002735A"/>
    <w:rPr>
      <w:b/>
    </w:rPr>
  </w:style>
  <w:style w:type="character" w:customStyle="1" w:styleId="WW8Num29z0">
    <w:name w:val="WW8Num29z0"/>
    <w:rsid w:val="0002735A"/>
    <w:rPr>
      <w:b/>
    </w:rPr>
  </w:style>
  <w:style w:type="character" w:customStyle="1" w:styleId="WW8Num33z0">
    <w:name w:val="WW8Num33z0"/>
    <w:rsid w:val="0002735A"/>
    <w:rPr>
      <w:rFonts w:ascii="Calibri" w:eastAsia="Calibri" w:hAnsi="Calibri" w:cs="Calibri"/>
      <w:b w:val="0"/>
      <w:bCs w:val="0"/>
      <w:sz w:val="22"/>
      <w:szCs w:val="22"/>
    </w:rPr>
  </w:style>
  <w:style w:type="character" w:customStyle="1" w:styleId="WW8Num36z0">
    <w:name w:val="WW8Num36z0"/>
    <w:rsid w:val="0002735A"/>
    <w:rPr>
      <w:rFonts w:ascii="Calibri" w:hAnsi="Calibri" w:cs="Arial"/>
      <w:sz w:val="22"/>
      <w:szCs w:val="22"/>
    </w:rPr>
  </w:style>
  <w:style w:type="character" w:customStyle="1" w:styleId="WW8Num45z0">
    <w:name w:val="WW8Num45z0"/>
    <w:rsid w:val="0002735A"/>
    <w:rPr>
      <w:rFonts w:ascii="Calibri" w:eastAsia="Calibri" w:hAnsi="Calibri" w:cs="Calibri"/>
      <w:sz w:val="22"/>
      <w:szCs w:val="22"/>
    </w:rPr>
  </w:style>
  <w:style w:type="character" w:customStyle="1" w:styleId="WW8Num46z0">
    <w:name w:val="WW8Num46z0"/>
    <w:rsid w:val="0002735A"/>
    <w:rPr>
      <w:rFonts w:ascii="Calibri" w:eastAsia="CIDFont+F1" w:hAnsi="Calibri" w:cs="Calibri"/>
      <w:b/>
      <w:bCs/>
    </w:rPr>
  </w:style>
  <w:style w:type="character" w:customStyle="1" w:styleId="WW8Num46z1">
    <w:name w:val="WW8Num46z1"/>
    <w:rsid w:val="0002735A"/>
  </w:style>
  <w:style w:type="character" w:customStyle="1" w:styleId="WW8Num46z2">
    <w:name w:val="WW8Num46z2"/>
    <w:rsid w:val="0002735A"/>
  </w:style>
  <w:style w:type="character" w:customStyle="1" w:styleId="WW8Num49z0">
    <w:name w:val="WW8Num49z0"/>
    <w:rsid w:val="0002735A"/>
    <w:rPr>
      <w:rFonts w:ascii="Times New Roman" w:hAnsi="Times New Roman" w:cs="Times New Roman"/>
      <w:sz w:val="22"/>
      <w:szCs w:val="22"/>
    </w:rPr>
  </w:style>
  <w:style w:type="character" w:customStyle="1" w:styleId="WW8Num49z1">
    <w:name w:val="WW8Num49z1"/>
    <w:rsid w:val="0002735A"/>
    <w:rPr>
      <w:rFonts w:ascii="Calibri" w:hAnsi="Calibri" w:cs="Calibri"/>
      <w:sz w:val="22"/>
      <w:szCs w:val="22"/>
    </w:rPr>
  </w:style>
  <w:style w:type="character" w:customStyle="1" w:styleId="WW8Num49z2">
    <w:name w:val="WW8Num49z2"/>
    <w:rsid w:val="0002735A"/>
  </w:style>
  <w:style w:type="character" w:customStyle="1" w:styleId="WW8Num50z0">
    <w:name w:val="WW8Num50z0"/>
    <w:rsid w:val="0002735A"/>
    <w:rPr>
      <w:rFonts w:ascii="Times New Roman" w:eastAsia="Times New Roman" w:hAnsi="Times New Roman" w:cs="Times New Roman"/>
      <w:sz w:val="22"/>
      <w:szCs w:val="22"/>
    </w:rPr>
  </w:style>
  <w:style w:type="character" w:customStyle="1" w:styleId="WW8Num50z1">
    <w:name w:val="WW8Num50z1"/>
    <w:rsid w:val="0002735A"/>
    <w:rPr>
      <w:rFonts w:ascii="Courier New" w:hAnsi="Courier New" w:cs="Courier New"/>
    </w:rPr>
  </w:style>
  <w:style w:type="character" w:customStyle="1" w:styleId="WW8Num51z0">
    <w:name w:val="WW8Num51z0"/>
    <w:rsid w:val="0002735A"/>
    <w:rPr>
      <w:rFonts w:ascii="Times New Roman" w:hAnsi="Times New Roman" w:cs="Times New Roman"/>
    </w:rPr>
  </w:style>
  <w:style w:type="character" w:customStyle="1" w:styleId="WW8Num51z1">
    <w:name w:val="WW8Num51z1"/>
    <w:rsid w:val="0002735A"/>
    <w:rPr>
      <w:rFonts w:ascii="Courier New" w:hAnsi="Courier New" w:cs="Courier New"/>
    </w:rPr>
  </w:style>
  <w:style w:type="character" w:customStyle="1" w:styleId="WW8Num51z2">
    <w:name w:val="WW8Num51z2"/>
    <w:rsid w:val="0002735A"/>
    <w:rPr>
      <w:rFonts w:ascii="Wingdings" w:hAnsi="Wingdings" w:cs="Wingdings"/>
    </w:rPr>
  </w:style>
  <w:style w:type="character" w:customStyle="1" w:styleId="WW8Num52z0">
    <w:name w:val="WW8Num52z0"/>
    <w:rsid w:val="0002735A"/>
    <w:rPr>
      <w:rFonts w:ascii="Calibri" w:hAnsi="Calibri" w:cs="Times New Roman"/>
      <w:sz w:val="22"/>
      <w:szCs w:val="22"/>
    </w:rPr>
  </w:style>
  <w:style w:type="character" w:customStyle="1" w:styleId="WW8Num52z1">
    <w:name w:val="WW8Num52z1"/>
    <w:rsid w:val="0002735A"/>
    <w:rPr>
      <w:rFonts w:ascii="Courier New" w:hAnsi="Courier New" w:cs="Courier New"/>
    </w:rPr>
  </w:style>
  <w:style w:type="character" w:customStyle="1" w:styleId="WW8Num52z2">
    <w:name w:val="WW8Num52z2"/>
    <w:rsid w:val="0002735A"/>
    <w:rPr>
      <w:rFonts w:ascii="Wingdings" w:hAnsi="Wingdings" w:cs="Wingdings"/>
    </w:rPr>
  </w:style>
  <w:style w:type="character" w:customStyle="1" w:styleId="WW8Num54z0">
    <w:name w:val="WW8Num54z0"/>
    <w:rsid w:val="0002735A"/>
    <w:rPr>
      <w:rFonts w:ascii="Times New Roman" w:eastAsia="Times New Roman" w:hAnsi="Times New Roman" w:cs="Times New Roman"/>
    </w:rPr>
  </w:style>
  <w:style w:type="character" w:customStyle="1" w:styleId="WW8Num54z1">
    <w:name w:val="WW8Num54z1"/>
    <w:rsid w:val="0002735A"/>
  </w:style>
  <w:style w:type="character" w:customStyle="1" w:styleId="WW8Num54z2">
    <w:name w:val="WW8Num54z2"/>
    <w:rsid w:val="0002735A"/>
  </w:style>
  <w:style w:type="character" w:customStyle="1" w:styleId="WW8Num55z0">
    <w:name w:val="WW8Num55z0"/>
    <w:rsid w:val="0002735A"/>
    <w:rPr>
      <w:rFonts w:ascii="Symbol" w:hAnsi="Symbol" w:cs="OpenSymbol"/>
    </w:rPr>
  </w:style>
  <w:style w:type="character" w:customStyle="1" w:styleId="WW8Num55z1">
    <w:name w:val="WW8Num55z1"/>
    <w:rsid w:val="0002735A"/>
  </w:style>
  <w:style w:type="character" w:customStyle="1" w:styleId="WW8Num55z2">
    <w:name w:val="WW8Num55z2"/>
    <w:rsid w:val="0002735A"/>
  </w:style>
  <w:style w:type="character" w:customStyle="1" w:styleId="WW8Num56z0">
    <w:name w:val="WW8Num56z0"/>
    <w:rsid w:val="0002735A"/>
    <w:rPr>
      <w:rFonts w:cs="Times New Roman"/>
      <w:color w:val="auto"/>
    </w:rPr>
  </w:style>
  <w:style w:type="character" w:customStyle="1" w:styleId="WW8Num56z1">
    <w:name w:val="WW8Num56z1"/>
    <w:rsid w:val="0002735A"/>
    <w:rPr>
      <w:rFonts w:ascii="Courier New" w:hAnsi="Courier New" w:cs="Courier New"/>
    </w:rPr>
  </w:style>
  <w:style w:type="character" w:customStyle="1" w:styleId="WW8Num56z2">
    <w:name w:val="WW8Num56z2"/>
    <w:rsid w:val="0002735A"/>
    <w:rPr>
      <w:rFonts w:ascii="Wingdings" w:hAnsi="Wingdings" w:cs="Wingdings"/>
    </w:rPr>
  </w:style>
  <w:style w:type="character" w:customStyle="1" w:styleId="WW8Num57z0">
    <w:name w:val="WW8Num57z0"/>
    <w:rsid w:val="0002735A"/>
    <w:rPr>
      <w:rFonts w:cs="Times New Roman"/>
      <w:color w:val="auto"/>
    </w:rPr>
  </w:style>
  <w:style w:type="character" w:customStyle="1" w:styleId="WW8Num58z0">
    <w:name w:val="WW8Num58z0"/>
    <w:rsid w:val="0002735A"/>
    <w:rPr>
      <w:b w:val="0"/>
    </w:rPr>
  </w:style>
  <w:style w:type="character" w:customStyle="1" w:styleId="WW8Num58z1">
    <w:name w:val="WW8Num58z1"/>
    <w:rsid w:val="0002735A"/>
    <w:rPr>
      <w:rFonts w:ascii="Courier New" w:hAnsi="Courier New" w:cs="Courier New"/>
    </w:rPr>
  </w:style>
  <w:style w:type="character" w:customStyle="1" w:styleId="WW8Num58z2">
    <w:name w:val="WW8Num58z2"/>
    <w:rsid w:val="0002735A"/>
    <w:rPr>
      <w:rFonts w:ascii="Wingdings" w:hAnsi="Wingdings" w:cs="Wingdings"/>
    </w:rPr>
  </w:style>
  <w:style w:type="character" w:customStyle="1" w:styleId="WW8Num59z0">
    <w:name w:val="WW8Num59z0"/>
    <w:rsid w:val="0002735A"/>
    <w:rPr>
      <w:rFonts w:ascii="Calibri" w:hAnsi="Calibri" w:cs="OpenSymbol"/>
      <w:sz w:val="22"/>
      <w:szCs w:val="22"/>
    </w:rPr>
  </w:style>
  <w:style w:type="character" w:customStyle="1" w:styleId="WW8Num59z1">
    <w:name w:val="WW8Num59z1"/>
    <w:rsid w:val="0002735A"/>
    <w:rPr>
      <w:rFonts w:ascii="Courier New" w:hAnsi="Courier New" w:cs="Courier New"/>
    </w:rPr>
  </w:style>
  <w:style w:type="character" w:customStyle="1" w:styleId="WW8Num59z2">
    <w:name w:val="WW8Num59z2"/>
    <w:rsid w:val="0002735A"/>
    <w:rPr>
      <w:rFonts w:ascii="Wingdings" w:hAnsi="Wingdings" w:cs="Wingdings"/>
    </w:rPr>
  </w:style>
  <w:style w:type="character" w:customStyle="1" w:styleId="WW8Num62z0">
    <w:name w:val="WW8Num62z0"/>
    <w:rsid w:val="0002735A"/>
    <w:rPr>
      <w:rFonts w:ascii="Symbol" w:hAnsi="Symbol" w:cs="OpenSymbol"/>
      <w:b/>
      <w:bCs/>
    </w:rPr>
  </w:style>
  <w:style w:type="character" w:customStyle="1" w:styleId="WW8Num62z1">
    <w:name w:val="WW8Num62z1"/>
    <w:rsid w:val="0002735A"/>
    <w:rPr>
      <w:rFonts w:ascii="Courier New" w:hAnsi="Courier New" w:cs="Courier New"/>
    </w:rPr>
  </w:style>
  <w:style w:type="character" w:customStyle="1" w:styleId="WW8Num63z0">
    <w:name w:val="WW8Num63z0"/>
    <w:rsid w:val="0002735A"/>
    <w:rPr>
      <w:rFonts w:ascii="Symbol" w:hAnsi="Symbol" w:cs="OpenSymbol"/>
    </w:rPr>
  </w:style>
  <w:style w:type="character" w:customStyle="1" w:styleId="WW8Num63z1">
    <w:name w:val="WW8Num63z1"/>
    <w:rsid w:val="0002735A"/>
    <w:rPr>
      <w:rFonts w:ascii="Courier New" w:hAnsi="Courier New" w:cs="Courier New"/>
    </w:rPr>
  </w:style>
  <w:style w:type="character" w:customStyle="1" w:styleId="WW8Num64z0">
    <w:name w:val="WW8Num64z0"/>
    <w:rsid w:val="0002735A"/>
    <w:rPr>
      <w:rFonts w:ascii="Arial" w:eastAsia="Times New Roman" w:hAnsi="Arial" w:cs="Arial"/>
      <w:b w:val="0"/>
    </w:rPr>
  </w:style>
  <w:style w:type="character" w:customStyle="1" w:styleId="WW8Num64z1">
    <w:name w:val="WW8Num64z1"/>
    <w:rsid w:val="0002735A"/>
    <w:rPr>
      <w:rFonts w:ascii="Courier New" w:hAnsi="Courier New" w:cs="Courier New"/>
    </w:rPr>
  </w:style>
  <w:style w:type="character" w:customStyle="1" w:styleId="WW8Num64z2">
    <w:name w:val="WW8Num64z2"/>
    <w:rsid w:val="0002735A"/>
    <w:rPr>
      <w:rFonts w:ascii="Wingdings" w:hAnsi="Wingdings" w:cs="Wingdings"/>
    </w:rPr>
  </w:style>
  <w:style w:type="character" w:customStyle="1" w:styleId="WW8Num65z0">
    <w:name w:val="WW8Num65z0"/>
    <w:rsid w:val="0002735A"/>
    <w:rPr>
      <w:rFonts w:ascii="Calibri" w:hAnsi="Calibri" w:cs="Calibri"/>
    </w:rPr>
  </w:style>
  <w:style w:type="character" w:customStyle="1" w:styleId="WW8Num65z1">
    <w:name w:val="WW8Num65z1"/>
    <w:rsid w:val="0002735A"/>
    <w:rPr>
      <w:rFonts w:ascii="Courier New" w:hAnsi="Courier New" w:cs="Courier New"/>
    </w:rPr>
  </w:style>
  <w:style w:type="character" w:customStyle="1" w:styleId="WW8Num66z0">
    <w:name w:val="WW8Num66z0"/>
    <w:rsid w:val="0002735A"/>
    <w:rPr>
      <w:rFonts w:ascii="Symbol" w:hAnsi="Symbol" w:cs="Times New Roman"/>
      <w:color w:val="auto"/>
    </w:rPr>
  </w:style>
  <w:style w:type="character" w:customStyle="1" w:styleId="WW8Num66z1">
    <w:name w:val="WW8Num66z1"/>
    <w:rsid w:val="0002735A"/>
    <w:rPr>
      <w:rFonts w:ascii="Courier New" w:hAnsi="Courier New" w:cs="Times New Roman"/>
    </w:rPr>
  </w:style>
  <w:style w:type="character" w:customStyle="1" w:styleId="WW8Num66z2">
    <w:name w:val="WW8Num66z2"/>
    <w:rsid w:val="0002735A"/>
    <w:rPr>
      <w:rFonts w:ascii="Wingdings" w:hAnsi="Wingdings" w:cs="Wingdings"/>
    </w:rPr>
  </w:style>
  <w:style w:type="character" w:customStyle="1" w:styleId="WW8Num67z0">
    <w:name w:val="WW8Num67z0"/>
    <w:rsid w:val="0002735A"/>
    <w:rPr>
      <w:rFonts w:ascii="Calibri" w:hAnsi="Calibri" w:cs="Calibri"/>
      <w:sz w:val="22"/>
      <w:szCs w:val="22"/>
    </w:rPr>
  </w:style>
  <w:style w:type="character" w:customStyle="1" w:styleId="WW8Num67z1">
    <w:name w:val="WW8Num67z1"/>
    <w:rsid w:val="0002735A"/>
    <w:rPr>
      <w:rFonts w:ascii="Courier New" w:hAnsi="Courier New" w:cs="Courier New"/>
    </w:rPr>
  </w:style>
  <w:style w:type="character" w:customStyle="1" w:styleId="WW8Num67z2">
    <w:name w:val="WW8Num67z2"/>
    <w:rsid w:val="0002735A"/>
    <w:rPr>
      <w:rFonts w:ascii="Wingdings" w:hAnsi="Wingdings" w:cs="Wingdings"/>
    </w:rPr>
  </w:style>
  <w:style w:type="character" w:customStyle="1" w:styleId="WW8Num72z0">
    <w:name w:val="WW8Num72z0"/>
    <w:rsid w:val="0002735A"/>
    <w:rPr>
      <w:rFonts w:ascii="Times New Roman" w:hAnsi="Times New Roman" w:cs="Times New Roman"/>
    </w:rPr>
  </w:style>
  <w:style w:type="character" w:customStyle="1" w:styleId="WW8Num72z1">
    <w:name w:val="WW8Num72z1"/>
    <w:rsid w:val="0002735A"/>
    <w:rPr>
      <w:rFonts w:ascii="Courier New" w:hAnsi="Courier New" w:cs="Courier New"/>
    </w:rPr>
  </w:style>
  <w:style w:type="character" w:customStyle="1" w:styleId="WW8Num72z2">
    <w:name w:val="WW8Num72z2"/>
    <w:rsid w:val="0002735A"/>
    <w:rPr>
      <w:rFonts w:ascii="Wingdings" w:hAnsi="Wingdings" w:cs="Wingdings"/>
    </w:rPr>
  </w:style>
  <w:style w:type="character" w:customStyle="1" w:styleId="WW8Num74z0">
    <w:name w:val="WW8Num74z0"/>
    <w:rsid w:val="0002735A"/>
    <w:rPr>
      <w:rFonts w:ascii="Times New Roman" w:hAnsi="Times New Roman" w:cs="Times New Roman"/>
      <w:sz w:val="22"/>
      <w:szCs w:val="22"/>
    </w:rPr>
  </w:style>
  <w:style w:type="character" w:customStyle="1" w:styleId="WW8Num74z1">
    <w:name w:val="WW8Num74z1"/>
    <w:rsid w:val="0002735A"/>
    <w:rPr>
      <w:rFonts w:ascii="Courier New" w:hAnsi="Courier New" w:cs="Courier New"/>
    </w:rPr>
  </w:style>
  <w:style w:type="character" w:customStyle="1" w:styleId="WW8Num74z2">
    <w:name w:val="WW8Num74z2"/>
    <w:rsid w:val="0002735A"/>
    <w:rPr>
      <w:rFonts w:ascii="Wingdings" w:hAnsi="Wingdings" w:cs="Wingdings"/>
    </w:rPr>
  </w:style>
  <w:style w:type="character" w:customStyle="1" w:styleId="WW8Num75z0">
    <w:name w:val="WW8Num75z0"/>
    <w:rsid w:val="0002735A"/>
    <w:rPr>
      <w:b w:val="0"/>
    </w:rPr>
  </w:style>
  <w:style w:type="character" w:customStyle="1" w:styleId="WW8Num75z1">
    <w:name w:val="WW8Num75z1"/>
    <w:rsid w:val="0002735A"/>
    <w:rPr>
      <w:rFonts w:ascii="Courier New" w:hAnsi="Courier New" w:cs="Courier New"/>
    </w:rPr>
  </w:style>
  <w:style w:type="character" w:customStyle="1" w:styleId="WW8Num76z0">
    <w:name w:val="WW8Num76z0"/>
    <w:rsid w:val="0002735A"/>
    <w:rPr>
      <w:rFonts w:ascii="Symbol" w:hAnsi="Symbol" w:cs="Symbol"/>
    </w:rPr>
  </w:style>
  <w:style w:type="character" w:customStyle="1" w:styleId="WW8Num76z1">
    <w:name w:val="WW8Num76z1"/>
    <w:rsid w:val="0002735A"/>
    <w:rPr>
      <w:rFonts w:ascii="Courier New" w:hAnsi="Courier New" w:cs="Courier New"/>
    </w:rPr>
  </w:style>
  <w:style w:type="character" w:customStyle="1" w:styleId="WW8Num76z2">
    <w:name w:val="WW8Num76z2"/>
    <w:rsid w:val="0002735A"/>
    <w:rPr>
      <w:rFonts w:ascii="Wingdings" w:hAnsi="Wingdings" w:cs="Wingdings"/>
    </w:rPr>
  </w:style>
  <w:style w:type="character" w:customStyle="1" w:styleId="WW8Num80z0">
    <w:name w:val="WW8Num80z0"/>
    <w:rsid w:val="0002735A"/>
    <w:rPr>
      <w:rFonts w:ascii="Symbol" w:hAnsi="Symbol" w:cs="Symbol"/>
      <w:b w:val="0"/>
    </w:rPr>
  </w:style>
  <w:style w:type="character" w:customStyle="1" w:styleId="WW8Num81z0">
    <w:name w:val="WW8Num81z0"/>
    <w:rsid w:val="0002735A"/>
    <w:rPr>
      <w:b w:val="0"/>
    </w:rPr>
  </w:style>
  <w:style w:type="character" w:customStyle="1" w:styleId="WW8Num82z0">
    <w:name w:val="WW8Num82z0"/>
    <w:rsid w:val="0002735A"/>
    <w:rPr>
      <w:rFonts w:ascii="Symbol" w:hAnsi="Symbol" w:cs="Symbol"/>
    </w:rPr>
  </w:style>
  <w:style w:type="character" w:customStyle="1" w:styleId="WW8Num83z0">
    <w:name w:val="WW8Num83z0"/>
    <w:rsid w:val="0002735A"/>
    <w:rPr>
      <w:rFonts w:ascii="Symbol" w:hAnsi="Symbol" w:cs="Symbol"/>
    </w:rPr>
  </w:style>
  <w:style w:type="character" w:customStyle="1" w:styleId="WW8Num85z0">
    <w:name w:val="WW8Num85z0"/>
    <w:rsid w:val="0002735A"/>
    <w:rPr>
      <w:rFonts w:ascii="Symbol" w:hAnsi="Symbol" w:cs="Symbol"/>
    </w:rPr>
  </w:style>
  <w:style w:type="character" w:customStyle="1" w:styleId="WW8Num86z0">
    <w:name w:val="WW8Num86z0"/>
    <w:rsid w:val="0002735A"/>
    <w:rPr>
      <w:rFonts w:ascii="Symbol" w:hAnsi="Symbol" w:cs="Symbol"/>
    </w:rPr>
  </w:style>
  <w:style w:type="character" w:customStyle="1" w:styleId="WW8Num2z6">
    <w:name w:val="WW8Num2z6"/>
    <w:rsid w:val="0002735A"/>
    <w:rPr>
      <w:sz w:val="20"/>
      <w:szCs w:val="20"/>
    </w:rPr>
  </w:style>
  <w:style w:type="character" w:customStyle="1" w:styleId="WW8Num78z0">
    <w:name w:val="WW8Num78z0"/>
    <w:rsid w:val="0002735A"/>
    <w:rPr>
      <w:rFonts w:ascii="Calibri" w:hAnsi="Calibri" w:cs="Times New Roman"/>
      <w:color w:val="auto"/>
      <w:sz w:val="22"/>
      <w:szCs w:val="22"/>
    </w:rPr>
  </w:style>
  <w:style w:type="character" w:customStyle="1" w:styleId="WW8Num78z1">
    <w:name w:val="WW8Num78z1"/>
    <w:rsid w:val="0002735A"/>
    <w:rPr>
      <w:rFonts w:ascii="Courier New" w:hAnsi="Courier New" w:cs="Courier New"/>
    </w:rPr>
  </w:style>
  <w:style w:type="character" w:customStyle="1" w:styleId="WW8Num78z2">
    <w:name w:val="WW8Num78z2"/>
    <w:rsid w:val="0002735A"/>
    <w:rPr>
      <w:rFonts w:ascii="Wingdings" w:hAnsi="Wingdings" w:cs="Courier New"/>
    </w:rPr>
  </w:style>
  <w:style w:type="character" w:customStyle="1" w:styleId="WW8Num78z4">
    <w:name w:val="WW8Num78z4"/>
    <w:rsid w:val="0002735A"/>
    <w:rPr>
      <w:rFonts w:ascii="Courier New" w:hAnsi="Courier New" w:cs="Courier New"/>
    </w:rPr>
  </w:style>
  <w:style w:type="character" w:customStyle="1" w:styleId="WW8Num81z1">
    <w:name w:val="WW8Num81z1"/>
    <w:rsid w:val="0002735A"/>
    <w:rPr>
      <w:rFonts w:ascii="Courier New" w:hAnsi="Courier New" w:cs="Courier New"/>
    </w:rPr>
  </w:style>
  <w:style w:type="character" w:customStyle="1" w:styleId="WW8Num81z2">
    <w:name w:val="WW8Num81z2"/>
    <w:rsid w:val="0002735A"/>
    <w:rPr>
      <w:rFonts w:ascii="Wingdings" w:hAnsi="Wingdings" w:cs="Wingdings"/>
    </w:rPr>
  </w:style>
  <w:style w:type="character" w:customStyle="1" w:styleId="WW8Num82z1">
    <w:name w:val="WW8Num82z1"/>
    <w:rsid w:val="0002735A"/>
    <w:rPr>
      <w:rFonts w:ascii="Courier New" w:hAnsi="Courier New" w:cs="Times New Roman"/>
    </w:rPr>
  </w:style>
  <w:style w:type="character" w:customStyle="1" w:styleId="WW8Num82z2">
    <w:name w:val="WW8Num82z2"/>
    <w:rsid w:val="0002735A"/>
    <w:rPr>
      <w:rFonts w:ascii="Wingdings" w:hAnsi="Wingdings" w:cs="Wingdings"/>
    </w:rPr>
  </w:style>
  <w:style w:type="character" w:customStyle="1" w:styleId="WW8Num83z1">
    <w:name w:val="WW8Num83z1"/>
    <w:rsid w:val="0002735A"/>
    <w:rPr>
      <w:rFonts w:ascii="Courier New" w:hAnsi="Courier New" w:cs="Times New Roman"/>
    </w:rPr>
  </w:style>
  <w:style w:type="character" w:customStyle="1" w:styleId="WW8Num83z2">
    <w:name w:val="WW8Num83z2"/>
    <w:rsid w:val="0002735A"/>
    <w:rPr>
      <w:rFonts w:ascii="Wingdings" w:hAnsi="Wingdings" w:cs="Wingdings"/>
    </w:rPr>
  </w:style>
  <w:style w:type="character" w:customStyle="1" w:styleId="WW8Num84z0">
    <w:name w:val="WW8Num84z0"/>
    <w:rsid w:val="0002735A"/>
    <w:rPr>
      <w:rFonts w:ascii="Symbol" w:hAnsi="Symbol" w:cs="Symbol"/>
    </w:rPr>
  </w:style>
  <w:style w:type="character" w:customStyle="1" w:styleId="WW8Num84z1">
    <w:name w:val="WW8Num84z1"/>
    <w:rsid w:val="0002735A"/>
    <w:rPr>
      <w:rFonts w:ascii="Courier New" w:hAnsi="Courier New" w:cs="Courier New"/>
    </w:rPr>
  </w:style>
  <w:style w:type="character" w:customStyle="1" w:styleId="WW8Num84z2">
    <w:name w:val="WW8Num84z2"/>
    <w:rsid w:val="0002735A"/>
    <w:rPr>
      <w:rFonts w:ascii="Wingdings" w:hAnsi="Wingdings" w:cs="Wingdings"/>
    </w:rPr>
  </w:style>
  <w:style w:type="character" w:customStyle="1" w:styleId="WW8Num86z1">
    <w:name w:val="WW8Num86z1"/>
    <w:rsid w:val="0002735A"/>
    <w:rPr>
      <w:rFonts w:ascii="Courier New" w:hAnsi="Courier New" w:cs="Times New Roman"/>
    </w:rPr>
  </w:style>
  <w:style w:type="character" w:customStyle="1" w:styleId="WW8Num86z2">
    <w:name w:val="WW8Num86z2"/>
    <w:rsid w:val="0002735A"/>
    <w:rPr>
      <w:rFonts w:ascii="Wingdings" w:hAnsi="Wingdings" w:cs="Wingdings"/>
    </w:rPr>
  </w:style>
  <w:style w:type="character" w:customStyle="1" w:styleId="WW8Num87z0">
    <w:name w:val="WW8Num87z0"/>
    <w:rsid w:val="0002735A"/>
    <w:rPr>
      <w:rFonts w:ascii="Symbol" w:hAnsi="Symbol" w:cs="Symbol"/>
    </w:rPr>
  </w:style>
  <w:style w:type="character" w:customStyle="1" w:styleId="WW8Num87z1">
    <w:name w:val="WW8Num87z1"/>
    <w:rsid w:val="0002735A"/>
    <w:rPr>
      <w:rFonts w:ascii="Courier New" w:hAnsi="Courier New" w:cs="Courier New"/>
    </w:rPr>
  </w:style>
  <w:style w:type="character" w:customStyle="1" w:styleId="WW8Num87z2">
    <w:name w:val="WW8Num87z2"/>
    <w:rsid w:val="0002735A"/>
    <w:rPr>
      <w:rFonts w:ascii="Wingdings" w:hAnsi="Wingdings" w:cs="Wingdings"/>
    </w:rPr>
  </w:style>
  <w:style w:type="character" w:customStyle="1" w:styleId="Domylnaczcionkaakapitu10">
    <w:name w:val="Domyślna czcionka akapitu10"/>
    <w:rsid w:val="0002735A"/>
  </w:style>
  <w:style w:type="character" w:customStyle="1" w:styleId="WW8Num4z2">
    <w:name w:val="WW8Num4z2"/>
    <w:rsid w:val="0002735A"/>
  </w:style>
  <w:style w:type="character" w:customStyle="1" w:styleId="WW8Num4z3">
    <w:name w:val="WW8Num4z3"/>
    <w:rsid w:val="0002735A"/>
  </w:style>
  <w:style w:type="character" w:customStyle="1" w:styleId="WW8Num16z1">
    <w:name w:val="WW8Num16z1"/>
    <w:rsid w:val="0002735A"/>
  </w:style>
  <w:style w:type="character" w:customStyle="1" w:styleId="WW8Num16z2">
    <w:name w:val="WW8Num16z2"/>
    <w:rsid w:val="0002735A"/>
  </w:style>
  <w:style w:type="character" w:customStyle="1" w:styleId="WW8Num23z3">
    <w:name w:val="WW8Num23z3"/>
    <w:rsid w:val="0002735A"/>
  </w:style>
  <w:style w:type="character" w:customStyle="1" w:styleId="WW8Num45z1">
    <w:name w:val="WW8Num45z1"/>
    <w:rsid w:val="0002735A"/>
  </w:style>
  <w:style w:type="character" w:customStyle="1" w:styleId="WW8Num3z1">
    <w:name w:val="WW8Num3z1"/>
    <w:rsid w:val="0002735A"/>
    <w:rPr>
      <w:rFonts w:ascii="Arial" w:eastAsia="Times New Roman" w:hAnsi="Arial" w:cs="Arial"/>
      <w:b/>
      <w:color w:val="auto"/>
    </w:rPr>
  </w:style>
  <w:style w:type="character" w:customStyle="1" w:styleId="WW8Num3z6">
    <w:name w:val="WW8Num3z6"/>
    <w:rsid w:val="0002735A"/>
    <w:rPr>
      <w:sz w:val="20"/>
      <w:szCs w:val="20"/>
    </w:rPr>
  </w:style>
  <w:style w:type="character" w:customStyle="1" w:styleId="WW8Num5z1">
    <w:name w:val="WW8Num5z1"/>
    <w:rsid w:val="0002735A"/>
    <w:rPr>
      <w:rFonts w:ascii="Arial" w:eastAsia="Times New Roman" w:hAnsi="Arial" w:cs="Arial"/>
      <w:b/>
      <w:color w:val="auto"/>
    </w:rPr>
  </w:style>
  <w:style w:type="character" w:customStyle="1" w:styleId="WW8Num5z2">
    <w:name w:val="WW8Num5z2"/>
    <w:rsid w:val="0002735A"/>
    <w:rPr>
      <w:rFonts w:ascii="Wingdings" w:hAnsi="Wingdings" w:cs="Wingdings"/>
    </w:rPr>
  </w:style>
  <w:style w:type="character" w:customStyle="1" w:styleId="WW8Num5z3">
    <w:name w:val="WW8Num5z3"/>
    <w:rsid w:val="0002735A"/>
    <w:rPr>
      <w:rFonts w:ascii="Symbol" w:hAnsi="Symbol" w:cs="Symbol"/>
      <w:color w:val="auto"/>
    </w:rPr>
  </w:style>
  <w:style w:type="character" w:customStyle="1" w:styleId="WW8Num5z6">
    <w:name w:val="WW8Num5z6"/>
    <w:rsid w:val="0002735A"/>
    <w:rPr>
      <w:sz w:val="20"/>
      <w:szCs w:val="20"/>
    </w:rPr>
  </w:style>
  <w:style w:type="character" w:customStyle="1" w:styleId="WW8Num7z2">
    <w:name w:val="WW8Num7z2"/>
    <w:rsid w:val="0002735A"/>
    <w:rPr>
      <w:rFonts w:ascii="Wingdings" w:hAnsi="Wingdings" w:cs="Wingdings"/>
    </w:rPr>
  </w:style>
  <w:style w:type="character" w:customStyle="1" w:styleId="WW8Num7z3">
    <w:name w:val="WW8Num7z3"/>
    <w:rsid w:val="0002735A"/>
    <w:rPr>
      <w:rFonts w:ascii="Symbol" w:hAnsi="Symbol" w:cs="Symbol"/>
      <w:color w:val="auto"/>
    </w:rPr>
  </w:style>
  <w:style w:type="character" w:customStyle="1" w:styleId="WW8Num8z1">
    <w:name w:val="WW8Num8z1"/>
    <w:rsid w:val="0002735A"/>
    <w:rPr>
      <w:b/>
      <w:sz w:val="20"/>
    </w:rPr>
  </w:style>
  <w:style w:type="character" w:customStyle="1" w:styleId="WW8Num9z1">
    <w:name w:val="WW8Num9z1"/>
    <w:rsid w:val="0002735A"/>
    <w:rPr>
      <w:rFonts w:ascii="Courier New" w:hAnsi="Courier New" w:cs="Courier New"/>
    </w:rPr>
  </w:style>
  <w:style w:type="character" w:customStyle="1" w:styleId="WW8Num20z1">
    <w:name w:val="WW8Num20z1"/>
    <w:rsid w:val="0002735A"/>
    <w:rPr>
      <w:rFonts w:ascii="Times New Roman" w:eastAsia="Times New Roman" w:hAnsi="Times New Roman" w:cs="Times New Roman"/>
    </w:rPr>
  </w:style>
  <w:style w:type="character" w:customStyle="1" w:styleId="WW8Num20z2">
    <w:name w:val="WW8Num20z2"/>
    <w:rsid w:val="0002735A"/>
    <w:rPr>
      <w:rFonts w:ascii="Symbol" w:eastAsia="Times New Roman" w:hAnsi="Symbol" w:cs="Arial"/>
    </w:rPr>
  </w:style>
  <w:style w:type="character" w:customStyle="1" w:styleId="WW8Num21z1">
    <w:name w:val="WW8Num21z1"/>
    <w:rsid w:val="0002735A"/>
    <w:rPr>
      <w:rFonts w:cs="Times New Roman"/>
    </w:rPr>
  </w:style>
  <w:style w:type="character" w:customStyle="1" w:styleId="WW8Num21z2">
    <w:name w:val="WW8Num21z2"/>
    <w:rsid w:val="0002735A"/>
    <w:rPr>
      <w:rFonts w:ascii="Wingdings" w:hAnsi="Wingdings" w:cs="Courier New"/>
    </w:rPr>
  </w:style>
  <w:style w:type="character" w:customStyle="1" w:styleId="WW8Num26z1">
    <w:name w:val="WW8Num26z1"/>
    <w:rsid w:val="0002735A"/>
    <w:rPr>
      <w:b/>
      <w:sz w:val="20"/>
    </w:rPr>
  </w:style>
  <w:style w:type="character" w:customStyle="1" w:styleId="WW8Num27z1">
    <w:name w:val="WW8Num27z1"/>
    <w:rsid w:val="0002735A"/>
    <w:rPr>
      <w:b/>
    </w:rPr>
  </w:style>
  <w:style w:type="character" w:customStyle="1" w:styleId="WW8Num27z3">
    <w:name w:val="WW8Num27z3"/>
    <w:rsid w:val="0002735A"/>
    <w:rPr>
      <w:rFonts w:ascii="Symbol" w:hAnsi="Symbol" w:cs="Symbol"/>
    </w:rPr>
  </w:style>
  <w:style w:type="character" w:customStyle="1" w:styleId="WW8Num28z2">
    <w:name w:val="WW8Num28z2"/>
    <w:rsid w:val="0002735A"/>
    <w:rPr>
      <w:rFonts w:ascii="Wingdings" w:hAnsi="Wingdings" w:cs="Wingdings"/>
    </w:rPr>
  </w:style>
  <w:style w:type="character" w:customStyle="1" w:styleId="WW8Num29z1">
    <w:name w:val="WW8Num29z1"/>
    <w:rsid w:val="0002735A"/>
    <w:rPr>
      <w:rFonts w:ascii="OpenSymbol" w:hAnsi="OpenSymbol" w:cs="OpenSymbol"/>
    </w:rPr>
  </w:style>
  <w:style w:type="character" w:customStyle="1" w:styleId="WW8Num29z2">
    <w:name w:val="WW8Num29z2"/>
    <w:rsid w:val="0002735A"/>
    <w:rPr>
      <w:rFonts w:ascii="Wingdings" w:hAnsi="Wingdings" w:cs="Wingdings"/>
    </w:rPr>
  </w:style>
  <w:style w:type="character" w:customStyle="1" w:styleId="WW8Num30z0">
    <w:name w:val="WW8Num30z0"/>
    <w:rsid w:val="0002735A"/>
    <w:rPr>
      <w:b w:val="0"/>
    </w:rPr>
  </w:style>
  <w:style w:type="character" w:customStyle="1" w:styleId="WW8Num30z1">
    <w:name w:val="WW8Num30z1"/>
    <w:rsid w:val="0002735A"/>
    <w:rPr>
      <w:rFonts w:ascii="Arial" w:eastAsia="Times New Roman" w:hAnsi="Arial" w:cs="Arial"/>
      <w:b w:val="0"/>
    </w:rPr>
  </w:style>
  <w:style w:type="character" w:customStyle="1" w:styleId="WW8Num31z0">
    <w:name w:val="WW8Num31z0"/>
    <w:rsid w:val="0002735A"/>
    <w:rPr>
      <w:rFonts w:ascii="Symbol" w:hAnsi="Symbol" w:cs="Symbol"/>
    </w:rPr>
  </w:style>
  <w:style w:type="character" w:customStyle="1" w:styleId="WW8Num32z0">
    <w:name w:val="WW8Num32z0"/>
    <w:rsid w:val="0002735A"/>
    <w:rPr>
      <w:rFonts w:ascii="Symbol" w:hAnsi="Symbol" w:cs="Symbol"/>
    </w:rPr>
  </w:style>
  <w:style w:type="character" w:customStyle="1" w:styleId="WW8Num32z2">
    <w:name w:val="WW8Num32z2"/>
    <w:rsid w:val="0002735A"/>
    <w:rPr>
      <w:rFonts w:ascii="Wingdings" w:hAnsi="Wingdings" w:cs="Wingdings"/>
    </w:rPr>
  </w:style>
  <w:style w:type="character" w:customStyle="1" w:styleId="WW8Num33z2">
    <w:name w:val="WW8Num33z2"/>
    <w:rsid w:val="0002735A"/>
    <w:rPr>
      <w:rFonts w:ascii="Wingdings" w:hAnsi="Wingdings" w:cs="Wingdings"/>
    </w:rPr>
  </w:style>
  <w:style w:type="character" w:customStyle="1" w:styleId="WW8Num34z0">
    <w:name w:val="WW8Num34z0"/>
    <w:rsid w:val="0002735A"/>
    <w:rPr>
      <w:rFonts w:ascii="Calibri" w:hAnsi="Calibri" w:cs="Calibri"/>
      <w:b w:val="0"/>
      <w:bCs w:val="0"/>
      <w:sz w:val="22"/>
      <w:szCs w:val="22"/>
    </w:rPr>
  </w:style>
  <w:style w:type="character" w:customStyle="1" w:styleId="WW8Num35z0">
    <w:name w:val="WW8Num35z0"/>
    <w:rsid w:val="0002735A"/>
    <w:rPr>
      <w:rFonts w:ascii="Calibri" w:hAnsi="Calibri" w:cs="Times New Roman"/>
      <w:b/>
      <w:bCs/>
      <w:sz w:val="22"/>
      <w:szCs w:val="22"/>
    </w:rPr>
  </w:style>
  <w:style w:type="character" w:customStyle="1" w:styleId="WW8Num35z1">
    <w:name w:val="WW8Num35z1"/>
    <w:rsid w:val="0002735A"/>
    <w:rPr>
      <w:rFonts w:ascii="Calibri" w:hAnsi="Calibri" w:cs="Courier New"/>
      <w:sz w:val="22"/>
      <w:szCs w:val="22"/>
    </w:rPr>
  </w:style>
  <w:style w:type="character" w:customStyle="1" w:styleId="WW8Num40z0">
    <w:name w:val="WW8Num40z0"/>
    <w:rsid w:val="0002735A"/>
    <w:rPr>
      <w:rFonts w:ascii="Calibri" w:hAnsi="Calibri" w:cs="Calibri"/>
      <w:b w:val="0"/>
      <w:bCs w:val="0"/>
      <w:sz w:val="22"/>
      <w:szCs w:val="22"/>
    </w:rPr>
  </w:style>
  <w:style w:type="character" w:customStyle="1" w:styleId="WW8Num43z0">
    <w:name w:val="WW8Num43z0"/>
    <w:rsid w:val="0002735A"/>
    <w:rPr>
      <w:rFonts w:cs="Times New Roman"/>
      <w:color w:val="auto"/>
    </w:rPr>
  </w:style>
  <w:style w:type="character" w:customStyle="1" w:styleId="WW8Num53z0">
    <w:name w:val="WW8Num53z0"/>
    <w:rsid w:val="0002735A"/>
    <w:rPr>
      <w:rFonts w:ascii="Times New Roman" w:hAnsi="Times New Roman" w:cs="Times New Roman"/>
    </w:rPr>
  </w:style>
  <w:style w:type="character" w:customStyle="1" w:styleId="WW8Num53z1">
    <w:name w:val="WW8Num53z1"/>
    <w:rsid w:val="0002735A"/>
    <w:rPr>
      <w:rFonts w:ascii="Courier New" w:hAnsi="Courier New" w:cs="Courier New"/>
    </w:rPr>
  </w:style>
  <w:style w:type="character" w:customStyle="1" w:styleId="WW8Num53z2">
    <w:name w:val="WW8Num53z2"/>
    <w:rsid w:val="0002735A"/>
    <w:rPr>
      <w:rFonts w:ascii="Wingdings" w:hAnsi="Wingdings" w:cs="Wingdings"/>
    </w:rPr>
  </w:style>
  <w:style w:type="character" w:customStyle="1" w:styleId="WW8Num60z0">
    <w:name w:val="WW8Num60z0"/>
    <w:rsid w:val="0002735A"/>
    <w:rPr>
      <w:rFonts w:ascii="Symbol" w:hAnsi="Symbol" w:cs="OpenSymbol"/>
      <w:b/>
      <w:bCs/>
      <w:sz w:val="8"/>
      <w:szCs w:val="8"/>
    </w:rPr>
  </w:style>
  <w:style w:type="character" w:customStyle="1" w:styleId="WW8Num60z1">
    <w:name w:val="WW8Num60z1"/>
    <w:rsid w:val="0002735A"/>
    <w:rPr>
      <w:rFonts w:ascii="Courier New" w:hAnsi="Courier New" w:cs="Courier New"/>
    </w:rPr>
  </w:style>
  <w:style w:type="character" w:customStyle="1" w:styleId="WW8Num60z2">
    <w:name w:val="WW8Num60z2"/>
    <w:rsid w:val="0002735A"/>
    <w:rPr>
      <w:rFonts w:ascii="Wingdings" w:hAnsi="Wingdings" w:cs="Wingdings"/>
    </w:rPr>
  </w:style>
  <w:style w:type="character" w:customStyle="1" w:styleId="WW8Num73z0">
    <w:name w:val="WW8Num73z0"/>
    <w:rsid w:val="0002735A"/>
    <w:rPr>
      <w:rFonts w:ascii="Calibri" w:eastAsia="Calibri" w:hAnsi="Calibri" w:cs="Times New Roman"/>
      <w:b w:val="0"/>
      <w:bCs/>
      <w:sz w:val="22"/>
      <w:szCs w:val="22"/>
    </w:rPr>
  </w:style>
  <w:style w:type="character" w:customStyle="1" w:styleId="WW8Num73z1">
    <w:name w:val="WW8Num73z1"/>
    <w:rsid w:val="0002735A"/>
    <w:rPr>
      <w:rFonts w:ascii="Courier New" w:hAnsi="Courier New" w:cs="Courier New"/>
    </w:rPr>
  </w:style>
  <w:style w:type="character" w:customStyle="1" w:styleId="WW8Num77z0">
    <w:name w:val="WW8Num77z0"/>
    <w:rsid w:val="0002735A"/>
    <w:rPr>
      <w:rFonts w:ascii="Calibri" w:hAnsi="Calibri" w:cs="Calibri"/>
    </w:rPr>
  </w:style>
  <w:style w:type="character" w:customStyle="1" w:styleId="WW8Num77z1">
    <w:name w:val="WW8Num77z1"/>
    <w:rsid w:val="0002735A"/>
    <w:rPr>
      <w:rFonts w:ascii="Courier New" w:hAnsi="Courier New" w:cs="Courier New"/>
    </w:rPr>
  </w:style>
  <w:style w:type="character" w:customStyle="1" w:styleId="WW8Num77z2">
    <w:name w:val="WW8Num77z2"/>
    <w:rsid w:val="0002735A"/>
    <w:rPr>
      <w:rFonts w:ascii="Wingdings" w:hAnsi="Wingdings" w:cs="Wingdings"/>
    </w:rPr>
  </w:style>
  <w:style w:type="character" w:customStyle="1" w:styleId="WW8Num79z0">
    <w:name w:val="WW8Num79z0"/>
    <w:rsid w:val="0002735A"/>
    <w:rPr>
      <w:b w:val="0"/>
    </w:rPr>
  </w:style>
  <w:style w:type="character" w:customStyle="1" w:styleId="WW8Num79z1">
    <w:name w:val="WW8Num79z1"/>
    <w:rsid w:val="0002735A"/>
    <w:rPr>
      <w:rFonts w:ascii="Courier New" w:hAnsi="Courier New" w:cs="Courier New"/>
    </w:rPr>
  </w:style>
  <w:style w:type="character" w:customStyle="1" w:styleId="WW8Num79z2">
    <w:name w:val="WW8Num79z2"/>
    <w:rsid w:val="0002735A"/>
    <w:rPr>
      <w:rFonts w:ascii="Wingdings" w:hAnsi="Wingdings" w:cs="Courier New"/>
    </w:rPr>
  </w:style>
  <w:style w:type="character" w:customStyle="1" w:styleId="WW8Num80z1">
    <w:name w:val="WW8Num80z1"/>
    <w:rsid w:val="0002735A"/>
    <w:rPr>
      <w:rFonts w:ascii="Calibri" w:hAnsi="Calibri" w:cs="Calibri"/>
      <w:sz w:val="22"/>
      <w:szCs w:val="22"/>
    </w:rPr>
  </w:style>
  <w:style w:type="character" w:customStyle="1" w:styleId="WW8Num80z2">
    <w:name w:val="WW8Num80z2"/>
    <w:rsid w:val="0002735A"/>
    <w:rPr>
      <w:rFonts w:ascii="Wingdings" w:hAnsi="Wingdings" w:cs="Wingdings"/>
    </w:rPr>
  </w:style>
  <w:style w:type="character" w:customStyle="1" w:styleId="WW8Num90z0">
    <w:name w:val="WW8Num90z0"/>
    <w:rsid w:val="0002735A"/>
    <w:rPr>
      <w:b/>
    </w:rPr>
  </w:style>
  <w:style w:type="character" w:customStyle="1" w:styleId="WW8Num90z1">
    <w:name w:val="WW8Num90z1"/>
    <w:rsid w:val="0002735A"/>
    <w:rPr>
      <w:rFonts w:ascii="OpenSymbol" w:hAnsi="OpenSymbol" w:cs="Courier New"/>
    </w:rPr>
  </w:style>
  <w:style w:type="character" w:customStyle="1" w:styleId="WW8Num91z0">
    <w:name w:val="WW8Num91z0"/>
    <w:rsid w:val="0002735A"/>
    <w:rPr>
      <w:rFonts w:ascii="Symbol" w:hAnsi="Symbol" w:cs="Symbol"/>
    </w:rPr>
  </w:style>
  <w:style w:type="character" w:customStyle="1" w:styleId="WW8Num91z1">
    <w:name w:val="WW8Num91z1"/>
    <w:rsid w:val="0002735A"/>
    <w:rPr>
      <w:rFonts w:ascii="Courier New" w:hAnsi="Courier New" w:cs="Courier New"/>
    </w:rPr>
  </w:style>
  <w:style w:type="character" w:customStyle="1" w:styleId="WW8Num92z0">
    <w:name w:val="WW8Num92z0"/>
    <w:rsid w:val="0002735A"/>
    <w:rPr>
      <w:rFonts w:ascii="Symbol" w:hAnsi="Symbol" w:cs="Symbol"/>
    </w:rPr>
  </w:style>
  <w:style w:type="character" w:customStyle="1" w:styleId="WW8Num92z1">
    <w:name w:val="WW8Num92z1"/>
    <w:rsid w:val="0002735A"/>
    <w:rPr>
      <w:rFonts w:ascii="Courier New" w:hAnsi="Courier New" w:cs="Courier New"/>
    </w:rPr>
  </w:style>
  <w:style w:type="character" w:customStyle="1" w:styleId="WW8Num92z2">
    <w:name w:val="WW8Num92z2"/>
    <w:rsid w:val="0002735A"/>
    <w:rPr>
      <w:rFonts w:ascii="Wingdings" w:hAnsi="Wingdings" w:cs="Wingdings"/>
    </w:rPr>
  </w:style>
  <w:style w:type="character" w:customStyle="1" w:styleId="WW8Num93z0">
    <w:name w:val="WW8Num93z0"/>
    <w:rsid w:val="0002735A"/>
    <w:rPr>
      <w:rFonts w:ascii="Symbol" w:hAnsi="Symbol" w:cs="Symbol"/>
    </w:rPr>
  </w:style>
  <w:style w:type="character" w:customStyle="1" w:styleId="WW8Num93z1">
    <w:name w:val="WW8Num93z1"/>
    <w:rsid w:val="0002735A"/>
    <w:rPr>
      <w:rFonts w:ascii="Courier New" w:hAnsi="Courier New" w:cs="Courier New"/>
    </w:rPr>
  </w:style>
  <w:style w:type="character" w:customStyle="1" w:styleId="WW8Num94z0">
    <w:name w:val="WW8Num94z0"/>
    <w:rsid w:val="0002735A"/>
    <w:rPr>
      <w:rFonts w:ascii="Symbol" w:hAnsi="Symbol" w:cs="Symbol"/>
    </w:rPr>
  </w:style>
  <w:style w:type="character" w:customStyle="1" w:styleId="WW8Num94z1">
    <w:name w:val="WW8Num94z1"/>
    <w:rsid w:val="0002735A"/>
    <w:rPr>
      <w:rFonts w:ascii="Courier New" w:hAnsi="Courier New" w:cs="Courier New"/>
    </w:rPr>
  </w:style>
  <w:style w:type="character" w:customStyle="1" w:styleId="WW8Num94z2">
    <w:name w:val="WW8Num94z2"/>
    <w:rsid w:val="0002735A"/>
    <w:rPr>
      <w:rFonts w:ascii="Wingdings" w:hAnsi="Wingdings" w:cs="Wingdings"/>
    </w:rPr>
  </w:style>
  <w:style w:type="character" w:customStyle="1" w:styleId="WW8Num95z0">
    <w:name w:val="WW8Num95z0"/>
    <w:rsid w:val="0002735A"/>
    <w:rPr>
      <w:rFonts w:ascii="Symbol" w:hAnsi="Symbol" w:cs="Symbol"/>
    </w:rPr>
  </w:style>
  <w:style w:type="character" w:customStyle="1" w:styleId="WW8Num95z1">
    <w:name w:val="WW8Num95z1"/>
    <w:rsid w:val="0002735A"/>
    <w:rPr>
      <w:rFonts w:ascii="Courier New" w:hAnsi="Courier New" w:cs="Courier New"/>
    </w:rPr>
  </w:style>
  <w:style w:type="character" w:customStyle="1" w:styleId="WW8Num95z2">
    <w:name w:val="WW8Num95z2"/>
    <w:rsid w:val="0002735A"/>
    <w:rPr>
      <w:rFonts w:ascii="Wingdings" w:hAnsi="Wingdings" w:cs="Wingdings"/>
      <w:sz w:val="20"/>
    </w:rPr>
  </w:style>
  <w:style w:type="character" w:customStyle="1" w:styleId="WW8Num100z0">
    <w:name w:val="WW8Num100z0"/>
    <w:rsid w:val="0002735A"/>
    <w:rPr>
      <w:rFonts w:ascii="Symbol" w:hAnsi="Symbol" w:cs="Symbol"/>
    </w:rPr>
  </w:style>
  <w:style w:type="character" w:customStyle="1" w:styleId="WW8Num100z1">
    <w:name w:val="WW8Num100z1"/>
    <w:rsid w:val="0002735A"/>
    <w:rPr>
      <w:rFonts w:ascii="Courier New" w:hAnsi="Courier New" w:cs="Courier New"/>
    </w:rPr>
  </w:style>
  <w:style w:type="character" w:customStyle="1" w:styleId="WW8Num100z2">
    <w:name w:val="WW8Num100z2"/>
    <w:rsid w:val="0002735A"/>
    <w:rPr>
      <w:rFonts w:ascii="Wingdings" w:hAnsi="Wingdings" w:cs="Wingdings"/>
    </w:rPr>
  </w:style>
  <w:style w:type="character" w:customStyle="1" w:styleId="WW8Num102z0">
    <w:name w:val="WW8Num102z0"/>
    <w:rsid w:val="0002735A"/>
    <w:rPr>
      <w:rFonts w:ascii="Symbol" w:hAnsi="Symbol" w:cs="Symbol"/>
    </w:rPr>
  </w:style>
  <w:style w:type="character" w:customStyle="1" w:styleId="WW8Num102z1">
    <w:name w:val="WW8Num102z1"/>
    <w:rsid w:val="0002735A"/>
    <w:rPr>
      <w:rFonts w:ascii="Courier New" w:hAnsi="Courier New" w:cs="Courier New"/>
    </w:rPr>
  </w:style>
  <w:style w:type="character" w:customStyle="1" w:styleId="WW8Num102z2">
    <w:name w:val="WW8Num102z2"/>
    <w:rsid w:val="0002735A"/>
    <w:rPr>
      <w:rFonts w:ascii="Wingdings" w:hAnsi="Wingdings" w:cs="Wingdings"/>
    </w:rPr>
  </w:style>
  <w:style w:type="character" w:customStyle="1" w:styleId="WW8Num103z0">
    <w:name w:val="WW8Num103z0"/>
    <w:rsid w:val="0002735A"/>
    <w:rPr>
      <w:rFonts w:ascii="Symbol" w:hAnsi="Symbol" w:cs="Symbol"/>
    </w:rPr>
  </w:style>
  <w:style w:type="character" w:customStyle="1" w:styleId="WW8Num103z1">
    <w:name w:val="WW8Num103z1"/>
    <w:rsid w:val="0002735A"/>
    <w:rPr>
      <w:rFonts w:ascii="Courier New" w:hAnsi="Courier New" w:cs="Courier New"/>
    </w:rPr>
  </w:style>
  <w:style w:type="character" w:customStyle="1" w:styleId="WW8Num104z0">
    <w:name w:val="WW8Num104z0"/>
    <w:rsid w:val="0002735A"/>
    <w:rPr>
      <w:rFonts w:ascii="Symbol" w:hAnsi="Symbol" w:cs="Symbol"/>
    </w:rPr>
  </w:style>
  <w:style w:type="character" w:customStyle="1" w:styleId="WW8Num104z1">
    <w:name w:val="WW8Num104z1"/>
    <w:rsid w:val="0002735A"/>
    <w:rPr>
      <w:rFonts w:ascii="Courier New" w:hAnsi="Courier New" w:cs="Courier New"/>
    </w:rPr>
  </w:style>
  <w:style w:type="character" w:customStyle="1" w:styleId="WW8Num104z2">
    <w:name w:val="WW8Num104z2"/>
    <w:rsid w:val="0002735A"/>
    <w:rPr>
      <w:rFonts w:ascii="Wingdings" w:hAnsi="Wingdings" w:cs="Wingdings"/>
    </w:rPr>
  </w:style>
  <w:style w:type="character" w:customStyle="1" w:styleId="Domylnaczcionkaakapitu9">
    <w:name w:val="Domyślna czcionka akapitu9"/>
    <w:rsid w:val="0002735A"/>
  </w:style>
  <w:style w:type="character" w:customStyle="1" w:styleId="WW8Num18z1">
    <w:name w:val="WW8Num18z1"/>
    <w:rsid w:val="0002735A"/>
  </w:style>
  <w:style w:type="character" w:customStyle="1" w:styleId="WW8Num26z2">
    <w:name w:val="WW8Num26z2"/>
    <w:rsid w:val="0002735A"/>
  </w:style>
  <w:style w:type="character" w:customStyle="1" w:styleId="WW8Num26z3">
    <w:name w:val="WW8Num26z3"/>
    <w:rsid w:val="0002735A"/>
  </w:style>
  <w:style w:type="character" w:customStyle="1" w:styleId="WW8Num37z0">
    <w:name w:val="WW8Num37z0"/>
    <w:rsid w:val="0002735A"/>
    <w:rPr>
      <w:rFonts w:ascii="Calibri" w:eastAsia="Calibri" w:hAnsi="Calibri" w:cs="Calibri"/>
      <w:b/>
      <w:bCs/>
      <w:sz w:val="22"/>
      <w:szCs w:val="22"/>
    </w:rPr>
  </w:style>
  <w:style w:type="character" w:customStyle="1" w:styleId="WW8Num37z1">
    <w:name w:val="WW8Num37z1"/>
    <w:rsid w:val="0002735A"/>
    <w:rPr>
      <w:rFonts w:ascii="Courier New" w:hAnsi="Courier New" w:cs="Courier New"/>
    </w:rPr>
  </w:style>
  <w:style w:type="character" w:customStyle="1" w:styleId="WW8Num61z0">
    <w:name w:val="WW8Num61z0"/>
    <w:rsid w:val="0002735A"/>
    <w:rPr>
      <w:rFonts w:ascii="Symbol" w:hAnsi="Symbol" w:cs="OpenSymbol"/>
      <w:b/>
      <w:i/>
      <w:iCs/>
      <w:sz w:val="22"/>
      <w:szCs w:val="22"/>
    </w:rPr>
  </w:style>
  <w:style w:type="character" w:customStyle="1" w:styleId="WW8Num61z1">
    <w:name w:val="WW8Num61z1"/>
    <w:rsid w:val="0002735A"/>
  </w:style>
  <w:style w:type="character" w:customStyle="1" w:styleId="WW8Num61z2">
    <w:name w:val="WW8Num61z2"/>
    <w:rsid w:val="0002735A"/>
  </w:style>
  <w:style w:type="character" w:customStyle="1" w:styleId="WW8Num62z2">
    <w:name w:val="WW8Num62z2"/>
    <w:rsid w:val="0002735A"/>
    <w:rPr>
      <w:rFonts w:ascii="Wingdings" w:hAnsi="Wingdings" w:cs="Wingdings"/>
    </w:rPr>
  </w:style>
  <w:style w:type="character" w:customStyle="1" w:styleId="WW8Num22z2">
    <w:name w:val="WW8Num22z2"/>
    <w:rsid w:val="0002735A"/>
    <w:rPr>
      <w:rFonts w:ascii="Arial" w:eastAsia="Times New Roman" w:hAnsi="Arial" w:cs="Arial"/>
      <w:b w:val="0"/>
      <w:i w:val="0"/>
    </w:rPr>
  </w:style>
  <w:style w:type="character" w:customStyle="1" w:styleId="WW8Num28z3">
    <w:name w:val="WW8Num28z3"/>
    <w:rsid w:val="0002735A"/>
    <w:rPr>
      <w:rFonts w:ascii="Symbol" w:hAnsi="Symbol" w:cs="Symbol"/>
    </w:rPr>
  </w:style>
  <w:style w:type="character" w:customStyle="1" w:styleId="WW8Num30z2">
    <w:name w:val="WW8Num30z2"/>
    <w:rsid w:val="0002735A"/>
    <w:rPr>
      <w:rFonts w:ascii="Wingdings" w:hAnsi="Wingdings" w:cs="Wingdings"/>
    </w:rPr>
  </w:style>
  <w:style w:type="character" w:customStyle="1" w:styleId="WW8Num31z1">
    <w:name w:val="WW8Num31z1"/>
    <w:rsid w:val="0002735A"/>
    <w:rPr>
      <w:rFonts w:ascii="OpenSymbol" w:hAnsi="OpenSymbol" w:cs="OpenSymbol"/>
    </w:rPr>
  </w:style>
  <w:style w:type="character" w:customStyle="1" w:styleId="WW8Num34z2">
    <w:name w:val="WW8Num34z2"/>
    <w:rsid w:val="0002735A"/>
    <w:rPr>
      <w:rFonts w:ascii="Wingdings" w:hAnsi="Wingdings" w:cs="Wingdings"/>
    </w:rPr>
  </w:style>
  <w:style w:type="character" w:customStyle="1" w:styleId="WW8Num38z0">
    <w:name w:val="WW8Num38z0"/>
    <w:rsid w:val="0002735A"/>
    <w:rPr>
      <w:rFonts w:ascii="Calibri" w:eastAsia="Times New Roman" w:hAnsi="Calibri" w:cs="Times New Roman"/>
      <w:b w:val="0"/>
      <w:bCs w:val="0"/>
      <w:i w:val="0"/>
      <w:iCs w:val="0"/>
      <w:sz w:val="22"/>
      <w:szCs w:val="22"/>
    </w:rPr>
  </w:style>
  <w:style w:type="character" w:customStyle="1" w:styleId="WW8Num38z1">
    <w:name w:val="WW8Num38z1"/>
    <w:rsid w:val="0002735A"/>
    <w:rPr>
      <w:rFonts w:ascii="Courier New" w:hAnsi="Courier New" w:cs="Courier New"/>
    </w:rPr>
  </w:style>
  <w:style w:type="character" w:customStyle="1" w:styleId="WW8Num57z1">
    <w:name w:val="WW8Num57z1"/>
    <w:rsid w:val="0002735A"/>
    <w:rPr>
      <w:rFonts w:ascii="Courier New" w:hAnsi="Courier New" w:cs="Courier New"/>
    </w:rPr>
  </w:style>
  <w:style w:type="character" w:customStyle="1" w:styleId="WW8Num57z2">
    <w:name w:val="WW8Num57z2"/>
    <w:rsid w:val="0002735A"/>
    <w:rPr>
      <w:rFonts w:ascii="Wingdings" w:hAnsi="Wingdings" w:cs="Wingdings"/>
    </w:rPr>
  </w:style>
  <w:style w:type="character" w:customStyle="1" w:styleId="WW8Num63z2">
    <w:name w:val="WW8Num63z2"/>
    <w:rsid w:val="0002735A"/>
    <w:rPr>
      <w:rFonts w:ascii="Wingdings" w:hAnsi="Wingdings" w:cs="Wingdings"/>
    </w:rPr>
  </w:style>
  <w:style w:type="character" w:customStyle="1" w:styleId="Domylnaczcionkaakapitu8">
    <w:name w:val="Domyślna czcionka akapitu8"/>
    <w:rsid w:val="0002735A"/>
  </w:style>
  <w:style w:type="character" w:customStyle="1" w:styleId="WW8Num14z1">
    <w:name w:val="WW8Num14z1"/>
    <w:rsid w:val="0002735A"/>
  </w:style>
  <w:style w:type="character" w:customStyle="1" w:styleId="WW8Num14z2">
    <w:name w:val="WW8Num14z2"/>
    <w:rsid w:val="0002735A"/>
  </w:style>
  <w:style w:type="character" w:customStyle="1" w:styleId="WW8Num16z4">
    <w:name w:val="WW8Num16z4"/>
    <w:rsid w:val="0002735A"/>
  </w:style>
  <w:style w:type="character" w:customStyle="1" w:styleId="WW8Num16z6">
    <w:name w:val="WW8Num16z6"/>
    <w:rsid w:val="0002735A"/>
  </w:style>
  <w:style w:type="character" w:customStyle="1" w:styleId="WW8Num12z6">
    <w:name w:val="WW8Num12z6"/>
    <w:rsid w:val="0002735A"/>
  </w:style>
  <w:style w:type="character" w:customStyle="1" w:styleId="WW8Num13z6">
    <w:name w:val="WW8Num13z6"/>
    <w:rsid w:val="0002735A"/>
  </w:style>
  <w:style w:type="character" w:customStyle="1" w:styleId="WW8Num15z1">
    <w:name w:val="WW8Num15z1"/>
    <w:rsid w:val="0002735A"/>
    <w:rPr>
      <w:rFonts w:ascii="Courier New" w:hAnsi="Courier New" w:cs="OpenSymbol"/>
    </w:rPr>
  </w:style>
  <w:style w:type="character" w:customStyle="1" w:styleId="WW8Num15z2">
    <w:name w:val="WW8Num15z2"/>
    <w:rsid w:val="0002735A"/>
    <w:rPr>
      <w:rFonts w:ascii="Wingdings" w:hAnsi="Wingdings" w:cs="Wingdings"/>
    </w:rPr>
  </w:style>
  <w:style w:type="character" w:customStyle="1" w:styleId="WW8Num15z4">
    <w:name w:val="WW8Num15z4"/>
    <w:rsid w:val="0002735A"/>
  </w:style>
  <w:style w:type="character" w:customStyle="1" w:styleId="WW8Num15z6">
    <w:name w:val="WW8Num15z6"/>
    <w:rsid w:val="0002735A"/>
  </w:style>
  <w:style w:type="character" w:customStyle="1" w:styleId="WW8Num17z4">
    <w:name w:val="WW8Num17z4"/>
    <w:rsid w:val="0002735A"/>
    <w:rPr>
      <w:rFonts w:ascii="Courier New" w:hAnsi="Courier New" w:cs="Courier New"/>
    </w:rPr>
  </w:style>
  <w:style w:type="character" w:customStyle="1" w:styleId="WW8Num17z6">
    <w:name w:val="WW8Num17z6"/>
    <w:rsid w:val="0002735A"/>
    <w:rPr>
      <w:b/>
      <w:u w:val="none"/>
    </w:rPr>
  </w:style>
  <w:style w:type="character" w:customStyle="1" w:styleId="WW8Num18z2">
    <w:name w:val="WW8Num18z2"/>
    <w:rsid w:val="0002735A"/>
  </w:style>
  <w:style w:type="character" w:customStyle="1" w:styleId="WW8Num22z3">
    <w:name w:val="WW8Num22z3"/>
    <w:rsid w:val="0002735A"/>
  </w:style>
  <w:style w:type="character" w:customStyle="1" w:styleId="WW8Num25z2">
    <w:name w:val="WW8Num25z2"/>
    <w:rsid w:val="0002735A"/>
  </w:style>
  <w:style w:type="character" w:customStyle="1" w:styleId="WW8Num29z3">
    <w:name w:val="WW8Num29z3"/>
    <w:rsid w:val="0002735A"/>
    <w:rPr>
      <w:rFonts w:ascii="Symbol" w:hAnsi="Symbol" w:cs="Symbol"/>
    </w:rPr>
  </w:style>
  <w:style w:type="character" w:customStyle="1" w:styleId="WW8Num30z3">
    <w:name w:val="WW8Num30z3"/>
    <w:rsid w:val="0002735A"/>
  </w:style>
  <w:style w:type="character" w:customStyle="1" w:styleId="WW8Num31z2">
    <w:name w:val="WW8Num31z2"/>
    <w:rsid w:val="0002735A"/>
    <w:rPr>
      <w:rFonts w:ascii="Wingdings" w:hAnsi="Wingdings" w:cs="Wingdings"/>
    </w:rPr>
  </w:style>
  <w:style w:type="character" w:customStyle="1" w:styleId="WW8Num31z3">
    <w:name w:val="WW8Num31z3"/>
    <w:rsid w:val="0002735A"/>
    <w:rPr>
      <w:rFonts w:ascii="Symbol" w:hAnsi="Symbol" w:cs="Symbol"/>
    </w:rPr>
  </w:style>
  <w:style w:type="character" w:customStyle="1" w:styleId="WW8Num32z1">
    <w:name w:val="WW8Num32z1"/>
    <w:rsid w:val="0002735A"/>
    <w:rPr>
      <w:rFonts w:ascii="OpenSymbol" w:hAnsi="OpenSymbol" w:cs="OpenSymbol"/>
    </w:rPr>
  </w:style>
  <w:style w:type="character" w:customStyle="1" w:styleId="WW8Num35z2">
    <w:name w:val="WW8Num35z2"/>
    <w:rsid w:val="0002735A"/>
    <w:rPr>
      <w:rFonts w:ascii="Wingdings" w:hAnsi="Wingdings" w:cs="Wingdings"/>
    </w:rPr>
  </w:style>
  <w:style w:type="character" w:customStyle="1" w:styleId="WW8Num39z0">
    <w:name w:val="WW8Num39z0"/>
    <w:rsid w:val="0002735A"/>
    <w:rPr>
      <w:rFonts w:ascii="Calibri" w:hAnsi="Calibri" w:cs="Calibri"/>
      <w:b/>
      <w:bCs/>
      <w:i/>
      <w:iCs/>
      <w:sz w:val="22"/>
      <w:szCs w:val="22"/>
    </w:rPr>
  </w:style>
  <w:style w:type="character" w:customStyle="1" w:styleId="WW8Num39z1">
    <w:name w:val="WW8Num39z1"/>
    <w:rsid w:val="0002735A"/>
    <w:rPr>
      <w:rFonts w:cs="Times New Roman"/>
    </w:rPr>
  </w:style>
  <w:style w:type="character" w:customStyle="1" w:styleId="WW8Num39z2">
    <w:name w:val="WW8Num39z2"/>
    <w:rsid w:val="0002735A"/>
  </w:style>
  <w:style w:type="character" w:customStyle="1" w:styleId="WW8Num6z6">
    <w:name w:val="WW8Num6z6"/>
    <w:rsid w:val="0002735A"/>
    <w:rPr>
      <w:sz w:val="20"/>
      <w:szCs w:val="20"/>
    </w:rPr>
  </w:style>
  <w:style w:type="character" w:customStyle="1" w:styleId="WW8Num8z2">
    <w:name w:val="WW8Num8z2"/>
    <w:rsid w:val="0002735A"/>
    <w:rPr>
      <w:rFonts w:ascii="Wingdings" w:hAnsi="Wingdings" w:cs="Wingdings"/>
    </w:rPr>
  </w:style>
  <w:style w:type="character" w:customStyle="1" w:styleId="WW8Num8z3">
    <w:name w:val="WW8Num8z3"/>
    <w:rsid w:val="0002735A"/>
    <w:rPr>
      <w:rFonts w:ascii="Symbol" w:hAnsi="Symbol" w:cs="Symbol"/>
      <w:color w:val="auto"/>
    </w:rPr>
  </w:style>
  <w:style w:type="character" w:customStyle="1" w:styleId="WW8Num9z2">
    <w:name w:val="WW8Num9z2"/>
    <w:rsid w:val="0002735A"/>
    <w:rPr>
      <w:rFonts w:ascii="Wingdings" w:hAnsi="Wingdings" w:cs="Wingdings"/>
    </w:rPr>
  </w:style>
  <w:style w:type="character" w:customStyle="1" w:styleId="WW8Num9z3">
    <w:name w:val="WW8Num9z3"/>
    <w:rsid w:val="0002735A"/>
    <w:rPr>
      <w:rFonts w:ascii="Symbol" w:hAnsi="Symbol" w:cs="Symbol"/>
    </w:rPr>
  </w:style>
  <w:style w:type="character" w:customStyle="1" w:styleId="WW8Num10z1">
    <w:name w:val="WW8Num10z1"/>
    <w:rsid w:val="0002735A"/>
    <w:rPr>
      <w:rFonts w:ascii="Courier New" w:hAnsi="Courier New" w:cs="Courier New"/>
    </w:rPr>
  </w:style>
  <w:style w:type="character" w:customStyle="1" w:styleId="WW8Num10z2">
    <w:name w:val="WW8Num10z2"/>
    <w:rsid w:val="0002735A"/>
    <w:rPr>
      <w:rFonts w:ascii="Wingdings" w:hAnsi="Wingdings" w:cs="Wingdings"/>
    </w:rPr>
  </w:style>
  <w:style w:type="character" w:customStyle="1" w:styleId="WW8Num10z3">
    <w:name w:val="WW8Num10z3"/>
    <w:rsid w:val="0002735A"/>
    <w:rPr>
      <w:color w:val="auto"/>
    </w:rPr>
  </w:style>
  <w:style w:type="character" w:customStyle="1" w:styleId="WW8Num10z6">
    <w:name w:val="WW8Num10z6"/>
    <w:rsid w:val="0002735A"/>
    <w:rPr>
      <w:rFonts w:ascii="Symbol" w:hAnsi="Symbol" w:cs="Symbol"/>
    </w:rPr>
  </w:style>
  <w:style w:type="character" w:customStyle="1" w:styleId="WW8Num11z1">
    <w:name w:val="WW8Num11z1"/>
    <w:rsid w:val="0002735A"/>
    <w:rPr>
      <w:rFonts w:ascii="Courier New" w:hAnsi="Courier New" w:cs="Courier New"/>
    </w:rPr>
  </w:style>
  <w:style w:type="character" w:customStyle="1" w:styleId="WW8Num12z1">
    <w:name w:val="WW8Num12z1"/>
    <w:rsid w:val="0002735A"/>
    <w:rPr>
      <w:rFonts w:ascii="Arial" w:eastAsia="Times New Roman" w:hAnsi="Arial" w:cs="Times New Roman"/>
    </w:rPr>
  </w:style>
  <w:style w:type="character" w:customStyle="1" w:styleId="WW8Num18z6">
    <w:name w:val="WW8Num18z6"/>
    <w:rsid w:val="0002735A"/>
    <w:rPr>
      <w:b/>
      <w:u w:val="none"/>
    </w:rPr>
  </w:style>
  <w:style w:type="character" w:customStyle="1" w:styleId="WW8Num20z4">
    <w:name w:val="WW8Num20z4"/>
    <w:rsid w:val="0002735A"/>
    <w:rPr>
      <w:b w:val="0"/>
    </w:rPr>
  </w:style>
  <w:style w:type="character" w:customStyle="1" w:styleId="WW8Num20z6">
    <w:name w:val="WW8Num20z6"/>
    <w:rsid w:val="0002735A"/>
    <w:rPr>
      <w:b/>
      <w:u w:val="none"/>
    </w:rPr>
  </w:style>
  <w:style w:type="character" w:customStyle="1" w:styleId="WW8Num21z4">
    <w:name w:val="WW8Num21z4"/>
    <w:rsid w:val="0002735A"/>
    <w:rPr>
      <w:b w:val="0"/>
    </w:rPr>
  </w:style>
  <w:style w:type="character" w:customStyle="1" w:styleId="WW8Num21z6">
    <w:name w:val="WW8Num21z6"/>
    <w:rsid w:val="0002735A"/>
    <w:rPr>
      <w:b/>
      <w:u w:val="none"/>
    </w:rPr>
  </w:style>
  <w:style w:type="character" w:customStyle="1" w:styleId="WW8Num22z4">
    <w:name w:val="WW8Num22z4"/>
    <w:rsid w:val="0002735A"/>
    <w:rPr>
      <w:b w:val="0"/>
    </w:rPr>
  </w:style>
  <w:style w:type="character" w:customStyle="1" w:styleId="WW8Num22z6">
    <w:name w:val="WW8Num22z6"/>
    <w:rsid w:val="0002735A"/>
    <w:rPr>
      <w:b/>
      <w:u w:val="none"/>
    </w:rPr>
  </w:style>
  <w:style w:type="character" w:customStyle="1" w:styleId="WW8Num34z1">
    <w:name w:val="WW8Num34z1"/>
    <w:rsid w:val="0002735A"/>
    <w:rPr>
      <w:rFonts w:ascii="Courier New" w:hAnsi="Courier New" w:cs="Courier New"/>
    </w:rPr>
  </w:style>
  <w:style w:type="character" w:customStyle="1" w:styleId="WW8Num34z3">
    <w:name w:val="WW8Num34z3"/>
    <w:rsid w:val="0002735A"/>
    <w:rPr>
      <w:rFonts w:ascii="Symbol" w:hAnsi="Symbol" w:cs="Symbol"/>
    </w:rPr>
  </w:style>
  <w:style w:type="character" w:customStyle="1" w:styleId="WW8Num35z3">
    <w:name w:val="WW8Num35z3"/>
    <w:rsid w:val="0002735A"/>
    <w:rPr>
      <w:rFonts w:ascii="Symbol" w:hAnsi="Symbol" w:cs="Symbol"/>
    </w:rPr>
  </w:style>
  <w:style w:type="character" w:customStyle="1" w:styleId="WW8Num36z1">
    <w:name w:val="WW8Num36z1"/>
    <w:rsid w:val="0002735A"/>
    <w:rPr>
      <w:rFonts w:ascii="Courier New" w:eastAsia="Calibri" w:hAnsi="Courier New" w:cs="Courier New"/>
    </w:rPr>
  </w:style>
  <w:style w:type="character" w:customStyle="1" w:styleId="WW8Num36z2">
    <w:name w:val="WW8Num36z2"/>
    <w:rsid w:val="0002735A"/>
    <w:rPr>
      <w:rFonts w:ascii="Wingdings" w:hAnsi="Wingdings" w:cs="Wingdings"/>
    </w:rPr>
  </w:style>
  <w:style w:type="character" w:customStyle="1" w:styleId="WW8Num36z3">
    <w:name w:val="WW8Num36z3"/>
    <w:rsid w:val="0002735A"/>
    <w:rPr>
      <w:rFonts w:ascii="Symbol" w:hAnsi="Symbol" w:cs="Symbol"/>
    </w:rPr>
  </w:style>
  <w:style w:type="character" w:customStyle="1" w:styleId="WW8Num37z2">
    <w:name w:val="WW8Num37z2"/>
    <w:rsid w:val="0002735A"/>
    <w:rPr>
      <w:rFonts w:ascii="Wingdings" w:hAnsi="Wingdings" w:cs="Wingdings"/>
    </w:rPr>
  </w:style>
  <w:style w:type="character" w:customStyle="1" w:styleId="WW8Num37z3">
    <w:name w:val="WW8Num37z3"/>
    <w:rsid w:val="0002735A"/>
    <w:rPr>
      <w:rFonts w:ascii="Symbol" w:hAnsi="Symbol" w:cs="Symbol"/>
    </w:rPr>
  </w:style>
  <w:style w:type="character" w:customStyle="1" w:styleId="WW8Num40z2">
    <w:name w:val="WW8Num40z2"/>
    <w:rsid w:val="0002735A"/>
    <w:rPr>
      <w:rFonts w:ascii="Arial" w:hAnsi="Arial" w:cs="Arial"/>
      <w:color w:val="auto"/>
    </w:rPr>
  </w:style>
  <w:style w:type="character" w:customStyle="1" w:styleId="WW8Num41z0">
    <w:name w:val="WW8Num41z0"/>
    <w:rsid w:val="0002735A"/>
    <w:rPr>
      <w:rFonts w:cs="Calibri"/>
      <w:b/>
      <w:bCs/>
    </w:rPr>
  </w:style>
  <w:style w:type="character" w:customStyle="1" w:styleId="WW8Num41z2">
    <w:name w:val="WW8Num41z2"/>
    <w:rsid w:val="0002735A"/>
    <w:rPr>
      <w:rFonts w:ascii="Arial" w:hAnsi="Arial" w:cs="Arial"/>
      <w:color w:val="auto"/>
    </w:rPr>
  </w:style>
  <w:style w:type="character" w:customStyle="1" w:styleId="WW8Num42z0">
    <w:name w:val="WW8Num42z0"/>
    <w:rsid w:val="0002735A"/>
    <w:rPr>
      <w:rFonts w:ascii="Calibri" w:eastAsia="Times New Roman" w:hAnsi="Calibri" w:cs="Arial"/>
      <w:b w:val="0"/>
      <w:bCs/>
      <w:sz w:val="22"/>
      <w:szCs w:val="22"/>
    </w:rPr>
  </w:style>
  <w:style w:type="character" w:customStyle="1" w:styleId="WW8Num43z1">
    <w:name w:val="WW8Num43z1"/>
    <w:rsid w:val="0002735A"/>
    <w:rPr>
      <w:rFonts w:cs="Times New Roman"/>
    </w:rPr>
  </w:style>
  <w:style w:type="character" w:customStyle="1" w:styleId="WW8Num44z0">
    <w:name w:val="WW8Num44z0"/>
    <w:rsid w:val="0002735A"/>
    <w:rPr>
      <w:rFonts w:ascii="Symbol" w:hAnsi="Symbol" w:cs="OpenSymbol"/>
    </w:rPr>
  </w:style>
  <w:style w:type="character" w:customStyle="1" w:styleId="WW8Num47z0">
    <w:name w:val="WW8Num47z0"/>
    <w:rsid w:val="0002735A"/>
    <w:rPr>
      <w:rFonts w:eastAsia="CIDFont+F1" w:cs="Calibri"/>
      <w:b w:val="0"/>
      <w:bCs/>
    </w:rPr>
  </w:style>
  <w:style w:type="character" w:customStyle="1" w:styleId="WW8Num48z0">
    <w:name w:val="WW8Num48z0"/>
    <w:rsid w:val="0002735A"/>
    <w:rPr>
      <w:rFonts w:ascii="Calibri" w:hAnsi="Calibri" w:cs="Times New Roman"/>
      <w:b w:val="0"/>
      <w:bCs w:val="0"/>
      <w:sz w:val="22"/>
      <w:szCs w:val="22"/>
    </w:rPr>
  </w:style>
  <w:style w:type="character" w:customStyle="1" w:styleId="WW8Num50z2">
    <w:name w:val="WW8Num50z2"/>
    <w:rsid w:val="0002735A"/>
    <w:rPr>
      <w:rFonts w:ascii="Wingdings" w:hAnsi="Wingdings" w:cs="Wingdings"/>
    </w:rPr>
  </w:style>
  <w:style w:type="character" w:customStyle="1" w:styleId="WW8Num65z2">
    <w:name w:val="WW8Num65z2"/>
    <w:rsid w:val="0002735A"/>
    <w:rPr>
      <w:rFonts w:ascii="Wingdings" w:hAnsi="Wingdings" w:cs="Wingdings"/>
    </w:rPr>
  </w:style>
  <w:style w:type="character" w:customStyle="1" w:styleId="WW8Num68z0">
    <w:name w:val="WW8Num68z0"/>
    <w:rsid w:val="0002735A"/>
    <w:rPr>
      <w:rFonts w:ascii="Calibri" w:hAnsi="Calibri" w:cs="OpenSymbol"/>
      <w:b/>
      <w:bCs/>
      <w:sz w:val="22"/>
      <w:szCs w:val="22"/>
    </w:rPr>
  </w:style>
  <w:style w:type="character" w:customStyle="1" w:styleId="WW8Num69z0">
    <w:name w:val="WW8Num69z0"/>
    <w:rsid w:val="0002735A"/>
    <w:rPr>
      <w:rFonts w:ascii="Symbol" w:hAnsi="Symbol" w:cs="Arial"/>
      <w:b w:val="0"/>
    </w:rPr>
  </w:style>
  <w:style w:type="character" w:customStyle="1" w:styleId="WW8Num71z0">
    <w:name w:val="WW8Num71z0"/>
    <w:rsid w:val="0002735A"/>
    <w:rPr>
      <w:rFonts w:ascii="Times New Roman" w:hAnsi="Times New Roman" w:cs="Times New Roman"/>
    </w:rPr>
  </w:style>
  <w:style w:type="character" w:customStyle="1" w:styleId="WW8Num82z4">
    <w:name w:val="WW8Num82z4"/>
    <w:rsid w:val="0002735A"/>
    <w:rPr>
      <w:rFonts w:ascii="Courier New" w:hAnsi="Courier New" w:cs="Courier New"/>
    </w:rPr>
  </w:style>
  <w:style w:type="character" w:customStyle="1" w:styleId="WW8Num85z1">
    <w:name w:val="WW8Num85z1"/>
    <w:rsid w:val="0002735A"/>
    <w:rPr>
      <w:rFonts w:ascii="Courier New" w:hAnsi="Courier New" w:cs="Times New Roman"/>
    </w:rPr>
  </w:style>
  <w:style w:type="character" w:customStyle="1" w:styleId="WW8Num85z2">
    <w:name w:val="WW8Num85z2"/>
    <w:rsid w:val="0002735A"/>
    <w:rPr>
      <w:rFonts w:ascii="Wingdings" w:hAnsi="Wingdings" w:cs="Wingdings"/>
    </w:rPr>
  </w:style>
  <w:style w:type="character" w:customStyle="1" w:styleId="WW8Num89z0">
    <w:name w:val="WW8Num89z0"/>
    <w:rsid w:val="0002735A"/>
    <w:rPr>
      <w:b/>
    </w:rPr>
  </w:style>
  <w:style w:type="character" w:customStyle="1" w:styleId="WW8Num89z1">
    <w:name w:val="WW8Num89z1"/>
    <w:rsid w:val="0002735A"/>
    <w:rPr>
      <w:rFonts w:ascii="Courier New" w:hAnsi="Courier New" w:cs="Courier New"/>
    </w:rPr>
  </w:style>
  <w:style w:type="character" w:customStyle="1" w:styleId="WW8Num89z2">
    <w:name w:val="WW8Num89z2"/>
    <w:rsid w:val="0002735A"/>
    <w:rPr>
      <w:rFonts w:ascii="Wingdings" w:hAnsi="Wingdings" w:cs="Wingdings"/>
    </w:rPr>
  </w:style>
  <w:style w:type="character" w:customStyle="1" w:styleId="WW8Num90z2">
    <w:name w:val="WW8Num90z2"/>
    <w:rsid w:val="0002735A"/>
    <w:rPr>
      <w:rFonts w:ascii="Wingdings" w:hAnsi="Wingdings" w:cs="Wingdings"/>
    </w:rPr>
  </w:style>
  <w:style w:type="character" w:customStyle="1" w:styleId="WW8Num91z2">
    <w:name w:val="WW8Num91z2"/>
    <w:rsid w:val="0002735A"/>
    <w:rPr>
      <w:rFonts w:ascii="Wingdings" w:hAnsi="Wingdings" w:cs="Wingdings"/>
    </w:rPr>
  </w:style>
  <w:style w:type="character" w:customStyle="1" w:styleId="WW8Num93z2">
    <w:name w:val="WW8Num93z2"/>
    <w:rsid w:val="0002735A"/>
    <w:rPr>
      <w:rFonts w:ascii="Wingdings" w:hAnsi="Wingdings" w:cs="Wingdings"/>
    </w:rPr>
  </w:style>
  <w:style w:type="character" w:customStyle="1" w:styleId="WW8Num96z0">
    <w:name w:val="WW8Num96z0"/>
    <w:rsid w:val="0002735A"/>
    <w:rPr>
      <w:rFonts w:ascii="Symbol" w:hAnsi="Symbol" w:cs="OpenSymbol"/>
    </w:rPr>
  </w:style>
  <w:style w:type="character" w:customStyle="1" w:styleId="WW8Num96z1">
    <w:name w:val="WW8Num96z1"/>
    <w:rsid w:val="0002735A"/>
    <w:rPr>
      <w:rFonts w:ascii="OpenSymbol" w:hAnsi="OpenSymbol" w:cs="OpenSymbol"/>
    </w:rPr>
  </w:style>
  <w:style w:type="character" w:customStyle="1" w:styleId="WW8Num97z0">
    <w:name w:val="WW8Num97z0"/>
    <w:rsid w:val="0002735A"/>
    <w:rPr>
      <w:rFonts w:ascii="Symbol" w:hAnsi="Symbol" w:cs="OpenSymbol"/>
    </w:rPr>
  </w:style>
  <w:style w:type="character" w:customStyle="1" w:styleId="WW8Num97z1">
    <w:name w:val="WW8Num97z1"/>
    <w:rsid w:val="0002735A"/>
    <w:rPr>
      <w:rFonts w:ascii="OpenSymbol" w:hAnsi="OpenSymbol" w:cs="OpenSymbol"/>
    </w:rPr>
  </w:style>
  <w:style w:type="character" w:customStyle="1" w:styleId="WW8Num98z0">
    <w:name w:val="WW8Num98z0"/>
    <w:rsid w:val="0002735A"/>
    <w:rPr>
      <w:rFonts w:ascii="Symbol" w:hAnsi="Symbol" w:cs="Symbol"/>
    </w:rPr>
  </w:style>
  <w:style w:type="character" w:customStyle="1" w:styleId="WW8Num98z1">
    <w:name w:val="WW8Num98z1"/>
    <w:rsid w:val="0002735A"/>
    <w:rPr>
      <w:rFonts w:ascii="Courier New" w:hAnsi="Courier New" w:cs="Courier New"/>
    </w:rPr>
  </w:style>
  <w:style w:type="character" w:customStyle="1" w:styleId="WW8Num112z0">
    <w:name w:val="WW8Num112z0"/>
    <w:rsid w:val="0002735A"/>
    <w:rPr>
      <w:rFonts w:ascii="Symbol" w:hAnsi="Symbol" w:cs="Courier New"/>
    </w:rPr>
  </w:style>
  <w:style w:type="character" w:customStyle="1" w:styleId="WW8Num112z1">
    <w:name w:val="WW8Num112z1"/>
    <w:rsid w:val="0002735A"/>
    <w:rPr>
      <w:rFonts w:ascii="OpenSymbol" w:hAnsi="OpenSymbol" w:cs="Courier New"/>
    </w:rPr>
  </w:style>
  <w:style w:type="character" w:customStyle="1" w:styleId="WW8Num121z0">
    <w:name w:val="WW8Num121z0"/>
    <w:rsid w:val="0002735A"/>
    <w:rPr>
      <w:rFonts w:ascii="Symbol" w:hAnsi="Symbol" w:cs="Symbol"/>
    </w:rPr>
  </w:style>
  <w:style w:type="character" w:customStyle="1" w:styleId="WW8Num70z0">
    <w:name w:val="WW8Num70z0"/>
    <w:rsid w:val="0002735A"/>
    <w:rPr>
      <w:rFonts w:cs="Calibri"/>
      <w:b w:val="0"/>
    </w:rPr>
  </w:style>
  <w:style w:type="character" w:customStyle="1" w:styleId="WW8Num83z4">
    <w:name w:val="WW8Num83z4"/>
    <w:rsid w:val="0002735A"/>
    <w:rPr>
      <w:rFonts w:ascii="Courier New" w:hAnsi="Courier New" w:cs="Courier New"/>
    </w:rPr>
  </w:style>
  <w:style w:type="character" w:customStyle="1" w:styleId="WW8Num96z2">
    <w:name w:val="WW8Num96z2"/>
    <w:rsid w:val="0002735A"/>
    <w:rPr>
      <w:rFonts w:ascii="Wingdings" w:hAnsi="Wingdings" w:cs="Wingdings"/>
      <w:sz w:val="20"/>
    </w:rPr>
  </w:style>
  <w:style w:type="character" w:customStyle="1" w:styleId="WW8Num99z0">
    <w:name w:val="WW8Num99z0"/>
    <w:rsid w:val="0002735A"/>
    <w:rPr>
      <w:rFonts w:ascii="Symbol" w:hAnsi="Symbol" w:cs="Symbol"/>
    </w:rPr>
  </w:style>
  <w:style w:type="character" w:customStyle="1" w:styleId="WW8Num99z1">
    <w:name w:val="WW8Num99z1"/>
    <w:rsid w:val="0002735A"/>
    <w:rPr>
      <w:rFonts w:ascii="Courier New" w:hAnsi="Courier New" w:cs="Courier New"/>
    </w:rPr>
  </w:style>
  <w:style w:type="character" w:customStyle="1" w:styleId="WW8Num113z0">
    <w:name w:val="WW8Num113z0"/>
    <w:rsid w:val="0002735A"/>
    <w:rPr>
      <w:rFonts w:ascii="Symbol" w:hAnsi="Symbol" w:cs="Courier New"/>
    </w:rPr>
  </w:style>
  <w:style w:type="character" w:customStyle="1" w:styleId="WW8Num113z1">
    <w:name w:val="WW8Num113z1"/>
    <w:rsid w:val="0002735A"/>
    <w:rPr>
      <w:rFonts w:ascii="Courier New" w:hAnsi="Courier New" w:cs="Courier New"/>
    </w:rPr>
  </w:style>
  <w:style w:type="character" w:customStyle="1" w:styleId="Domylnaczcionkaakapitu7">
    <w:name w:val="Domyślna czcionka akapitu7"/>
    <w:rsid w:val="0002735A"/>
  </w:style>
  <w:style w:type="character" w:customStyle="1" w:styleId="WW8Num84z4">
    <w:name w:val="WW8Num84z4"/>
    <w:rsid w:val="0002735A"/>
    <w:rPr>
      <w:rFonts w:ascii="Courier New" w:hAnsi="Courier New" w:cs="Courier New"/>
    </w:rPr>
  </w:style>
  <w:style w:type="character" w:customStyle="1" w:styleId="WW8Num88z0">
    <w:name w:val="WW8Num88z0"/>
    <w:rsid w:val="0002735A"/>
    <w:rPr>
      <w:rFonts w:ascii="Symbol" w:hAnsi="Symbol" w:cs="Symbol"/>
    </w:rPr>
  </w:style>
  <w:style w:type="character" w:customStyle="1" w:styleId="WW8Num88z1">
    <w:name w:val="WW8Num88z1"/>
    <w:rsid w:val="0002735A"/>
    <w:rPr>
      <w:rFonts w:ascii="Courier New" w:hAnsi="Courier New" w:cs="Courier New"/>
    </w:rPr>
  </w:style>
  <w:style w:type="character" w:customStyle="1" w:styleId="WW8Num88z2">
    <w:name w:val="WW8Num88z2"/>
    <w:rsid w:val="0002735A"/>
    <w:rPr>
      <w:rFonts w:ascii="Wingdings" w:hAnsi="Wingdings" w:cs="Wingdings"/>
    </w:rPr>
  </w:style>
  <w:style w:type="character" w:customStyle="1" w:styleId="WW8Num97z2">
    <w:name w:val="WW8Num97z2"/>
    <w:rsid w:val="0002735A"/>
    <w:rPr>
      <w:rFonts w:ascii="Wingdings" w:hAnsi="Wingdings" w:cs="Wingdings"/>
    </w:rPr>
  </w:style>
  <w:style w:type="character" w:customStyle="1" w:styleId="WW8Num101z0">
    <w:name w:val="WW8Num101z0"/>
    <w:rsid w:val="0002735A"/>
    <w:rPr>
      <w:rFonts w:ascii="Symbol" w:hAnsi="Symbol" w:cs="Symbol"/>
    </w:rPr>
  </w:style>
  <w:style w:type="character" w:customStyle="1" w:styleId="WW8Num101z1">
    <w:name w:val="WW8Num101z1"/>
    <w:rsid w:val="0002735A"/>
    <w:rPr>
      <w:rFonts w:ascii="Courier New" w:hAnsi="Courier New" w:cs="Courier New"/>
    </w:rPr>
  </w:style>
  <w:style w:type="character" w:customStyle="1" w:styleId="WW8Num115z0">
    <w:name w:val="WW8Num115z0"/>
    <w:rsid w:val="0002735A"/>
    <w:rPr>
      <w:rFonts w:ascii="Symbol" w:hAnsi="Symbol" w:cs="Courier New"/>
    </w:rPr>
  </w:style>
  <w:style w:type="character" w:customStyle="1" w:styleId="WW8Num115z1">
    <w:name w:val="WW8Num115z1"/>
    <w:rsid w:val="0002735A"/>
    <w:rPr>
      <w:rFonts w:ascii="Courier New" w:hAnsi="Courier New" w:cs="Courier New"/>
    </w:rPr>
  </w:style>
  <w:style w:type="character" w:customStyle="1" w:styleId="WW8Num9z6">
    <w:name w:val="WW8Num9z6"/>
    <w:rsid w:val="0002735A"/>
    <w:rPr>
      <w:rFonts w:ascii="Symbol" w:hAnsi="Symbol" w:cs="Symbol"/>
    </w:rPr>
  </w:style>
  <w:style w:type="character" w:customStyle="1" w:styleId="WW8Num12z2">
    <w:name w:val="WW8Num12z2"/>
    <w:rsid w:val="0002735A"/>
  </w:style>
  <w:style w:type="character" w:customStyle="1" w:styleId="WW8Num33z1">
    <w:name w:val="WW8Num33z1"/>
    <w:rsid w:val="0002735A"/>
  </w:style>
  <w:style w:type="character" w:customStyle="1" w:styleId="WW8Num33z3">
    <w:name w:val="WW8Num33z3"/>
    <w:rsid w:val="0002735A"/>
  </w:style>
  <w:style w:type="character" w:customStyle="1" w:styleId="WW8Num40z1">
    <w:name w:val="WW8Num40z1"/>
    <w:rsid w:val="0002735A"/>
  </w:style>
  <w:style w:type="character" w:customStyle="1" w:styleId="WW8Num42z1">
    <w:name w:val="WW8Num42z1"/>
    <w:rsid w:val="0002735A"/>
  </w:style>
  <w:style w:type="character" w:customStyle="1" w:styleId="WW8Num47z1">
    <w:name w:val="WW8Num47z1"/>
    <w:rsid w:val="0002735A"/>
  </w:style>
  <w:style w:type="character" w:customStyle="1" w:styleId="WW8Num68z2">
    <w:name w:val="WW8Num68z2"/>
    <w:rsid w:val="0002735A"/>
    <w:rPr>
      <w:rFonts w:ascii="Wingdings" w:hAnsi="Wingdings" w:cs="Wingdings"/>
    </w:rPr>
  </w:style>
  <w:style w:type="character" w:customStyle="1" w:styleId="WW8Num69z1">
    <w:name w:val="WW8Num69z1"/>
    <w:rsid w:val="0002735A"/>
    <w:rPr>
      <w:rFonts w:ascii="Courier New" w:hAnsi="Courier New" w:cs="OpenSymbol"/>
    </w:rPr>
  </w:style>
  <w:style w:type="character" w:customStyle="1" w:styleId="WW8Num69z2">
    <w:name w:val="WW8Num69z2"/>
    <w:rsid w:val="0002735A"/>
    <w:rPr>
      <w:rFonts w:ascii="Wingdings" w:hAnsi="Wingdings" w:cs="Wingdings"/>
    </w:rPr>
  </w:style>
  <w:style w:type="character" w:customStyle="1" w:styleId="WW8Num70z1">
    <w:name w:val="WW8Num70z1"/>
    <w:rsid w:val="0002735A"/>
    <w:rPr>
      <w:rFonts w:ascii="Courier New" w:hAnsi="Courier New" w:cs="Courier New"/>
    </w:rPr>
  </w:style>
  <w:style w:type="character" w:customStyle="1" w:styleId="WW8Num70z2">
    <w:name w:val="WW8Num70z2"/>
    <w:rsid w:val="0002735A"/>
    <w:rPr>
      <w:rFonts w:ascii="Wingdings" w:hAnsi="Wingdings" w:cs="Wingdings"/>
    </w:rPr>
  </w:style>
  <w:style w:type="character" w:customStyle="1" w:styleId="WW8Num87z4">
    <w:name w:val="WW8Num87z4"/>
    <w:rsid w:val="0002735A"/>
    <w:rPr>
      <w:rFonts w:ascii="Courier New" w:hAnsi="Courier New" w:cs="Courier New"/>
    </w:rPr>
  </w:style>
  <w:style w:type="character" w:customStyle="1" w:styleId="WW8Num98z2">
    <w:name w:val="WW8Num98z2"/>
    <w:rsid w:val="0002735A"/>
    <w:rPr>
      <w:rFonts w:ascii="Wingdings" w:hAnsi="Wingdings" w:cs="Wingdings"/>
    </w:rPr>
  </w:style>
  <w:style w:type="character" w:customStyle="1" w:styleId="WW8Num99z2">
    <w:name w:val="WW8Num99z2"/>
    <w:rsid w:val="0002735A"/>
    <w:rPr>
      <w:rFonts w:ascii="Wingdings" w:hAnsi="Wingdings" w:cs="Wingdings"/>
    </w:rPr>
  </w:style>
  <w:style w:type="character" w:customStyle="1" w:styleId="WW8Num118z0">
    <w:name w:val="WW8Num118z0"/>
    <w:rsid w:val="0002735A"/>
    <w:rPr>
      <w:rFonts w:ascii="Symbol" w:hAnsi="Symbol" w:cs="Courier New"/>
    </w:rPr>
  </w:style>
  <w:style w:type="character" w:customStyle="1" w:styleId="WW8Num118z1">
    <w:name w:val="WW8Num118z1"/>
    <w:rsid w:val="0002735A"/>
    <w:rPr>
      <w:rFonts w:ascii="Courier New" w:hAnsi="Courier New" w:cs="Courier New"/>
    </w:rPr>
  </w:style>
  <w:style w:type="character" w:customStyle="1" w:styleId="WW8Num11z2">
    <w:name w:val="WW8Num11z2"/>
    <w:rsid w:val="0002735A"/>
    <w:rPr>
      <w:rFonts w:ascii="Wingdings" w:hAnsi="Wingdings" w:cs="Wingdings"/>
    </w:rPr>
  </w:style>
  <w:style w:type="character" w:customStyle="1" w:styleId="WW8Num11z3">
    <w:name w:val="WW8Num11z3"/>
    <w:rsid w:val="0002735A"/>
    <w:rPr>
      <w:color w:val="auto"/>
    </w:rPr>
  </w:style>
  <w:style w:type="character" w:customStyle="1" w:styleId="WW8Num11z6">
    <w:name w:val="WW8Num11z6"/>
    <w:rsid w:val="0002735A"/>
    <w:rPr>
      <w:rFonts w:ascii="Symbol" w:hAnsi="Symbol" w:cs="Symbol"/>
    </w:rPr>
  </w:style>
  <w:style w:type="character" w:customStyle="1" w:styleId="WW8Num13z1">
    <w:name w:val="WW8Num13z1"/>
    <w:rsid w:val="0002735A"/>
    <w:rPr>
      <w:rFonts w:ascii="OpenSymbol" w:hAnsi="OpenSymbol" w:cs="OpenSymbol"/>
      <w:b/>
      <w:sz w:val="20"/>
    </w:rPr>
  </w:style>
  <w:style w:type="character" w:customStyle="1" w:styleId="WW8Num13z2">
    <w:name w:val="WW8Num13z2"/>
    <w:rsid w:val="0002735A"/>
    <w:rPr>
      <w:rFonts w:ascii="Wingdings" w:hAnsi="Wingdings" w:cs="Wingdings"/>
    </w:rPr>
  </w:style>
  <w:style w:type="character" w:customStyle="1" w:styleId="WW8Num19z6">
    <w:name w:val="WW8Num19z6"/>
    <w:rsid w:val="0002735A"/>
    <w:rPr>
      <w:b/>
      <w:u w:val="none"/>
    </w:rPr>
  </w:style>
  <w:style w:type="character" w:customStyle="1" w:styleId="WW8Num23z4">
    <w:name w:val="WW8Num23z4"/>
    <w:rsid w:val="0002735A"/>
    <w:rPr>
      <w:b w:val="0"/>
    </w:rPr>
  </w:style>
  <w:style w:type="character" w:customStyle="1" w:styleId="WW8Num23z6">
    <w:name w:val="WW8Num23z6"/>
    <w:rsid w:val="0002735A"/>
    <w:rPr>
      <w:b/>
      <w:u w:val="none"/>
    </w:rPr>
  </w:style>
  <w:style w:type="character" w:customStyle="1" w:styleId="WW8Num38z2">
    <w:name w:val="WW8Num38z2"/>
    <w:rsid w:val="0002735A"/>
    <w:rPr>
      <w:rFonts w:ascii="Wingdings" w:hAnsi="Wingdings" w:cs="Wingdings"/>
    </w:rPr>
  </w:style>
  <w:style w:type="character" w:customStyle="1" w:styleId="WW8Num38z3">
    <w:name w:val="WW8Num38z3"/>
    <w:rsid w:val="0002735A"/>
    <w:rPr>
      <w:rFonts w:ascii="Symbol" w:hAnsi="Symbol" w:cs="Symbol"/>
    </w:rPr>
  </w:style>
  <w:style w:type="character" w:customStyle="1" w:styleId="WW8Num41z1">
    <w:name w:val="WW8Num41z1"/>
    <w:rsid w:val="0002735A"/>
    <w:rPr>
      <w:rFonts w:cs="Times New Roman"/>
    </w:rPr>
  </w:style>
  <w:style w:type="character" w:customStyle="1" w:styleId="WW8Num42z2">
    <w:name w:val="WW8Num42z2"/>
    <w:rsid w:val="0002735A"/>
    <w:rPr>
      <w:rFonts w:ascii="Arial" w:hAnsi="Arial" w:cs="Arial"/>
      <w:color w:val="auto"/>
    </w:rPr>
  </w:style>
  <w:style w:type="character" w:customStyle="1" w:styleId="WW8Num44z1">
    <w:name w:val="WW8Num44z1"/>
    <w:rsid w:val="0002735A"/>
    <w:rPr>
      <w:rFonts w:eastAsia="CIDFont+F1" w:cs="Times New Roman"/>
      <w:b/>
      <w:bCs/>
    </w:rPr>
  </w:style>
  <w:style w:type="character" w:customStyle="1" w:styleId="WW8Num48z1">
    <w:name w:val="WW8Num48z1"/>
    <w:rsid w:val="0002735A"/>
    <w:rPr>
      <w:rFonts w:ascii="Calibri" w:hAnsi="Calibri" w:cs="Calibri"/>
      <w:sz w:val="22"/>
      <w:szCs w:val="22"/>
    </w:rPr>
  </w:style>
  <w:style w:type="character" w:customStyle="1" w:styleId="WW8Num75z2">
    <w:name w:val="WW8Num75z2"/>
    <w:rsid w:val="0002735A"/>
    <w:rPr>
      <w:rFonts w:ascii="Wingdings" w:hAnsi="Wingdings" w:cs="Wingdings"/>
    </w:rPr>
  </w:style>
  <w:style w:type="character" w:customStyle="1" w:styleId="WW8Num95z4">
    <w:name w:val="WW8Num95z4"/>
    <w:rsid w:val="0002735A"/>
    <w:rPr>
      <w:rFonts w:ascii="Courier New" w:hAnsi="Courier New" w:cs="Courier New"/>
    </w:rPr>
  </w:style>
  <w:style w:type="character" w:customStyle="1" w:styleId="WW8Num1z0">
    <w:name w:val="WW8Num1z0"/>
    <w:rsid w:val="0002735A"/>
  </w:style>
  <w:style w:type="character" w:customStyle="1" w:styleId="WW8Num1z1">
    <w:name w:val="WW8Num1z1"/>
    <w:rsid w:val="0002735A"/>
  </w:style>
  <w:style w:type="character" w:customStyle="1" w:styleId="WW8Num1z2">
    <w:name w:val="WW8Num1z2"/>
    <w:rsid w:val="0002735A"/>
  </w:style>
  <w:style w:type="character" w:customStyle="1" w:styleId="WW8Num1z3">
    <w:name w:val="WW8Num1z3"/>
    <w:rsid w:val="0002735A"/>
  </w:style>
  <w:style w:type="character" w:customStyle="1" w:styleId="WW8Num1z4">
    <w:name w:val="WW8Num1z4"/>
    <w:rsid w:val="0002735A"/>
  </w:style>
  <w:style w:type="character" w:customStyle="1" w:styleId="WW8Num1z5">
    <w:name w:val="WW8Num1z5"/>
    <w:rsid w:val="0002735A"/>
  </w:style>
  <w:style w:type="character" w:customStyle="1" w:styleId="WW8Num1z6">
    <w:name w:val="WW8Num1z6"/>
    <w:rsid w:val="0002735A"/>
  </w:style>
  <w:style w:type="character" w:customStyle="1" w:styleId="WW8Num1z7">
    <w:name w:val="WW8Num1z7"/>
    <w:rsid w:val="0002735A"/>
  </w:style>
  <w:style w:type="character" w:customStyle="1" w:styleId="WW8Num1z8">
    <w:name w:val="WW8Num1z8"/>
    <w:rsid w:val="0002735A"/>
  </w:style>
  <w:style w:type="character" w:customStyle="1" w:styleId="WW8Num2z1">
    <w:name w:val="WW8Num2z1"/>
    <w:rsid w:val="0002735A"/>
  </w:style>
  <w:style w:type="character" w:customStyle="1" w:styleId="WW8Num2z2">
    <w:name w:val="WW8Num2z2"/>
    <w:rsid w:val="0002735A"/>
  </w:style>
  <w:style w:type="character" w:customStyle="1" w:styleId="WW8Num2z3">
    <w:name w:val="WW8Num2z3"/>
    <w:rsid w:val="0002735A"/>
  </w:style>
  <w:style w:type="character" w:customStyle="1" w:styleId="WW8Num2z4">
    <w:name w:val="WW8Num2z4"/>
    <w:rsid w:val="0002735A"/>
  </w:style>
  <w:style w:type="character" w:customStyle="1" w:styleId="WW8Num2z5">
    <w:name w:val="WW8Num2z5"/>
    <w:rsid w:val="0002735A"/>
  </w:style>
  <w:style w:type="character" w:customStyle="1" w:styleId="WW8Num2z7">
    <w:name w:val="WW8Num2z7"/>
    <w:rsid w:val="0002735A"/>
  </w:style>
  <w:style w:type="character" w:customStyle="1" w:styleId="WW8Num2z8">
    <w:name w:val="WW8Num2z8"/>
    <w:rsid w:val="0002735A"/>
  </w:style>
  <w:style w:type="character" w:customStyle="1" w:styleId="WW8Num3z2">
    <w:name w:val="WW8Num3z2"/>
    <w:rsid w:val="0002735A"/>
  </w:style>
  <w:style w:type="character" w:customStyle="1" w:styleId="WW8Num3z3">
    <w:name w:val="WW8Num3z3"/>
    <w:rsid w:val="0002735A"/>
  </w:style>
  <w:style w:type="character" w:customStyle="1" w:styleId="WW8Num3z4">
    <w:name w:val="WW8Num3z4"/>
    <w:rsid w:val="0002735A"/>
  </w:style>
  <w:style w:type="character" w:customStyle="1" w:styleId="WW8Num3z5">
    <w:name w:val="WW8Num3z5"/>
    <w:rsid w:val="0002735A"/>
  </w:style>
  <w:style w:type="character" w:customStyle="1" w:styleId="WW8Num3z7">
    <w:name w:val="WW8Num3z7"/>
    <w:rsid w:val="0002735A"/>
  </w:style>
  <w:style w:type="character" w:customStyle="1" w:styleId="WW8Num3z8">
    <w:name w:val="WW8Num3z8"/>
    <w:rsid w:val="0002735A"/>
  </w:style>
  <w:style w:type="character" w:customStyle="1" w:styleId="WW8Num6z4">
    <w:name w:val="WW8Num6z4"/>
    <w:rsid w:val="0002735A"/>
  </w:style>
  <w:style w:type="character" w:customStyle="1" w:styleId="WW8Num6z5">
    <w:name w:val="WW8Num6z5"/>
    <w:rsid w:val="0002735A"/>
  </w:style>
  <w:style w:type="character" w:customStyle="1" w:styleId="WW8Num6z7">
    <w:name w:val="WW8Num6z7"/>
    <w:rsid w:val="0002735A"/>
  </w:style>
  <w:style w:type="character" w:customStyle="1" w:styleId="WW8Num6z8">
    <w:name w:val="WW8Num6z8"/>
    <w:rsid w:val="0002735A"/>
  </w:style>
  <w:style w:type="character" w:customStyle="1" w:styleId="WW8Num8z4">
    <w:name w:val="WW8Num8z4"/>
    <w:rsid w:val="0002735A"/>
  </w:style>
  <w:style w:type="character" w:customStyle="1" w:styleId="WW8Num8z5">
    <w:name w:val="WW8Num8z5"/>
    <w:rsid w:val="0002735A"/>
  </w:style>
  <w:style w:type="character" w:customStyle="1" w:styleId="WW8Num8z7">
    <w:name w:val="WW8Num8z7"/>
    <w:rsid w:val="0002735A"/>
  </w:style>
  <w:style w:type="character" w:customStyle="1" w:styleId="WW8Num8z8">
    <w:name w:val="WW8Num8z8"/>
    <w:rsid w:val="0002735A"/>
  </w:style>
  <w:style w:type="character" w:customStyle="1" w:styleId="WW8Num9z4">
    <w:name w:val="WW8Num9z4"/>
    <w:rsid w:val="0002735A"/>
  </w:style>
  <w:style w:type="character" w:customStyle="1" w:styleId="WW8Num9z5">
    <w:name w:val="WW8Num9z5"/>
    <w:rsid w:val="0002735A"/>
  </w:style>
  <w:style w:type="character" w:customStyle="1" w:styleId="WW8Num9z7">
    <w:name w:val="WW8Num9z7"/>
    <w:rsid w:val="0002735A"/>
  </w:style>
  <w:style w:type="character" w:customStyle="1" w:styleId="WW8Num9z8">
    <w:name w:val="WW8Num9z8"/>
    <w:rsid w:val="0002735A"/>
  </w:style>
  <w:style w:type="character" w:customStyle="1" w:styleId="WW8Num10z4">
    <w:name w:val="WW8Num10z4"/>
    <w:rsid w:val="0002735A"/>
  </w:style>
  <w:style w:type="character" w:customStyle="1" w:styleId="WW8Num10z5">
    <w:name w:val="WW8Num10z5"/>
    <w:rsid w:val="0002735A"/>
  </w:style>
  <w:style w:type="character" w:customStyle="1" w:styleId="WW8Num10z7">
    <w:name w:val="WW8Num10z7"/>
    <w:rsid w:val="0002735A"/>
  </w:style>
  <w:style w:type="character" w:customStyle="1" w:styleId="WW8Num10z8">
    <w:name w:val="WW8Num10z8"/>
    <w:rsid w:val="0002735A"/>
  </w:style>
  <w:style w:type="character" w:customStyle="1" w:styleId="WW8Num11z4">
    <w:name w:val="WW8Num11z4"/>
    <w:rsid w:val="0002735A"/>
  </w:style>
  <w:style w:type="character" w:customStyle="1" w:styleId="WW8Num11z5">
    <w:name w:val="WW8Num11z5"/>
    <w:rsid w:val="0002735A"/>
  </w:style>
  <w:style w:type="character" w:customStyle="1" w:styleId="WW8Num11z7">
    <w:name w:val="WW8Num11z7"/>
    <w:rsid w:val="0002735A"/>
  </w:style>
  <w:style w:type="character" w:customStyle="1" w:styleId="WW8Num11z8">
    <w:name w:val="WW8Num11z8"/>
    <w:rsid w:val="0002735A"/>
  </w:style>
  <w:style w:type="character" w:customStyle="1" w:styleId="WW8Num12z3">
    <w:name w:val="WW8Num12z3"/>
    <w:rsid w:val="0002735A"/>
  </w:style>
  <w:style w:type="character" w:customStyle="1" w:styleId="WW8Num12z4">
    <w:name w:val="WW8Num12z4"/>
    <w:rsid w:val="0002735A"/>
  </w:style>
  <w:style w:type="character" w:customStyle="1" w:styleId="WW8Num12z5">
    <w:name w:val="WW8Num12z5"/>
    <w:rsid w:val="0002735A"/>
  </w:style>
  <w:style w:type="character" w:customStyle="1" w:styleId="WW8Num12z7">
    <w:name w:val="WW8Num12z7"/>
    <w:rsid w:val="0002735A"/>
  </w:style>
  <w:style w:type="character" w:customStyle="1" w:styleId="WW8Num12z8">
    <w:name w:val="WW8Num12z8"/>
    <w:rsid w:val="0002735A"/>
  </w:style>
  <w:style w:type="character" w:customStyle="1" w:styleId="WW8Num13z3">
    <w:name w:val="WW8Num13z3"/>
    <w:rsid w:val="0002735A"/>
  </w:style>
  <w:style w:type="character" w:customStyle="1" w:styleId="WW8Num13z4">
    <w:name w:val="WW8Num13z4"/>
    <w:rsid w:val="0002735A"/>
  </w:style>
  <w:style w:type="character" w:customStyle="1" w:styleId="WW8Num13z5">
    <w:name w:val="WW8Num13z5"/>
    <w:rsid w:val="0002735A"/>
  </w:style>
  <w:style w:type="character" w:customStyle="1" w:styleId="WW8Num13z7">
    <w:name w:val="WW8Num13z7"/>
    <w:rsid w:val="0002735A"/>
  </w:style>
  <w:style w:type="character" w:customStyle="1" w:styleId="WW8Num13z8">
    <w:name w:val="WW8Num13z8"/>
    <w:rsid w:val="0002735A"/>
  </w:style>
  <w:style w:type="character" w:customStyle="1" w:styleId="WW8Num15z3">
    <w:name w:val="WW8Num15z3"/>
    <w:rsid w:val="0002735A"/>
  </w:style>
  <w:style w:type="character" w:customStyle="1" w:styleId="WW8Num15z5">
    <w:name w:val="WW8Num15z5"/>
    <w:rsid w:val="0002735A"/>
  </w:style>
  <w:style w:type="character" w:customStyle="1" w:styleId="WW8Num15z7">
    <w:name w:val="WW8Num15z7"/>
    <w:rsid w:val="0002735A"/>
  </w:style>
  <w:style w:type="character" w:customStyle="1" w:styleId="WW8Num15z8">
    <w:name w:val="WW8Num15z8"/>
    <w:rsid w:val="0002735A"/>
  </w:style>
  <w:style w:type="character" w:customStyle="1" w:styleId="WW8Num17z3">
    <w:name w:val="WW8Num17z3"/>
    <w:rsid w:val="0002735A"/>
  </w:style>
  <w:style w:type="character" w:customStyle="1" w:styleId="WW8Num17z5">
    <w:name w:val="WW8Num17z5"/>
    <w:rsid w:val="0002735A"/>
  </w:style>
  <w:style w:type="character" w:customStyle="1" w:styleId="WW8Num17z7">
    <w:name w:val="WW8Num17z7"/>
    <w:rsid w:val="0002735A"/>
  </w:style>
  <w:style w:type="character" w:customStyle="1" w:styleId="WW8Num17z8">
    <w:name w:val="WW8Num17z8"/>
    <w:rsid w:val="0002735A"/>
  </w:style>
  <w:style w:type="character" w:customStyle="1" w:styleId="WW8Num18z3">
    <w:name w:val="WW8Num18z3"/>
    <w:rsid w:val="0002735A"/>
  </w:style>
  <w:style w:type="character" w:customStyle="1" w:styleId="WW8Num18z4">
    <w:name w:val="WW8Num18z4"/>
    <w:rsid w:val="0002735A"/>
  </w:style>
  <w:style w:type="character" w:customStyle="1" w:styleId="WW8Num18z5">
    <w:name w:val="WW8Num18z5"/>
    <w:rsid w:val="0002735A"/>
  </w:style>
  <w:style w:type="character" w:customStyle="1" w:styleId="WW8Num18z7">
    <w:name w:val="WW8Num18z7"/>
    <w:rsid w:val="0002735A"/>
  </w:style>
  <w:style w:type="character" w:customStyle="1" w:styleId="WW8Num18z8">
    <w:name w:val="WW8Num18z8"/>
    <w:rsid w:val="0002735A"/>
  </w:style>
  <w:style w:type="character" w:customStyle="1" w:styleId="WW8Num19z2">
    <w:name w:val="WW8Num19z2"/>
    <w:rsid w:val="0002735A"/>
  </w:style>
  <w:style w:type="character" w:customStyle="1" w:styleId="WW8Num19z3">
    <w:name w:val="WW8Num19z3"/>
    <w:rsid w:val="0002735A"/>
  </w:style>
  <w:style w:type="character" w:customStyle="1" w:styleId="WW8Num19z4">
    <w:name w:val="WW8Num19z4"/>
    <w:rsid w:val="0002735A"/>
  </w:style>
  <w:style w:type="character" w:customStyle="1" w:styleId="WW8Num19z5">
    <w:name w:val="WW8Num19z5"/>
    <w:rsid w:val="0002735A"/>
  </w:style>
  <w:style w:type="character" w:customStyle="1" w:styleId="WW8Num19z7">
    <w:name w:val="WW8Num19z7"/>
    <w:rsid w:val="0002735A"/>
  </w:style>
  <w:style w:type="character" w:customStyle="1" w:styleId="WW8Num19z8">
    <w:name w:val="WW8Num19z8"/>
    <w:rsid w:val="0002735A"/>
  </w:style>
  <w:style w:type="character" w:customStyle="1" w:styleId="WW8Num21z3">
    <w:name w:val="WW8Num21z3"/>
    <w:rsid w:val="0002735A"/>
  </w:style>
  <w:style w:type="character" w:customStyle="1" w:styleId="WW8Num21z5">
    <w:name w:val="WW8Num21z5"/>
    <w:rsid w:val="0002735A"/>
  </w:style>
  <w:style w:type="character" w:customStyle="1" w:styleId="WW8Num21z7">
    <w:name w:val="WW8Num21z7"/>
    <w:rsid w:val="0002735A"/>
  </w:style>
  <w:style w:type="character" w:customStyle="1" w:styleId="WW8Num21z8">
    <w:name w:val="WW8Num21z8"/>
    <w:rsid w:val="0002735A"/>
  </w:style>
  <w:style w:type="character" w:customStyle="1" w:styleId="WW8Num22z5">
    <w:name w:val="WW8Num22z5"/>
    <w:rsid w:val="0002735A"/>
  </w:style>
  <w:style w:type="character" w:customStyle="1" w:styleId="WW8Num22z7">
    <w:name w:val="WW8Num22z7"/>
    <w:rsid w:val="0002735A"/>
  </w:style>
  <w:style w:type="character" w:customStyle="1" w:styleId="WW8Num22z8">
    <w:name w:val="WW8Num22z8"/>
    <w:rsid w:val="0002735A"/>
  </w:style>
  <w:style w:type="character" w:customStyle="1" w:styleId="WW8Num23z5">
    <w:name w:val="WW8Num23z5"/>
    <w:rsid w:val="0002735A"/>
  </w:style>
  <w:style w:type="character" w:customStyle="1" w:styleId="WW8Num23z7">
    <w:name w:val="WW8Num23z7"/>
    <w:rsid w:val="0002735A"/>
  </w:style>
  <w:style w:type="character" w:customStyle="1" w:styleId="WW8Num23z8">
    <w:name w:val="WW8Num23z8"/>
    <w:rsid w:val="0002735A"/>
  </w:style>
  <w:style w:type="character" w:customStyle="1" w:styleId="WW8Num24z3">
    <w:name w:val="WW8Num24z3"/>
    <w:rsid w:val="0002735A"/>
  </w:style>
  <w:style w:type="character" w:customStyle="1" w:styleId="WW8Num24z4">
    <w:name w:val="WW8Num24z4"/>
    <w:rsid w:val="0002735A"/>
  </w:style>
  <w:style w:type="character" w:customStyle="1" w:styleId="WW8Num24z5">
    <w:name w:val="WW8Num24z5"/>
    <w:rsid w:val="0002735A"/>
  </w:style>
  <w:style w:type="character" w:customStyle="1" w:styleId="WW8Num24z6">
    <w:name w:val="WW8Num24z6"/>
    <w:rsid w:val="0002735A"/>
  </w:style>
  <w:style w:type="character" w:customStyle="1" w:styleId="WW8Num24z7">
    <w:name w:val="WW8Num24z7"/>
    <w:rsid w:val="0002735A"/>
  </w:style>
  <w:style w:type="character" w:customStyle="1" w:styleId="WW8Num24z8">
    <w:name w:val="WW8Num24z8"/>
    <w:rsid w:val="0002735A"/>
  </w:style>
  <w:style w:type="character" w:customStyle="1" w:styleId="WW8Num25z3">
    <w:name w:val="WW8Num25z3"/>
    <w:rsid w:val="0002735A"/>
  </w:style>
  <w:style w:type="character" w:customStyle="1" w:styleId="WW8Num25z4">
    <w:name w:val="WW8Num25z4"/>
    <w:rsid w:val="0002735A"/>
  </w:style>
  <w:style w:type="character" w:customStyle="1" w:styleId="WW8Num25z5">
    <w:name w:val="WW8Num25z5"/>
    <w:rsid w:val="0002735A"/>
  </w:style>
  <w:style w:type="character" w:customStyle="1" w:styleId="WW8Num25z6">
    <w:name w:val="WW8Num25z6"/>
    <w:rsid w:val="0002735A"/>
  </w:style>
  <w:style w:type="character" w:customStyle="1" w:styleId="WW8Num25z7">
    <w:name w:val="WW8Num25z7"/>
    <w:rsid w:val="0002735A"/>
  </w:style>
  <w:style w:type="character" w:customStyle="1" w:styleId="WW8Num25z8">
    <w:name w:val="WW8Num25z8"/>
    <w:rsid w:val="0002735A"/>
  </w:style>
  <w:style w:type="character" w:customStyle="1" w:styleId="WW8Num26z4">
    <w:name w:val="WW8Num26z4"/>
    <w:rsid w:val="0002735A"/>
  </w:style>
  <w:style w:type="character" w:customStyle="1" w:styleId="WW8Num26z5">
    <w:name w:val="WW8Num26z5"/>
    <w:rsid w:val="0002735A"/>
  </w:style>
  <w:style w:type="character" w:customStyle="1" w:styleId="WW8Num26z6">
    <w:name w:val="WW8Num26z6"/>
    <w:rsid w:val="0002735A"/>
  </w:style>
  <w:style w:type="character" w:customStyle="1" w:styleId="WW8Num26z7">
    <w:name w:val="WW8Num26z7"/>
    <w:rsid w:val="0002735A"/>
  </w:style>
  <w:style w:type="character" w:customStyle="1" w:styleId="WW8Num26z8">
    <w:name w:val="WW8Num26z8"/>
    <w:rsid w:val="0002735A"/>
  </w:style>
  <w:style w:type="character" w:customStyle="1" w:styleId="WW8Num28z4">
    <w:name w:val="WW8Num28z4"/>
    <w:rsid w:val="0002735A"/>
  </w:style>
  <w:style w:type="character" w:customStyle="1" w:styleId="WW8Num28z5">
    <w:name w:val="WW8Num28z5"/>
    <w:rsid w:val="0002735A"/>
  </w:style>
  <w:style w:type="character" w:customStyle="1" w:styleId="WW8Num28z6">
    <w:name w:val="WW8Num28z6"/>
    <w:rsid w:val="0002735A"/>
  </w:style>
  <w:style w:type="character" w:customStyle="1" w:styleId="WW8Num28z7">
    <w:name w:val="WW8Num28z7"/>
    <w:rsid w:val="0002735A"/>
  </w:style>
  <w:style w:type="character" w:customStyle="1" w:styleId="WW8Num28z8">
    <w:name w:val="WW8Num28z8"/>
    <w:rsid w:val="0002735A"/>
  </w:style>
  <w:style w:type="character" w:customStyle="1" w:styleId="WW8Num29z4">
    <w:name w:val="WW8Num29z4"/>
    <w:rsid w:val="0002735A"/>
  </w:style>
  <w:style w:type="character" w:customStyle="1" w:styleId="WW8Num29z5">
    <w:name w:val="WW8Num29z5"/>
    <w:rsid w:val="0002735A"/>
  </w:style>
  <w:style w:type="character" w:customStyle="1" w:styleId="WW8Num29z6">
    <w:name w:val="WW8Num29z6"/>
    <w:rsid w:val="0002735A"/>
  </w:style>
  <w:style w:type="character" w:customStyle="1" w:styleId="WW8Num29z7">
    <w:name w:val="WW8Num29z7"/>
    <w:rsid w:val="0002735A"/>
  </w:style>
  <w:style w:type="character" w:customStyle="1" w:styleId="WW8Num29z8">
    <w:name w:val="WW8Num29z8"/>
    <w:rsid w:val="0002735A"/>
  </w:style>
  <w:style w:type="character" w:customStyle="1" w:styleId="WW8Num32z3">
    <w:name w:val="WW8Num32z3"/>
    <w:rsid w:val="0002735A"/>
  </w:style>
  <w:style w:type="character" w:customStyle="1" w:styleId="WW8Num32z4">
    <w:name w:val="WW8Num32z4"/>
    <w:rsid w:val="0002735A"/>
  </w:style>
  <w:style w:type="character" w:customStyle="1" w:styleId="WW8Num32z5">
    <w:name w:val="WW8Num32z5"/>
    <w:rsid w:val="0002735A"/>
  </w:style>
  <w:style w:type="character" w:customStyle="1" w:styleId="WW8Num32z6">
    <w:name w:val="WW8Num32z6"/>
    <w:rsid w:val="0002735A"/>
  </w:style>
  <w:style w:type="character" w:customStyle="1" w:styleId="WW8Num32z7">
    <w:name w:val="WW8Num32z7"/>
    <w:rsid w:val="0002735A"/>
  </w:style>
  <w:style w:type="character" w:customStyle="1" w:styleId="WW8Num32z8">
    <w:name w:val="WW8Num32z8"/>
    <w:rsid w:val="0002735A"/>
  </w:style>
  <w:style w:type="character" w:customStyle="1" w:styleId="WW8Num33z4">
    <w:name w:val="WW8Num33z4"/>
    <w:rsid w:val="0002735A"/>
  </w:style>
  <w:style w:type="character" w:customStyle="1" w:styleId="WW8Num33z5">
    <w:name w:val="WW8Num33z5"/>
    <w:rsid w:val="0002735A"/>
  </w:style>
  <w:style w:type="character" w:customStyle="1" w:styleId="WW8Num33z6">
    <w:name w:val="WW8Num33z6"/>
    <w:rsid w:val="0002735A"/>
  </w:style>
  <w:style w:type="character" w:customStyle="1" w:styleId="WW8Num33z7">
    <w:name w:val="WW8Num33z7"/>
    <w:rsid w:val="0002735A"/>
  </w:style>
  <w:style w:type="character" w:customStyle="1" w:styleId="WW8Num33z8">
    <w:name w:val="WW8Num33z8"/>
    <w:rsid w:val="0002735A"/>
  </w:style>
  <w:style w:type="character" w:customStyle="1" w:styleId="WW8Num34z4">
    <w:name w:val="WW8Num34z4"/>
    <w:rsid w:val="0002735A"/>
  </w:style>
  <w:style w:type="character" w:customStyle="1" w:styleId="WW8Num34z5">
    <w:name w:val="WW8Num34z5"/>
    <w:rsid w:val="0002735A"/>
  </w:style>
  <w:style w:type="character" w:customStyle="1" w:styleId="WW8Num34z6">
    <w:name w:val="WW8Num34z6"/>
    <w:rsid w:val="0002735A"/>
  </w:style>
  <w:style w:type="character" w:customStyle="1" w:styleId="WW8Num34z7">
    <w:name w:val="WW8Num34z7"/>
    <w:rsid w:val="0002735A"/>
  </w:style>
  <w:style w:type="character" w:customStyle="1" w:styleId="WW8Num34z8">
    <w:name w:val="WW8Num34z8"/>
    <w:rsid w:val="0002735A"/>
  </w:style>
  <w:style w:type="character" w:customStyle="1" w:styleId="WW8Num35z4">
    <w:name w:val="WW8Num35z4"/>
    <w:rsid w:val="0002735A"/>
  </w:style>
  <w:style w:type="character" w:customStyle="1" w:styleId="WW8Num35z5">
    <w:name w:val="WW8Num35z5"/>
    <w:rsid w:val="0002735A"/>
  </w:style>
  <w:style w:type="character" w:customStyle="1" w:styleId="WW8Num35z6">
    <w:name w:val="WW8Num35z6"/>
    <w:rsid w:val="0002735A"/>
  </w:style>
  <w:style w:type="character" w:customStyle="1" w:styleId="WW8Num35z7">
    <w:name w:val="WW8Num35z7"/>
    <w:rsid w:val="0002735A"/>
  </w:style>
  <w:style w:type="character" w:customStyle="1" w:styleId="WW8Num35z8">
    <w:name w:val="WW8Num35z8"/>
    <w:rsid w:val="0002735A"/>
  </w:style>
  <w:style w:type="character" w:customStyle="1" w:styleId="WW8Num36z4">
    <w:name w:val="WW8Num36z4"/>
    <w:rsid w:val="0002735A"/>
  </w:style>
  <w:style w:type="character" w:customStyle="1" w:styleId="WW8Num36z5">
    <w:name w:val="WW8Num36z5"/>
    <w:rsid w:val="0002735A"/>
  </w:style>
  <w:style w:type="character" w:customStyle="1" w:styleId="WW8Num36z6">
    <w:name w:val="WW8Num36z6"/>
    <w:rsid w:val="0002735A"/>
  </w:style>
  <w:style w:type="character" w:customStyle="1" w:styleId="WW8Num36z7">
    <w:name w:val="WW8Num36z7"/>
    <w:rsid w:val="0002735A"/>
  </w:style>
  <w:style w:type="character" w:customStyle="1" w:styleId="WW8Num36z8">
    <w:name w:val="WW8Num36z8"/>
    <w:rsid w:val="0002735A"/>
  </w:style>
  <w:style w:type="character" w:customStyle="1" w:styleId="WW8Num37z4">
    <w:name w:val="WW8Num37z4"/>
    <w:rsid w:val="0002735A"/>
  </w:style>
  <w:style w:type="character" w:customStyle="1" w:styleId="WW8Num37z5">
    <w:name w:val="WW8Num37z5"/>
    <w:rsid w:val="0002735A"/>
  </w:style>
  <w:style w:type="character" w:customStyle="1" w:styleId="WW8Num37z6">
    <w:name w:val="WW8Num37z6"/>
    <w:rsid w:val="0002735A"/>
  </w:style>
  <w:style w:type="character" w:customStyle="1" w:styleId="WW8Num37z7">
    <w:name w:val="WW8Num37z7"/>
    <w:rsid w:val="0002735A"/>
  </w:style>
  <w:style w:type="character" w:customStyle="1" w:styleId="WW8Num37z8">
    <w:name w:val="WW8Num37z8"/>
    <w:rsid w:val="0002735A"/>
  </w:style>
  <w:style w:type="character" w:customStyle="1" w:styleId="WW8Num38z4">
    <w:name w:val="WW8Num38z4"/>
    <w:rsid w:val="0002735A"/>
  </w:style>
  <w:style w:type="character" w:customStyle="1" w:styleId="WW8Num38z5">
    <w:name w:val="WW8Num38z5"/>
    <w:rsid w:val="0002735A"/>
  </w:style>
  <w:style w:type="character" w:customStyle="1" w:styleId="WW8Num38z6">
    <w:name w:val="WW8Num38z6"/>
    <w:rsid w:val="0002735A"/>
  </w:style>
  <w:style w:type="character" w:customStyle="1" w:styleId="WW8Num38z7">
    <w:name w:val="WW8Num38z7"/>
    <w:rsid w:val="0002735A"/>
  </w:style>
  <w:style w:type="character" w:customStyle="1" w:styleId="WW8Num38z8">
    <w:name w:val="WW8Num38z8"/>
    <w:rsid w:val="0002735A"/>
  </w:style>
  <w:style w:type="character" w:customStyle="1" w:styleId="WW8Num39z3">
    <w:name w:val="WW8Num39z3"/>
    <w:rsid w:val="0002735A"/>
  </w:style>
  <w:style w:type="character" w:customStyle="1" w:styleId="WW8Num39z4">
    <w:name w:val="WW8Num39z4"/>
    <w:rsid w:val="0002735A"/>
  </w:style>
  <w:style w:type="character" w:customStyle="1" w:styleId="WW8Num39z5">
    <w:name w:val="WW8Num39z5"/>
    <w:rsid w:val="0002735A"/>
  </w:style>
  <w:style w:type="character" w:customStyle="1" w:styleId="WW8Num39z6">
    <w:name w:val="WW8Num39z6"/>
    <w:rsid w:val="0002735A"/>
  </w:style>
  <w:style w:type="character" w:customStyle="1" w:styleId="WW8Num39z7">
    <w:name w:val="WW8Num39z7"/>
    <w:rsid w:val="0002735A"/>
  </w:style>
  <w:style w:type="character" w:customStyle="1" w:styleId="WW8Num39z8">
    <w:name w:val="WW8Num39z8"/>
    <w:rsid w:val="0002735A"/>
  </w:style>
  <w:style w:type="character" w:customStyle="1" w:styleId="WW8Num41z3">
    <w:name w:val="WW8Num41z3"/>
    <w:rsid w:val="0002735A"/>
  </w:style>
  <w:style w:type="character" w:customStyle="1" w:styleId="WW8Num41z4">
    <w:name w:val="WW8Num41z4"/>
    <w:rsid w:val="0002735A"/>
  </w:style>
  <w:style w:type="character" w:customStyle="1" w:styleId="WW8Num41z5">
    <w:name w:val="WW8Num41z5"/>
    <w:rsid w:val="0002735A"/>
  </w:style>
  <w:style w:type="character" w:customStyle="1" w:styleId="WW8Num41z6">
    <w:name w:val="WW8Num41z6"/>
    <w:rsid w:val="0002735A"/>
  </w:style>
  <w:style w:type="character" w:customStyle="1" w:styleId="WW8Num41z7">
    <w:name w:val="WW8Num41z7"/>
    <w:rsid w:val="0002735A"/>
  </w:style>
  <w:style w:type="character" w:customStyle="1" w:styleId="WW8Num41z8">
    <w:name w:val="WW8Num41z8"/>
    <w:rsid w:val="0002735A"/>
  </w:style>
  <w:style w:type="character" w:customStyle="1" w:styleId="WW8Num42z3">
    <w:name w:val="WW8Num42z3"/>
    <w:rsid w:val="0002735A"/>
  </w:style>
  <w:style w:type="character" w:customStyle="1" w:styleId="WW8Num42z4">
    <w:name w:val="WW8Num42z4"/>
    <w:rsid w:val="0002735A"/>
  </w:style>
  <w:style w:type="character" w:customStyle="1" w:styleId="WW8Num42z5">
    <w:name w:val="WW8Num42z5"/>
    <w:rsid w:val="0002735A"/>
  </w:style>
  <w:style w:type="character" w:customStyle="1" w:styleId="WW8Num42z6">
    <w:name w:val="WW8Num42z6"/>
    <w:rsid w:val="0002735A"/>
  </w:style>
  <w:style w:type="character" w:customStyle="1" w:styleId="WW8Num42z7">
    <w:name w:val="WW8Num42z7"/>
    <w:rsid w:val="0002735A"/>
  </w:style>
  <w:style w:type="character" w:customStyle="1" w:styleId="WW8Num42z8">
    <w:name w:val="WW8Num42z8"/>
    <w:rsid w:val="0002735A"/>
  </w:style>
  <w:style w:type="character" w:customStyle="1" w:styleId="WW8Num43z2">
    <w:name w:val="WW8Num43z2"/>
    <w:rsid w:val="0002735A"/>
  </w:style>
  <w:style w:type="character" w:customStyle="1" w:styleId="WW8Num43z3">
    <w:name w:val="WW8Num43z3"/>
    <w:rsid w:val="0002735A"/>
  </w:style>
  <w:style w:type="character" w:customStyle="1" w:styleId="WW8Num43z4">
    <w:name w:val="WW8Num43z4"/>
    <w:rsid w:val="0002735A"/>
  </w:style>
  <w:style w:type="character" w:customStyle="1" w:styleId="WW8Num43z5">
    <w:name w:val="WW8Num43z5"/>
    <w:rsid w:val="0002735A"/>
  </w:style>
  <w:style w:type="character" w:customStyle="1" w:styleId="WW8Num43z6">
    <w:name w:val="WW8Num43z6"/>
    <w:rsid w:val="0002735A"/>
  </w:style>
  <w:style w:type="character" w:customStyle="1" w:styleId="WW8Num43z7">
    <w:name w:val="WW8Num43z7"/>
    <w:rsid w:val="0002735A"/>
  </w:style>
  <w:style w:type="character" w:customStyle="1" w:styleId="WW8Num43z8">
    <w:name w:val="WW8Num43z8"/>
    <w:rsid w:val="0002735A"/>
  </w:style>
  <w:style w:type="character" w:customStyle="1" w:styleId="WW8Num44z2">
    <w:name w:val="WW8Num44z2"/>
    <w:rsid w:val="0002735A"/>
  </w:style>
  <w:style w:type="character" w:customStyle="1" w:styleId="WW8Num44z3">
    <w:name w:val="WW8Num44z3"/>
    <w:rsid w:val="0002735A"/>
  </w:style>
  <w:style w:type="character" w:customStyle="1" w:styleId="WW8Num44z4">
    <w:name w:val="WW8Num44z4"/>
    <w:rsid w:val="0002735A"/>
  </w:style>
  <w:style w:type="character" w:customStyle="1" w:styleId="WW8Num44z5">
    <w:name w:val="WW8Num44z5"/>
    <w:rsid w:val="0002735A"/>
  </w:style>
  <w:style w:type="character" w:customStyle="1" w:styleId="WW8Num44z6">
    <w:name w:val="WW8Num44z6"/>
    <w:rsid w:val="0002735A"/>
  </w:style>
  <w:style w:type="character" w:customStyle="1" w:styleId="WW8Num44z7">
    <w:name w:val="WW8Num44z7"/>
    <w:rsid w:val="0002735A"/>
  </w:style>
  <w:style w:type="character" w:customStyle="1" w:styleId="WW8Num44z8">
    <w:name w:val="WW8Num44z8"/>
    <w:rsid w:val="0002735A"/>
  </w:style>
  <w:style w:type="character" w:customStyle="1" w:styleId="WW8Num45z2">
    <w:name w:val="WW8Num45z2"/>
    <w:rsid w:val="0002735A"/>
  </w:style>
  <w:style w:type="character" w:customStyle="1" w:styleId="WW8Num45z3">
    <w:name w:val="WW8Num45z3"/>
    <w:rsid w:val="0002735A"/>
  </w:style>
  <w:style w:type="character" w:customStyle="1" w:styleId="WW8Num45z4">
    <w:name w:val="WW8Num45z4"/>
    <w:rsid w:val="0002735A"/>
  </w:style>
  <w:style w:type="character" w:customStyle="1" w:styleId="WW8Num45z5">
    <w:name w:val="WW8Num45z5"/>
    <w:rsid w:val="0002735A"/>
  </w:style>
  <w:style w:type="character" w:customStyle="1" w:styleId="WW8Num45z6">
    <w:name w:val="WW8Num45z6"/>
    <w:rsid w:val="0002735A"/>
  </w:style>
  <w:style w:type="character" w:customStyle="1" w:styleId="WW8Num45z7">
    <w:name w:val="WW8Num45z7"/>
    <w:rsid w:val="0002735A"/>
  </w:style>
  <w:style w:type="character" w:customStyle="1" w:styleId="WW8Num45z8">
    <w:name w:val="WW8Num45z8"/>
    <w:rsid w:val="0002735A"/>
  </w:style>
  <w:style w:type="character" w:customStyle="1" w:styleId="WW8Num46z3">
    <w:name w:val="WW8Num46z3"/>
    <w:rsid w:val="0002735A"/>
  </w:style>
  <w:style w:type="character" w:customStyle="1" w:styleId="WW8Num46z4">
    <w:name w:val="WW8Num46z4"/>
    <w:rsid w:val="0002735A"/>
  </w:style>
  <w:style w:type="character" w:customStyle="1" w:styleId="WW8Num46z5">
    <w:name w:val="WW8Num46z5"/>
    <w:rsid w:val="0002735A"/>
  </w:style>
  <w:style w:type="character" w:customStyle="1" w:styleId="WW8Num46z6">
    <w:name w:val="WW8Num46z6"/>
    <w:rsid w:val="0002735A"/>
  </w:style>
  <w:style w:type="character" w:customStyle="1" w:styleId="WW8Num46z7">
    <w:name w:val="WW8Num46z7"/>
    <w:rsid w:val="0002735A"/>
  </w:style>
  <w:style w:type="character" w:customStyle="1" w:styleId="WW8Num46z8">
    <w:name w:val="WW8Num46z8"/>
    <w:rsid w:val="0002735A"/>
  </w:style>
  <w:style w:type="character" w:customStyle="1" w:styleId="WW8Num47z2">
    <w:name w:val="WW8Num47z2"/>
    <w:rsid w:val="0002735A"/>
  </w:style>
  <w:style w:type="character" w:customStyle="1" w:styleId="WW8Num47z3">
    <w:name w:val="WW8Num47z3"/>
    <w:rsid w:val="0002735A"/>
  </w:style>
  <w:style w:type="character" w:customStyle="1" w:styleId="WW8Num47z4">
    <w:name w:val="WW8Num47z4"/>
    <w:rsid w:val="0002735A"/>
  </w:style>
  <w:style w:type="character" w:customStyle="1" w:styleId="WW8Num47z5">
    <w:name w:val="WW8Num47z5"/>
    <w:rsid w:val="0002735A"/>
  </w:style>
  <w:style w:type="character" w:customStyle="1" w:styleId="WW8Num47z6">
    <w:name w:val="WW8Num47z6"/>
    <w:rsid w:val="0002735A"/>
  </w:style>
  <w:style w:type="character" w:customStyle="1" w:styleId="WW8Num47z7">
    <w:name w:val="WW8Num47z7"/>
    <w:rsid w:val="0002735A"/>
  </w:style>
  <w:style w:type="character" w:customStyle="1" w:styleId="WW8Num47z8">
    <w:name w:val="WW8Num47z8"/>
    <w:rsid w:val="0002735A"/>
  </w:style>
  <w:style w:type="character" w:customStyle="1" w:styleId="WW8Num48z2">
    <w:name w:val="WW8Num48z2"/>
    <w:rsid w:val="0002735A"/>
  </w:style>
  <w:style w:type="character" w:customStyle="1" w:styleId="WW8Num48z3">
    <w:name w:val="WW8Num48z3"/>
    <w:rsid w:val="0002735A"/>
  </w:style>
  <w:style w:type="character" w:customStyle="1" w:styleId="WW8Num48z4">
    <w:name w:val="WW8Num48z4"/>
    <w:rsid w:val="0002735A"/>
  </w:style>
  <w:style w:type="character" w:customStyle="1" w:styleId="WW8Num48z5">
    <w:name w:val="WW8Num48z5"/>
    <w:rsid w:val="0002735A"/>
  </w:style>
  <w:style w:type="character" w:customStyle="1" w:styleId="WW8Num48z6">
    <w:name w:val="WW8Num48z6"/>
    <w:rsid w:val="0002735A"/>
  </w:style>
  <w:style w:type="character" w:customStyle="1" w:styleId="WW8Num48z7">
    <w:name w:val="WW8Num48z7"/>
    <w:rsid w:val="0002735A"/>
  </w:style>
  <w:style w:type="character" w:customStyle="1" w:styleId="WW8Num48z8">
    <w:name w:val="WW8Num48z8"/>
    <w:rsid w:val="0002735A"/>
  </w:style>
  <w:style w:type="character" w:customStyle="1" w:styleId="WW8Num50z3">
    <w:name w:val="WW8Num50z3"/>
    <w:rsid w:val="0002735A"/>
  </w:style>
  <w:style w:type="character" w:customStyle="1" w:styleId="WW8Num50z4">
    <w:name w:val="WW8Num50z4"/>
    <w:rsid w:val="0002735A"/>
  </w:style>
  <w:style w:type="character" w:customStyle="1" w:styleId="WW8Num50z5">
    <w:name w:val="WW8Num50z5"/>
    <w:rsid w:val="0002735A"/>
  </w:style>
  <w:style w:type="character" w:customStyle="1" w:styleId="WW8Num50z6">
    <w:name w:val="WW8Num50z6"/>
    <w:rsid w:val="0002735A"/>
  </w:style>
  <w:style w:type="character" w:customStyle="1" w:styleId="WW8Num50z7">
    <w:name w:val="WW8Num50z7"/>
    <w:rsid w:val="0002735A"/>
  </w:style>
  <w:style w:type="character" w:customStyle="1" w:styleId="WW8Num50z8">
    <w:name w:val="WW8Num50z8"/>
    <w:rsid w:val="0002735A"/>
  </w:style>
  <w:style w:type="character" w:customStyle="1" w:styleId="WW8Num51z3">
    <w:name w:val="WW8Num51z3"/>
    <w:rsid w:val="0002735A"/>
  </w:style>
  <w:style w:type="character" w:customStyle="1" w:styleId="WW8Num51z4">
    <w:name w:val="WW8Num51z4"/>
    <w:rsid w:val="0002735A"/>
  </w:style>
  <w:style w:type="character" w:customStyle="1" w:styleId="WW8Num51z5">
    <w:name w:val="WW8Num51z5"/>
    <w:rsid w:val="0002735A"/>
  </w:style>
  <w:style w:type="character" w:customStyle="1" w:styleId="WW8Num51z6">
    <w:name w:val="WW8Num51z6"/>
    <w:rsid w:val="0002735A"/>
  </w:style>
  <w:style w:type="character" w:customStyle="1" w:styleId="WW8Num51z7">
    <w:name w:val="WW8Num51z7"/>
    <w:rsid w:val="0002735A"/>
  </w:style>
  <w:style w:type="character" w:customStyle="1" w:styleId="WW8Num51z8">
    <w:name w:val="WW8Num51z8"/>
    <w:rsid w:val="0002735A"/>
  </w:style>
  <w:style w:type="character" w:customStyle="1" w:styleId="WW8Num52z3">
    <w:name w:val="WW8Num52z3"/>
    <w:rsid w:val="0002735A"/>
  </w:style>
  <w:style w:type="character" w:customStyle="1" w:styleId="WW8Num52z4">
    <w:name w:val="WW8Num52z4"/>
    <w:rsid w:val="0002735A"/>
  </w:style>
  <w:style w:type="character" w:customStyle="1" w:styleId="WW8Num52z5">
    <w:name w:val="WW8Num52z5"/>
    <w:rsid w:val="0002735A"/>
  </w:style>
  <w:style w:type="character" w:customStyle="1" w:styleId="WW8Num52z6">
    <w:name w:val="WW8Num52z6"/>
    <w:rsid w:val="0002735A"/>
  </w:style>
  <w:style w:type="character" w:customStyle="1" w:styleId="WW8Num52z7">
    <w:name w:val="WW8Num52z7"/>
    <w:rsid w:val="0002735A"/>
  </w:style>
  <w:style w:type="character" w:customStyle="1" w:styleId="WW8Num52z8">
    <w:name w:val="WW8Num52z8"/>
    <w:rsid w:val="0002735A"/>
  </w:style>
  <w:style w:type="character" w:customStyle="1" w:styleId="WW8Num53z3">
    <w:name w:val="WW8Num53z3"/>
    <w:rsid w:val="0002735A"/>
  </w:style>
  <w:style w:type="character" w:customStyle="1" w:styleId="WW8Num53z4">
    <w:name w:val="WW8Num53z4"/>
    <w:rsid w:val="0002735A"/>
  </w:style>
  <w:style w:type="character" w:customStyle="1" w:styleId="WW8Num53z5">
    <w:name w:val="WW8Num53z5"/>
    <w:rsid w:val="0002735A"/>
  </w:style>
  <w:style w:type="character" w:customStyle="1" w:styleId="WW8Num53z6">
    <w:name w:val="WW8Num53z6"/>
    <w:rsid w:val="0002735A"/>
  </w:style>
  <w:style w:type="character" w:customStyle="1" w:styleId="WW8Num53z7">
    <w:name w:val="WW8Num53z7"/>
    <w:rsid w:val="0002735A"/>
  </w:style>
  <w:style w:type="character" w:customStyle="1" w:styleId="WW8Num53z8">
    <w:name w:val="WW8Num53z8"/>
    <w:rsid w:val="0002735A"/>
  </w:style>
  <w:style w:type="character" w:customStyle="1" w:styleId="WW8Num54z3">
    <w:name w:val="WW8Num54z3"/>
    <w:rsid w:val="0002735A"/>
  </w:style>
  <w:style w:type="character" w:customStyle="1" w:styleId="WW8Num54z4">
    <w:name w:val="WW8Num54z4"/>
    <w:rsid w:val="0002735A"/>
  </w:style>
  <w:style w:type="character" w:customStyle="1" w:styleId="WW8Num54z5">
    <w:name w:val="WW8Num54z5"/>
    <w:rsid w:val="0002735A"/>
  </w:style>
  <w:style w:type="character" w:customStyle="1" w:styleId="WW8Num54z6">
    <w:name w:val="WW8Num54z6"/>
    <w:rsid w:val="0002735A"/>
  </w:style>
  <w:style w:type="character" w:customStyle="1" w:styleId="WW8Num54z7">
    <w:name w:val="WW8Num54z7"/>
    <w:rsid w:val="0002735A"/>
  </w:style>
  <w:style w:type="character" w:customStyle="1" w:styleId="WW8Num54z8">
    <w:name w:val="WW8Num54z8"/>
    <w:rsid w:val="0002735A"/>
  </w:style>
  <w:style w:type="character" w:customStyle="1" w:styleId="WW8Num55z3">
    <w:name w:val="WW8Num55z3"/>
    <w:rsid w:val="0002735A"/>
  </w:style>
  <w:style w:type="character" w:customStyle="1" w:styleId="WW8Num55z4">
    <w:name w:val="WW8Num55z4"/>
    <w:rsid w:val="0002735A"/>
  </w:style>
  <w:style w:type="character" w:customStyle="1" w:styleId="WW8Num55z5">
    <w:name w:val="WW8Num55z5"/>
    <w:rsid w:val="0002735A"/>
  </w:style>
  <w:style w:type="character" w:customStyle="1" w:styleId="WW8Num55z6">
    <w:name w:val="WW8Num55z6"/>
    <w:rsid w:val="0002735A"/>
  </w:style>
  <w:style w:type="character" w:customStyle="1" w:styleId="WW8Num55z7">
    <w:name w:val="WW8Num55z7"/>
    <w:rsid w:val="0002735A"/>
  </w:style>
  <w:style w:type="character" w:customStyle="1" w:styleId="WW8Num55z8">
    <w:name w:val="WW8Num55z8"/>
    <w:rsid w:val="0002735A"/>
  </w:style>
  <w:style w:type="character" w:customStyle="1" w:styleId="WW8Num56z3">
    <w:name w:val="WW8Num56z3"/>
    <w:rsid w:val="0002735A"/>
  </w:style>
  <w:style w:type="character" w:customStyle="1" w:styleId="WW8Num56z4">
    <w:name w:val="WW8Num56z4"/>
    <w:rsid w:val="0002735A"/>
  </w:style>
  <w:style w:type="character" w:customStyle="1" w:styleId="WW8Num56z5">
    <w:name w:val="WW8Num56z5"/>
    <w:rsid w:val="0002735A"/>
  </w:style>
  <w:style w:type="character" w:customStyle="1" w:styleId="WW8Num56z6">
    <w:name w:val="WW8Num56z6"/>
    <w:rsid w:val="0002735A"/>
  </w:style>
  <w:style w:type="character" w:customStyle="1" w:styleId="WW8Num56z7">
    <w:name w:val="WW8Num56z7"/>
    <w:rsid w:val="0002735A"/>
  </w:style>
  <w:style w:type="character" w:customStyle="1" w:styleId="WW8Num56z8">
    <w:name w:val="WW8Num56z8"/>
    <w:rsid w:val="0002735A"/>
  </w:style>
  <w:style w:type="character" w:customStyle="1" w:styleId="WW8Num57z3">
    <w:name w:val="WW8Num57z3"/>
    <w:rsid w:val="0002735A"/>
  </w:style>
  <w:style w:type="character" w:customStyle="1" w:styleId="WW8Num57z4">
    <w:name w:val="WW8Num57z4"/>
    <w:rsid w:val="0002735A"/>
  </w:style>
  <w:style w:type="character" w:customStyle="1" w:styleId="WW8Num57z5">
    <w:name w:val="WW8Num57z5"/>
    <w:rsid w:val="0002735A"/>
  </w:style>
  <w:style w:type="character" w:customStyle="1" w:styleId="WW8Num57z6">
    <w:name w:val="WW8Num57z6"/>
    <w:rsid w:val="0002735A"/>
  </w:style>
  <w:style w:type="character" w:customStyle="1" w:styleId="WW8Num57z7">
    <w:name w:val="WW8Num57z7"/>
    <w:rsid w:val="0002735A"/>
  </w:style>
  <w:style w:type="character" w:customStyle="1" w:styleId="WW8Num57z8">
    <w:name w:val="WW8Num57z8"/>
    <w:rsid w:val="0002735A"/>
  </w:style>
  <w:style w:type="character" w:customStyle="1" w:styleId="WW8Num58z3">
    <w:name w:val="WW8Num58z3"/>
    <w:rsid w:val="0002735A"/>
  </w:style>
  <w:style w:type="character" w:customStyle="1" w:styleId="WW8Num58z4">
    <w:name w:val="WW8Num58z4"/>
    <w:rsid w:val="0002735A"/>
  </w:style>
  <w:style w:type="character" w:customStyle="1" w:styleId="WW8Num58z5">
    <w:name w:val="WW8Num58z5"/>
    <w:rsid w:val="0002735A"/>
  </w:style>
  <w:style w:type="character" w:customStyle="1" w:styleId="WW8Num58z6">
    <w:name w:val="WW8Num58z6"/>
    <w:rsid w:val="0002735A"/>
  </w:style>
  <w:style w:type="character" w:customStyle="1" w:styleId="WW8Num58z7">
    <w:name w:val="WW8Num58z7"/>
    <w:rsid w:val="0002735A"/>
  </w:style>
  <w:style w:type="character" w:customStyle="1" w:styleId="WW8Num58z8">
    <w:name w:val="WW8Num58z8"/>
    <w:rsid w:val="0002735A"/>
  </w:style>
  <w:style w:type="character" w:customStyle="1" w:styleId="WW8Num59z3">
    <w:name w:val="WW8Num59z3"/>
    <w:rsid w:val="0002735A"/>
  </w:style>
  <w:style w:type="character" w:customStyle="1" w:styleId="WW8Num59z4">
    <w:name w:val="WW8Num59z4"/>
    <w:rsid w:val="0002735A"/>
  </w:style>
  <w:style w:type="character" w:customStyle="1" w:styleId="WW8Num59z5">
    <w:name w:val="WW8Num59z5"/>
    <w:rsid w:val="0002735A"/>
  </w:style>
  <w:style w:type="character" w:customStyle="1" w:styleId="WW8Num59z6">
    <w:name w:val="WW8Num59z6"/>
    <w:rsid w:val="0002735A"/>
  </w:style>
  <w:style w:type="character" w:customStyle="1" w:styleId="WW8Num59z7">
    <w:name w:val="WW8Num59z7"/>
    <w:rsid w:val="0002735A"/>
  </w:style>
  <w:style w:type="character" w:customStyle="1" w:styleId="WW8Num59z8">
    <w:name w:val="WW8Num59z8"/>
    <w:rsid w:val="0002735A"/>
  </w:style>
  <w:style w:type="character" w:customStyle="1" w:styleId="WW8Num60z3">
    <w:name w:val="WW8Num60z3"/>
    <w:rsid w:val="0002735A"/>
  </w:style>
  <w:style w:type="character" w:customStyle="1" w:styleId="WW8Num60z4">
    <w:name w:val="WW8Num60z4"/>
    <w:rsid w:val="0002735A"/>
  </w:style>
  <w:style w:type="character" w:customStyle="1" w:styleId="WW8Num60z5">
    <w:name w:val="WW8Num60z5"/>
    <w:rsid w:val="0002735A"/>
  </w:style>
  <w:style w:type="character" w:customStyle="1" w:styleId="WW8Num60z6">
    <w:name w:val="WW8Num60z6"/>
    <w:rsid w:val="0002735A"/>
  </w:style>
  <w:style w:type="character" w:customStyle="1" w:styleId="WW8Num60z7">
    <w:name w:val="WW8Num60z7"/>
    <w:rsid w:val="0002735A"/>
  </w:style>
  <w:style w:type="character" w:customStyle="1" w:styleId="WW8Num60z8">
    <w:name w:val="WW8Num60z8"/>
    <w:rsid w:val="0002735A"/>
  </w:style>
  <w:style w:type="character" w:customStyle="1" w:styleId="WW8Num61z3">
    <w:name w:val="WW8Num61z3"/>
    <w:rsid w:val="0002735A"/>
  </w:style>
  <w:style w:type="character" w:customStyle="1" w:styleId="WW8Num61z4">
    <w:name w:val="WW8Num61z4"/>
    <w:rsid w:val="0002735A"/>
  </w:style>
  <w:style w:type="character" w:customStyle="1" w:styleId="WW8Num61z5">
    <w:name w:val="WW8Num61z5"/>
    <w:rsid w:val="0002735A"/>
  </w:style>
  <w:style w:type="character" w:customStyle="1" w:styleId="WW8Num61z6">
    <w:name w:val="WW8Num61z6"/>
    <w:rsid w:val="0002735A"/>
  </w:style>
  <w:style w:type="character" w:customStyle="1" w:styleId="WW8Num61z7">
    <w:name w:val="WW8Num61z7"/>
    <w:rsid w:val="0002735A"/>
  </w:style>
  <w:style w:type="character" w:customStyle="1" w:styleId="WW8Num61z8">
    <w:name w:val="WW8Num61z8"/>
    <w:rsid w:val="0002735A"/>
  </w:style>
  <w:style w:type="character" w:customStyle="1" w:styleId="WW8Num62z3">
    <w:name w:val="WW8Num62z3"/>
    <w:rsid w:val="0002735A"/>
  </w:style>
  <w:style w:type="character" w:customStyle="1" w:styleId="WW8Num62z4">
    <w:name w:val="WW8Num62z4"/>
    <w:rsid w:val="0002735A"/>
  </w:style>
  <w:style w:type="character" w:customStyle="1" w:styleId="WW8Num62z5">
    <w:name w:val="WW8Num62z5"/>
    <w:rsid w:val="0002735A"/>
  </w:style>
  <w:style w:type="character" w:customStyle="1" w:styleId="WW8Num62z6">
    <w:name w:val="WW8Num62z6"/>
    <w:rsid w:val="0002735A"/>
  </w:style>
  <w:style w:type="character" w:customStyle="1" w:styleId="WW8Num62z7">
    <w:name w:val="WW8Num62z7"/>
    <w:rsid w:val="0002735A"/>
  </w:style>
  <w:style w:type="character" w:customStyle="1" w:styleId="WW8Num62z8">
    <w:name w:val="WW8Num62z8"/>
    <w:rsid w:val="0002735A"/>
  </w:style>
  <w:style w:type="character" w:customStyle="1" w:styleId="WW8Num63z3">
    <w:name w:val="WW8Num63z3"/>
    <w:rsid w:val="0002735A"/>
  </w:style>
  <w:style w:type="character" w:customStyle="1" w:styleId="WW8Num63z4">
    <w:name w:val="WW8Num63z4"/>
    <w:rsid w:val="0002735A"/>
  </w:style>
  <w:style w:type="character" w:customStyle="1" w:styleId="WW8Num63z5">
    <w:name w:val="WW8Num63z5"/>
    <w:rsid w:val="0002735A"/>
  </w:style>
  <w:style w:type="character" w:customStyle="1" w:styleId="WW8Num63z6">
    <w:name w:val="WW8Num63z6"/>
    <w:rsid w:val="0002735A"/>
  </w:style>
  <w:style w:type="character" w:customStyle="1" w:styleId="WW8Num63z7">
    <w:name w:val="WW8Num63z7"/>
    <w:rsid w:val="0002735A"/>
  </w:style>
  <w:style w:type="character" w:customStyle="1" w:styleId="WW8Num63z8">
    <w:name w:val="WW8Num63z8"/>
    <w:rsid w:val="0002735A"/>
  </w:style>
  <w:style w:type="character" w:customStyle="1" w:styleId="WW8Num64z3">
    <w:name w:val="WW8Num64z3"/>
    <w:rsid w:val="0002735A"/>
  </w:style>
  <w:style w:type="character" w:customStyle="1" w:styleId="WW8Num64z4">
    <w:name w:val="WW8Num64z4"/>
    <w:rsid w:val="0002735A"/>
  </w:style>
  <w:style w:type="character" w:customStyle="1" w:styleId="WW8Num64z5">
    <w:name w:val="WW8Num64z5"/>
    <w:rsid w:val="0002735A"/>
  </w:style>
  <w:style w:type="character" w:customStyle="1" w:styleId="WW8Num64z6">
    <w:name w:val="WW8Num64z6"/>
    <w:rsid w:val="0002735A"/>
  </w:style>
  <w:style w:type="character" w:customStyle="1" w:styleId="WW8Num64z7">
    <w:name w:val="WW8Num64z7"/>
    <w:rsid w:val="0002735A"/>
  </w:style>
  <w:style w:type="character" w:customStyle="1" w:styleId="WW8Num64z8">
    <w:name w:val="WW8Num64z8"/>
    <w:rsid w:val="0002735A"/>
  </w:style>
  <w:style w:type="character" w:customStyle="1" w:styleId="WW8Num66z3">
    <w:name w:val="WW8Num66z3"/>
    <w:rsid w:val="0002735A"/>
  </w:style>
  <w:style w:type="character" w:customStyle="1" w:styleId="WW8Num66z4">
    <w:name w:val="WW8Num66z4"/>
    <w:rsid w:val="0002735A"/>
  </w:style>
  <w:style w:type="character" w:customStyle="1" w:styleId="WW8Num66z5">
    <w:name w:val="WW8Num66z5"/>
    <w:rsid w:val="0002735A"/>
  </w:style>
  <w:style w:type="character" w:customStyle="1" w:styleId="WW8Num66z6">
    <w:name w:val="WW8Num66z6"/>
    <w:rsid w:val="0002735A"/>
  </w:style>
  <w:style w:type="character" w:customStyle="1" w:styleId="WW8Num66z7">
    <w:name w:val="WW8Num66z7"/>
    <w:rsid w:val="0002735A"/>
  </w:style>
  <w:style w:type="character" w:customStyle="1" w:styleId="WW8Num66z8">
    <w:name w:val="WW8Num66z8"/>
    <w:rsid w:val="0002735A"/>
  </w:style>
  <w:style w:type="character" w:customStyle="1" w:styleId="WW8Num67z3">
    <w:name w:val="WW8Num67z3"/>
    <w:rsid w:val="0002735A"/>
  </w:style>
  <w:style w:type="character" w:customStyle="1" w:styleId="WW8Num67z4">
    <w:name w:val="WW8Num67z4"/>
    <w:rsid w:val="0002735A"/>
  </w:style>
  <w:style w:type="character" w:customStyle="1" w:styleId="WW8Num67z5">
    <w:name w:val="WW8Num67z5"/>
    <w:rsid w:val="0002735A"/>
  </w:style>
  <w:style w:type="character" w:customStyle="1" w:styleId="WW8Num67z6">
    <w:name w:val="WW8Num67z6"/>
    <w:rsid w:val="0002735A"/>
  </w:style>
  <w:style w:type="character" w:customStyle="1" w:styleId="WW8Num67z7">
    <w:name w:val="WW8Num67z7"/>
    <w:rsid w:val="0002735A"/>
  </w:style>
  <w:style w:type="character" w:customStyle="1" w:styleId="WW8Num67z8">
    <w:name w:val="WW8Num67z8"/>
    <w:rsid w:val="0002735A"/>
  </w:style>
  <w:style w:type="character" w:customStyle="1" w:styleId="WW8Num4z4">
    <w:name w:val="WW8Num4z4"/>
    <w:rsid w:val="0002735A"/>
  </w:style>
  <w:style w:type="character" w:customStyle="1" w:styleId="WW8Num4z5">
    <w:name w:val="WW8Num4z5"/>
    <w:rsid w:val="0002735A"/>
  </w:style>
  <w:style w:type="character" w:customStyle="1" w:styleId="WW8Num4z7">
    <w:name w:val="WW8Num4z7"/>
    <w:rsid w:val="0002735A"/>
  </w:style>
  <w:style w:type="character" w:customStyle="1" w:styleId="WW8Num4z8">
    <w:name w:val="WW8Num4z8"/>
    <w:rsid w:val="0002735A"/>
  </w:style>
  <w:style w:type="character" w:customStyle="1" w:styleId="WW8Num7z4">
    <w:name w:val="WW8Num7z4"/>
    <w:rsid w:val="0002735A"/>
  </w:style>
  <w:style w:type="character" w:customStyle="1" w:styleId="WW8Num7z5">
    <w:name w:val="WW8Num7z5"/>
    <w:rsid w:val="0002735A"/>
  </w:style>
  <w:style w:type="character" w:customStyle="1" w:styleId="WW8Num7z6">
    <w:name w:val="WW8Num7z6"/>
    <w:rsid w:val="0002735A"/>
  </w:style>
  <w:style w:type="character" w:customStyle="1" w:styleId="WW8Num7z7">
    <w:name w:val="WW8Num7z7"/>
    <w:rsid w:val="0002735A"/>
  </w:style>
  <w:style w:type="character" w:customStyle="1" w:styleId="WW8Num7z8">
    <w:name w:val="WW8Num7z8"/>
    <w:rsid w:val="0002735A"/>
  </w:style>
  <w:style w:type="character" w:customStyle="1" w:styleId="WW8Num14z3">
    <w:name w:val="WW8Num14z3"/>
    <w:rsid w:val="0002735A"/>
  </w:style>
  <w:style w:type="character" w:customStyle="1" w:styleId="WW8Num14z4">
    <w:name w:val="WW8Num14z4"/>
    <w:rsid w:val="0002735A"/>
  </w:style>
  <w:style w:type="character" w:customStyle="1" w:styleId="WW8Num14z5">
    <w:name w:val="WW8Num14z5"/>
    <w:rsid w:val="0002735A"/>
  </w:style>
  <w:style w:type="character" w:customStyle="1" w:styleId="WW8Num14z6">
    <w:name w:val="WW8Num14z6"/>
    <w:rsid w:val="0002735A"/>
  </w:style>
  <w:style w:type="character" w:customStyle="1" w:styleId="WW8Num14z7">
    <w:name w:val="WW8Num14z7"/>
    <w:rsid w:val="0002735A"/>
  </w:style>
  <w:style w:type="character" w:customStyle="1" w:styleId="WW8Num14z8">
    <w:name w:val="WW8Num14z8"/>
    <w:rsid w:val="0002735A"/>
  </w:style>
  <w:style w:type="character" w:customStyle="1" w:styleId="WW8Num16z3">
    <w:name w:val="WW8Num16z3"/>
    <w:rsid w:val="0002735A"/>
  </w:style>
  <w:style w:type="character" w:customStyle="1" w:styleId="WW8Num16z5">
    <w:name w:val="WW8Num16z5"/>
    <w:rsid w:val="0002735A"/>
  </w:style>
  <w:style w:type="character" w:customStyle="1" w:styleId="WW8Num16z7">
    <w:name w:val="WW8Num16z7"/>
    <w:rsid w:val="0002735A"/>
  </w:style>
  <w:style w:type="character" w:customStyle="1" w:styleId="WW8Num16z8">
    <w:name w:val="WW8Num16z8"/>
    <w:rsid w:val="0002735A"/>
  </w:style>
  <w:style w:type="character" w:customStyle="1" w:styleId="WW8Num20z3">
    <w:name w:val="WW8Num20z3"/>
    <w:rsid w:val="0002735A"/>
  </w:style>
  <w:style w:type="character" w:customStyle="1" w:styleId="WW8Num20z5">
    <w:name w:val="WW8Num20z5"/>
    <w:rsid w:val="0002735A"/>
  </w:style>
  <w:style w:type="character" w:customStyle="1" w:styleId="WW8Num20z7">
    <w:name w:val="WW8Num20z7"/>
    <w:rsid w:val="0002735A"/>
  </w:style>
  <w:style w:type="character" w:customStyle="1" w:styleId="WW8Num20z8">
    <w:name w:val="WW8Num20z8"/>
    <w:rsid w:val="0002735A"/>
  </w:style>
  <w:style w:type="character" w:customStyle="1" w:styleId="WW8Num27z4">
    <w:name w:val="WW8Num27z4"/>
    <w:rsid w:val="0002735A"/>
  </w:style>
  <w:style w:type="character" w:customStyle="1" w:styleId="WW8Num27z5">
    <w:name w:val="WW8Num27z5"/>
    <w:rsid w:val="0002735A"/>
  </w:style>
  <w:style w:type="character" w:customStyle="1" w:styleId="WW8Num27z6">
    <w:name w:val="WW8Num27z6"/>
    <w:rsid w:val="0002735A"/>
  </w:style>
  <w:style w:type="character" w:customStyle="1" w:styleId="WW8Num27z7">
    <w:name w:val="WW8Num27z7"/>
    <w:rsid w:val="0002735A"/>
  </w:style>
  <w:style w:type="character" w:customStyle="1" w:styleId="WW8Num27z8">
    <w:name w:val="WW8Num27z8"/>
    <w:rsid w:val="0002735A"/>
  </w:style>
  <w:style w:type="character" w:customStyle="1" w:styleId="WW8Num30z4">
    <w:name w:val="WW8Num30z4"/>
    <w:rsid w:val="0002735A"/>
  </w:style>
  <w:style w:type="character" w:customStyle="1" w:styleId="WW8Num30z5">
    <w:name w:val="WW8Num30z5"/>
    <w:rsid w:val="0002735A"/>
  </w:style>
  <w:style w:type="character" w:customStyle="1" w:styleId="WW8Num30z6">
    <w:name w:val="WW8Num30z6"/>
    <w:rsid w:val="0002735A"/>
  </w:style>
  <w:style w:type="character" w:customStyle="1" w:styleId="WW8Num30z7">
    <w:name w:val="WW8Num30z7"/>
    <w:rsid w:val="0002735A"/>
  </w:style>
  <w:style w:type="character" w:customStyle="1" w:styleId="WW8Num30z8">
    <w:name w:val="WW8Num30z8"/>
    <w:rsid w:val="0002735A"/>
  </w:style>
  <w:style w:type="character" w:customStyle="1" w:styleId="WW8Num40z3">
    <w:name w:val="WW8Num40z3"/>
    <w:rsid w:val="0002735A"/>
  </w:style>
  <w:style w:type="character" w:customStyle="1" w:styleId="WW8Num40z4">
    <w:name w:val="WW8Num40z4"/>
    <w:rsid w:val="0002735A"/>
  </w:style>
  <w:style w:type="character" w:customStyle="1" w:styleId="WW8Num40z5">
    <w:name w:val="WW8Num40z5"/>
    <w:rsid w:val="0002735A"/>
  </w:style>
  <w:style w:type="character" w:customStyle="1" w:styleId="WW8Num40z6">
    <w:name w:val="WW8Num40z6"/>
    <w:rsid w:val="0002735A"/>
  </w:style>
  <w:style w:type="character" w:customStyle="1" w:styleId="WW8Num40z7">
    <w:name w:val="WW8Num40z7"/>
    <w:rsid w:val="0002735A"/>
  </w:style>
  <w:style w:type="character" w:customStyle="1" w:styleId="WW8Num40z8">
    <w:name w:val="WW8Num40z8"/>
    <w:rsid w:val="0002735A"/>
  </w:style>
  <w:style w:type="character" w:customStyle="1" w:styleId="WW8Num49z3">
    <w:name w:val="WW8Num49z3"/>
    <w:rsid w:val="0002735A"/>
  </w:style>
  <w:style w:type="character" w:customStyle="1" w:styleId="WW8Num49z4">
    <w:name w:val="WW8Num49z4"/>
    <w:rsid w:val="0002735A"/>
  </w:style>
  <w:style w:type="character" w:customStyle="1" w:styleId="WW8Num49z5">
    <w:name w:val="WW8Num49z5"/>
    <w:rsid w:val="0002735A"/>
  </w:style>
  <w:style w:type="character" w:customStyle="1" w:styleId="WW8Num49z6">
    <w:name w:val="WW8Num49z6"/>
    <w:rsid w:val="0002735A"/>
  </w:style>
  <w:style w:type="character" w:customStyle="1" w:styleId="WW8Num49z7">
    <w:name w:val="WW8Num49z7"/>
    <w:rsid w:val="0002735A"/>
  </w:style>
  <w:style w:type="character" w:customStyle="1" w:styleId="WW8Num49z8">
    <w:name w:val="WW8Num49z8"/>
    <w:rsid w:val="0002735A"/>
  </w:style>
  <w:style w:type="character" w:customStyle="1" w:styleId="WW8Num65z3">
    <w:name w:val="WW8Num65z3"/>
    <w:rsid w:val="0002735A"/>
  </w:style>
  <w:style w:type="character" w:customStyle="1" w:styleId="WW8Num65z4">
    <w:name w:val="WW8Num65z4"/>
    <w:rsid w:val="0002735A"/>
  </w:style>
  <w:style w:type="character" w:customStyle="1" w:styleId="WW8Num65z5">
    <w:name w:val="WW8Num65z5"/>
    <w:rsid w:val="0002735A"/>
  </w:style>
  <w:style w:type="character" w:customStyle="1" w:styleId="WW8Num65z6">
    <w:name w:val="WW8Num65z6"/>
    <w:rsid w:val="0002735A"/>
  </w:style>
  <w:style w:type="character" w:customStyle="1" w:styleId="WW8Num65z7">
    <w:name w:val="WW8Num65z7"/>
    <w:rsid w:val="0002735A"/>
  </w:style>
  <w:style w:type="character" w:customStyle="1" w:styleId="WW8Num65z8">
    <w:name w:val="WW8Num65z8"/>
    <w:rsid w:val="0002735A"/>
  </w:style>
  <w:style w:type="character" w:customStyle="1" w:styleId="WW8Num68z1">
    <w:name w:val="WW8Num68z1"/>
    <w:rsid w:val="0002735A"/>
    <w:rPr>
      <w:rFonts w:ascii="Courier New" w:hAnsi="Courier New" w:cs="Courier New"/>
    </w:rPr>
  </w:style>
  <w:style w:type="character" w:customStyle="1" w:styleId="WW8Num68z3">
    <w:name w:val="WW8Num68z3"/>
    <w:rsid w:val="0002735A"/>
  </w:style>
  <w:style w:type="character" w:customStyle="1" w:styleId="WW8Num68z4">
    <w:name w:val="WW8Num68z4"/>
    <w:rsid w:val="0002735A"/>
  </w:style>
  <w:style w:type="character" w:customStyle="1" w:styleId="WW8Num68z5">
    <w:name w:val="WW8Num68z5"/>
    <w:rsid w:val="0002735A"/>
  </w:style>
  <w:style w:type="character" w:customStyle="1" w:styleId="WW8Num68z6">
    <w:name w:val="WW8Num68z6"/>
    <w:rsid w:val="0002735A"/>
  </w:style>
  <w:style w:type="character" w:customStyle="1" w:styleId="WW8Num68z7">
    <w:name w:val="WW8Num68z7"/>
    <w:rsid w:val="0002735A"/>
  </w:style>
  <w:style w:type="character" w:customStyle="1" w:styleId="WW8Num68z8">
    <w:name w:val="WW8Num68z8"/>
    <w:rsid w:val="0002735A"/>
  </w:style>
  <w:style w:type="character" w:customStyle="1" w:styleId="WW8Num69z3">
    <w:name w:val="WW8Num69z3"/>
    <w:rsid w:val="0002735A"/>
  </w:style>
  <w:style w:type="character" w:customStyle="1" w:styleId="WW8Num69z4">
    <w:name w:val="WW8Num69z4"/>
    <w:rsid w:val="0002735A"/>
  </w:style>
  <w:style w:type="character" w:customStyle="1" w:styleId="WW8Num69z5">
    <w:name w:val="WW8Num69z5"/>
    <w:rsid w:val="0002735A"/>
  </w:style>
  <w:style w:type="character" w:customStyle="1" w:styleId="WW8Num69z6">
    <w:name w:val="WW8Num69z6"/>
    <w:rsid w:val="0002735A"/>
  </w:style>
  <w:style w:type="character" w:customStyle="1" w:styleId="WW8Num69z7">
    <w:name w:val="WW8Num69z7"/>
    <w:rsid w:val="0002735A"/>
  </w:style>
  <w:style w:type="character" w:customStyle="1" w:styleId="WW8Num69z8">
    <w:name w:val="WW8Num69z8"/>
    <w:rsid w:val="0002735A"/>
  </w:style>
  <w:style w:type="character" w:customStyle="1" w:styleId="WW8Num70z3">
    <w:name w:val="WW8Num70z3"/>
    <w:rsid w:val="0002735A"/>
  </w:style>
  <w:style w:type="character" w:customStyle="1" w:styleId="WW8Num70z4">
    <w:name w:val="WW8Num70z4"/>
    <w:rsid w:val="0002735A"/>
  </w:style>
  <w:style w:type="character" w:customStyle="1" w:styleId="WW8Num70z5">
    <w:name w:val="WW8Num70z5"/>
    <w:rsid w:val="0002735A"/>
  </w:style>
  <w:style w:type="character" w:customStyle="1" w:styleId="WW8Num70z6">
    <w:name w:val="WW8Num70z6"/>
    <w:rsid w:val="0002735A"/>
  </w:style>
  <w:style w:type="character" w:customStyle="1" w:styleId="WW8Num70z7">
    <w:name w:val="WW8Num70z7"/>
    <w:rsid w:val="0002735A"/>
  </w:style>
  <w:style w:type="character" w:customStyle="1" w:styleId="WW8Num70z8">
    <w:name w:val="WW8Num70z8"/>
    <w:rsid w:val="0002735A"/>
  </w:style>
  <w:style w:type="character" w:customStyle="1" w:styleId="WW8Num71z1">
    <w:name w:val="WW8Num71z1"/>
    <w:rsid w:val="0002735A"/>
    <w:rPr>
      <w:rFonts w:ascii="Courier New" w:hAnsi="Courier New" w:cs="Courier New"/>
    </w:rPr>
  </w:style>
  <w:style w:type="character" w:customStyle="1" w:styleId="WW8Num71z2">
    <w:name w:val="WW8Num71z2"/>
    <w:rsid w:val="0002735A"/>
    <w:rPr>
      <w:rFonts w:ascii="Wingdings" w:hAnsi="Wingdings" w:cs="Wingdings"/>
    </w:rPr>
  </w:style>
  <w:style w:type="character" w:customStyle="1" w:styleId="WW8Num71z3">
    <w:name w:val="WW8Num71z3"/>
    <w:rsid w:val="0002735A"/>
  </w:style>
  <w:style w:type="character" w:customStyle="1" w:styleId="WW8Num71z4">
    <w:name w:val="WW8Num71z4"/>
    <w:rsid w:val="0002735A"/>
  </w:style>
  <w:style w:type="character" w:customStyle="1" w:styleId="WW8Num71z5">
    <w:name w:val="WW8Num71z5"/>
    <w:rsid w:val="0002735A"/>
  </w:style>
  <w:style w:type="character" w:customStyle="1" w:styleId="WW8Num71z6">
    <w:name w:val="WW8Num71z6"/>
    <w:rsid w:val="0002735A"/>
  </w:style>
  <w:style w:type="character" w:customStyle="1" w:styleId="WW8Num71z7">
    <w:name w:val="WW8Num71z7"/>
    <w:rsid w:val="0002735A"/>
  </w:style>
  <w:style w:type="character" w:customStyle="1" w:styleId="WW8Num71z8">
    <w:name w:val="WW8Num71z8"/>
    <w:rsid w:val="0002735A"/>
  </w:style>
  <w:style w:type="character" w:customStyle="1" w:styleId="Domylnaczcionkaakapitu6">
    <w:name w:val="Domyślna czcionka akapitu6"/>
    <w:rsid w:val="0002735A"/>
  </w:style>
  <w:style w:type="character" w:customStyle="1" w:styleId="WW8Num73z2">
    <w:name w:val="WW8Num73z2"/>
    <w:rsid w:val="0002735A"/>
    <w:rPr>
      <w:rFonts w:ascii="Wingdings" w:hAnsi="Wingdings" w:cs="Wingdings"/>
    </w:rPr>
  </w:style>
  <w:style w:type="character" w:customStyle="1" w:styleId="Domylnaczcionkaakapitu5">
    <w:name w:val="Domyślna czcionka akapitu5"/>
    <w:rsid w:val="0002735A"/>
  </w:style>
  <w:style w:type="character" w:customStyle="1" w:styleId="WW8Num101z2">
    <w:name w:val="WW8Num101z2"/>
    <w:rsid w:val="0002735A"/>
    <w:rPr>
      <w:rFonts w:ascii="Wingdings" w:hAnsi="Wingdings" w:cs="Wingdings"/>
    </w:rPr>
  </w:style>
  <w:style w:type="character" w:customStyle="1" w:styleId="WW8Num105z0">
    <w:name w:val="WW8Num105z0"/>
    <w:rsid w:val="0002735A"/>
    <w:rPr>
      <w:rFonts w:ascii="Symbol" w:hAnsi="Symbol" w:cs="Symbol"/>
    </w:rPr>
  </w:style>
  <w:style w:type="character" w:customStyle="1" w:styleId="WW8Num105z1">
    <w:name w:val="WW8Num105z1"/>
    <w:rsid w:val="0002735A"/>
    <w:rPr>
      <w:rFonts w:ascii="Courier New" w:hAnsi="Courier New" w:cs="Courier New"/>
    </w:rPr>
  </w:style>
  <w:style w:type="character" w:customStyle="1" w:styleId="WW8Num105z2">
    <w:name w:val="WW8Num105z2"/>
    <w:rsid w:val="0002735A"/>
    <w:rPr>
      <w:rFonts w:ascii="Wingdings" w:hAnsi="Wingdings" w:cs="Wingdings"/>
    </w:rPr>
  </w:style>
  <w:style w:type="character" w:customStyle="1" w:styleId="WW8Num106z0">
    <w:name w:val="WW8Num106z0"/>
    <w:rsid w:val="0002735A"/>
    <w:rPr>
      <w:rFonts w:ascii="Symbol" w:hAnsi="Symbol" w:cs="Symbol"/>
    </w:rPr>
  </w:style>
  <w:style w:type="character" w:customStyle="1" w:styleId="WW8Num106z1">
    <w:name w:val="WW8Num106z1"/>
    <w:rsid w:val="0002735A"/>
    <w:rPr>
      <w:rFonts w:ascii="Courier New" w:hAnsi="Courier New" w:cs="Courier New"/>
    </w:rPr>
  </w:style>
  <w:style w:type="character" w:customStyle="1" w:styleId="WW8Num106z2">
    <w:name w:val="WW8Num106z2"/>
    <w:rsid w:val="0002735A"/>
    <w:rPr>
      <w:rFonts w:ascii="Wingdings" w:hAnsi="Wingdings" w:cs="Wingdings"/>
    </w:rPr>
  </w:style>
  <w:style w:type="character" w:customStyle="1" w:styleId="WW8Num107z0">
    <w:name w:val="WW8Num107z0"/>
    <w:rsid w:val="0002735A"/>
    <w:rPr>
      <w:rFonts w:ascii="Symbol" w:hAnsi="Symbol" w:cs="Symbol"/>
    </w:rPr>
  </w:style>
  <w:style w:type="character" w:customStyle="1" w:styleId="WW8Num107z1">
    <w:name w:val="WW8Num107z1"/>
    <w:rsid w:val="0002735A"/>
    <w:rPr>
      <w:rFonts w:ascii="Courier New" w:hAnsi="Courier New" w:cs="Courier New"/>
    </w:rPr>
  </w:style>
  <w:style w:type="character" w:customStyle="1" w:styleId="WW8Num107z2">
    <w:name w:val="WW8Num107z2"/>
    <w:rsid w:val="0002735A"/>
    <w:rPr>
      <w:rFonts w:ascii="Wingdings" w:hAnsi="Wingdings" w:cs="Wingdings"/>
    </w:rPr>
  </w:style>
  <w:style w:type="character" w:customStyle="1" w:styleId="WW8Num108z0">
    <w:name w:val="WW8Num108z0"/>
    <w:rsid w:val="0002735A"/>
    <w:rPr>
      <w:rFonts w:ascii="Symbol" w:hAnsi="Symbol" w:cs="Courier New"/>
    </w:rPr>
  </w:style>
  <w:style w:type="character" w:customStyle="1" w:styleId="WW8Num108z1">
    <w:name w:val="WW8Num108z1"/>
    <w:rsid w:val="0002735A"/>
    <w:rPr>
      <w:rFonts w:ascii="Courier New" w:hAnsi="Courier New" w:cs="Courier New"/>
    </w:rPr>
  </w:style>
  <w:style w:type="character" w:customStyle="1" w:styleId="WW8Num108z2">
    <w:name w:val="WW8Num108z2"/>
    <w:rsid w:val="0002735A"/>
    <w:rPr>
      <w:rFonts w:ascii="Wingdings" w:hAnsi="Wingdings" w:cs="Courier New"/>
    </w:rPr>
  </w:style>
  <w:style w:type="character" w:customStyle="1" w:styleId="WW8Num109z0">
    <w:name w:val="WW8Num109z0"/>
    <w:rsid w:val="0002735A"/>
    <w:rPr>
      <w:rFonts w:ascii="Symbol" w:hAnsi="Symbol" w:cs="Courier New"/>
    </w:rPr>
  </w:style>
  <w:style w:type="character" w:customStyle="1" w:styleId="WW8Num109z1">
    <w:name w:val="WW8Num109z1"/>
    <w:rsid w:val="0002735A"/>
    <w:rPr>
      <w:rFonts w:ascii="Courier New" w:hAnsi="Courier New" w:cs="Courier New"/>
    </w:rPr>
  </w:style>
  <w:style w:type="character" w:customStyle="1" w:styleId="WW8Num109z2">
    <w:name w:val="WW8Num109z2"/>
    <w:rsid w:val="0002735A"/>
    <w:rPr>
      <w:rFonts w:ascii="Wingdings" w:hAnsi="Wingdings" w:cs="Courier New"/>
    </w:rPr>
  </w:style>
  <w:style w:type="character" w:customStyle="1" w:styleId="WW8Num110z0">
    <w:name w:val="WW8Num110z0"/>
    <w:rsid w:val="0002735A"/>
    <w:rPr>
      <w:rFonts w:ascii="Symbol" w:hAnsi="Symbol" w:cs="Symbol"/>
    </w:rPr>
  </w:style>
  <w:style w:type="character" w:customStyle="1" w:styleId="WW8Num110z1">
    <w:name w:val="WW8Num110z1"/>
    <w:rsid w:val="0002735A"/>
    <w:rPr>
      <w:rFonts w:ascii="Courier New" w:hAnsi="Courier New" w:cs="Courier New"/>
    </w:rPr>
  </w:style>
  <w:style w:type="character" w:customStyle="1" w:styleId="WW8Num110z2">
    <w:name w:val="WW8Num110z2"/>
    <w:rsid w:val="0002735A"/>
    <w:rPr>
      <w:rFonts w:ascii="Wingdings" w:hAnsi="Wingdings" w:cs="Wingdings"/>
    </w:rPr>
  </w:style>
  <w:style w:type="character" w:customStyle="1" w:styleId="WW8Num116z0">
    <w:name w:val="WW8Num116z0"/>
    <w:rsid w:val="0002735A"/>
    <w:rPr>
      <w:rFonts w:ascii="Symbol" w:hAnsi="Symbol" w:cs="Courier New"/>
    </w:rPr>
  </w:style>
  <w:style w:type="character" w:customStyle="1" w:styleId="WW8Num116z1">
    <w:name w:val="WW8Num116z1"/>
    <w:rsid w:val="0002735A"/>
    <w:rPr>
      <w:rFonts w:ascii="Courier New" w:hAnsi="Courier New" w:cs="Courier New"/>
    </w:rPr>
  </w:style>
  <w:style w:type="character" w:customStyle="1" w:styleId="WW8Num116z2">
    <w:name w:val="WW8Num116z2"/>
    <w:rsid w:val="0002735A"/>
    <w:rPr>
      <w:rFonts w:ascii="Wingdings" w:hAnsi="Wingdings" w:cs="Courier New"/>
    </w:rPr>
  </w:style>
  <w:style w:type="character" w:customStyle="1" w:styleId="WW8Num117z0">
    <w:name w:val="WW8Num117z0"/>
    <w:rsid w:val="0002735A"/>
    <w:rPr>
      <w:rFonts w:ascii="Symbol" w:hAnsi="Symbol" w:cs="Courier New"/>
    </w:rPr>
  </w:style>
  <w:style w:type="character" w:customStyle="1" w:styleId="WW8Num117z1">
    <w:name w:val="WW8Num117z1"/>
    <w:rsid w:val="0002735A"/>
    <w:rPr>
      <w:rFonts w:ascii="Courier New" w:hAnsi="Courier New" w:cs="Courier New"/>
    </w:rPr>
  </w:style>
  <w:style w:type="character" w:customStyle="1" w:styleId="WW8Num117z2">
    <w:name w:val="WW8Num117z2"/>
    <w:rsid w:val="0002735A"/>
    <w:rPr>
      <w:rFonts w:ascii="Wingdings" w:hAnsi="Wingdings" w:cs="Courier New"/>
    </w:rPr>
  </w:style>
  <w:style w:type="character" w:customStyle="1" w:styleId="WW8Num118z2">
    <w:name w:val="WW8Num118z2"/>
    <w:rsid w:val="0002735A"/>
    <w:rPr>
      <w:rFonts w:ascii="Wingdings" w:hAnsi="Wingdings" w:cs="Courier New"/>
    </w:rPr>
  </w:style>
  <w:style w:type="character" w:customStyle="1" w:styleId="WW8Num119z0">
    <w:name w:val="WW8Num119z0"/>
    <w:rsid w:val="0002735A"/>
    <w:rPr>
      <w:rFonts w:ascii="Symbol" w:hAnsi="Symbol" w:cs="Symbol"/>
    </w:rPr>
  </w:style>
  <w:style w:type="character" w:customStyle="1" w:styleId="WW8Num120z0">
    <w:name w:val="WW8Num120z0"/>
    <w:rsid w:val="0002735A"/>
    <w:rPr>
      <w:rFonts w:ascii="Symbol" w:hAnsi="Symbol" w:cs="Symbol"/>
    </w:rPr>
  </w:style>
  <w:style w:type="character" w:customStyle="1" w:styleId="WW8Num120z1">
    <w:name w:val="WW8Num120z1"/>
    <w:rsid w:val="0002735A"/>
    <w:rPr>
      <w:rFonts w:ascii="Courier New" w:hAnsi="Courier New" w:cs="Courier New"/>
    </w:rPr>
  </w:style>
  <w:style w:type="character" w:customStyle="1" w:styleId="WW8Num120z2">
    <w:name w:val="WW8Num120z2"/>
    <w:rsid w:val="0002735A"/>
    <w:rPr>
      <w:rFonts w:ascii="Wingdings" w:hAnsi="Wingdings" w:cs="Wingdings"/>
    </w:rPr>
  </w:style>
  <w:style w:type="character" w:customStyle="1" w:styleId="WW8Num121z1">
    <w:name w:val="WW8Num121z1"/>
    <w:rsid w:val="0002735A"/>
    <w:rPr>
      <w:rFonts w:ascii="Courier New" w:hAnsi="Courier New" w:cs="Courier New"/>
    </w:rPr>
  </w:style>
  <w:style w:type="character" w:customStyle="1" w:styleId="WW8Num121z2">
    <w:name w:val="WW8Num121z2"/>
    <w:rsid w:val="0002735A"/>
    <w:rPr>
      <w:rFonts w:ascii="Wingdings" w:hAnsi="Wingdings" w:cs="Wingdings"/>
    </w:rPr>
  </w:style>
  <w:style w:type="character" w:customStyle="1" w:styleId="WW8Num122z0">
    <w:name w:val="WW8Num122z0"/>
    <w:rsid w:val="0002735A"/>
    <w:rPr>
      <w:b/>
    </w:rPr>
  </w:style>
  <w:style w:type="character" w:customStyle="1" w:styleId="WW8Num123z0">
    <w:name w:val="WW8Num123z0"/>
    <w:rsid w:val="0002735A"/>
    <w:rPr>
      <w:rFonts w:ascii="Symbol" w:hAnsi="Symbol" w:cs="Symbol"/>
    </w:rPr>
  </w:style>
  <w:style w:type="character" w:customStyle="1" w:styleId="WW8Num123z1">
    <w:name w:val="WW8Num123z1"/>
    <w:rsid w:val="0002735A"/>
    <w:rPr>
      <w:rFonts w:ascii="Courier New" w:hAnsi="Courier New" w:cs="Courier New"/>
    </w:rPr>
  </w:style>
  <w:style w:type="character" w:customStyle="1" w:styleId="WW8Num123z2">
    <w:name w:val="WW8Num123z2"/>
    <w:rsid w:val="0002735A"/>
    <w:rPr>
      <w:rFonts w:ascii="Wingdings" w:hAnsi="Wingdings" w:cs="Wingdings"/>
    </w:rPr>
  </w:style>
  <w:style w:type="character" w:customStyle="1" w:styleId="WW8Num124z0">
    <w:name w:val="WW8Num124z0"/>
    <w:rsid w:val="0002735A"/>
    <w:rPr>
      <w:rFonts w:ascii="Symbol" w:hAnsi="Symbol" w:cs="Symbol"/>
    </w:rPr>
  </w:style>
  <w:style w:type="character" w:customStyle="1" w:styleId="WW8Num124z1">
    <w:name w:val="WW8Num124z1"/>
    <w:rsid w:val="0002735A"/>
    <w:rPr>
      <w:rFonts w:ascii="Courier New" w:hAnsi="Courier New" w:cs="Courier New"/>
    </w:rPr>
  </w:style>
  <w:style w:type="character" w:customStyle="1" w:styleId="WW8Num124z2">
    <w:name w:val="WW8Num124z2"/>
    <w:rsid w:val="0002735A"/>
    <w:rPr>
      <w:rFonts w:ascii="Wingdings" w:hAnsi="Wingdings" w:cs="Wingdings"/>
    </w:rPr>
  </w:style>
  <w:style w:type="character" w:customStyle="1" w:styleId="WW8Num125z0">
    <w:name w:val="WW8Num125z0"/>
    <w:rsid w:val="0002735A"/>
    <w:rPr>
      <w:b/>
    </w:rPr>
  </w:style>
  <w:style w:type="character" w:customStyle="1" w:styleId="WW8Num127z0">
    <w:name w:val="WW8Num127z0"/>
    <w:rsid w:val="0002735A"/>
    <w:rPr>
      <w:rFonts w:ascii="Symbol" w:hAnsi="Symbol" w:cs="Symbol"/>
    </w:rPr>
  </w:style>
  <w:style w:type="character" w:customStyle="1" w:styleId="WW8Num127z1">
    <w:name w:val="WW8Num127z1"/>
    <w:rsid w:val="0002735A"/>
    <w:rPr>
      <w:rFonts w:ascii="Courier New" w:hAnsi="Courier New" w:cs="Courier New"/>
    </w:rPr>
  </w:style>
  <w:style w:type="character" w:customStyle="1" w:styleId="WW8Num127z2">
    <w:name w:val="WW8Num127z2"/>
    <w:rsid w:val="0002735A"/>
    <w:rPr>
      <w:rFonts w:ascii="Wingdings" w:hAnsi="Wingdings" w:cs="Wingdings"/>
    </w:rPr>
  </w:style>
  <w:style w:type="character" w:customStyle="1" w:styleId="WW8Num128z0">
    <w:name w:val="WW8Num128z0"/>
    <w:rsid w:val="0002735A"/>
    <w:rPr>
      <w:rFonts w:ascii="Symbol" w:hAnsi="Symbol" w:cs="Symbol"/>
    </w:rPr>
  </w:style>
  <w:style w:type="character" w:customStyle="1" w:styleId="WW8Num128z1">
    <w:name w:val="WW8Num128z1"/>
    <w:rsid w:val="0002735A"/>
    <w:rPr>
      <w:rFonts w:ascii="Courier New" w:hAnsi="Courier New" w:cs="Courier New"/>
    </w:rPr>
  </w:style>
  <w:style w:type="character" w:customStyle="1" w:styleId="WW8Num128z2">
    <w:name w:val="WW8Num128z2"/>
    <w:rsid w:val="0002735A"/>
    <w:rPr>
      <w:rFonts w:ascii="Wingdings" w:hAnsi="Wingdings" w:cs="Wingdings"/>
    </w:rPr>
  </w:style>
  <w:style w:type="character" w:customStyle="1" w:styleId="WW8Num130z0">
    <w:name w:val="WW8Num130z0"/>
    <w:rsid w:val="0002735A"/>
    <w:rPr>
      <w:rFonts w:ascii="Symbol" w:hAnsi="Symbol" w:cs="Symbol"/>
    </w:rPr>
  </w:style>
  <w:style w:type="character" w:customStyle="1" w:styleId="WW8Num130z1">
    <w:name w:val="WW8Num130z1"/>
    <w:rsid w:val="0002735A"/>
    <w:rPr>
      <w:rFonts w:ascii="Courier New" w:hAnsi="Courier New" w:cs="Courier New"/>
    </w:rPr>
  </w:style>
  <w:style w:type="character" w:customStyle="1" w:styleId="WW8Num130z2">
    <w:name w:val="WW8Num130z2"/>
    <w:rsid w:val="0002735A"/>
    <w:rPr>
      <w:rFonts w:ascii="Wingdings" w:hAnsi="Wingdings" w:cs="Wingdings"/>
    </w:rPr>
  </w:style>
  <w:style w:type="character" w:customStyle="1" w:styleId="WW8Num131z0">
    <w:name w:val="WW8Num131z0"/>
    <w:rsid w:val="0002735A"/>
    <w:rPr>
      <w:rFonts w:ascii="Symbol" w:hAnsi="Symbol" w:cs="Symbol"/>
    </w:rPr>
  </w:style>
  <w:style w:type="character" w:customStyle="1" w:styleId="WW8Num131z1">
    <w:name w:val="WW8Num131z1"/>
    <w:rsid w:val="0002735A"/>
    <w:rPr>
      <w:rFonts w:ascii="Courier New" w:hAnsi="Courier New" w:cs="Courier New"/>
    </w:rPr>
  </w:style>
  <w:style w:type="character" w:customStyle="1" w:styleId="WW8Num131z2">
    <w:name w:val="WW8Num131z2"/>
    <w:rsid w:val="0002735A"/>
    <w:rPr>
      <w:rFonts w:ascii="Wingdings" w:hAnsi="Wingdings" w:cs="Wingdings"/>
    </w:rPr>
  </w:style>
  <w:style w:type="character" w:customStyle="1" w:styleId="WW8Num132z0">
    <w:name w:val="WW8Num132z0"/>
    <w:rsid w:val="0002735A"/>
    <w:rPr>
      <w:rFonts w:ascii="Symbol" w:hAnsi="Symbol" w:cs="Symbol"/>
    </w:rPr>
  </w:style>
  <w:style w:type="character" w:customStyle="1" w:styleId="WW8Num132z1">
    <w:name w:val="WW8Num132z1"/>
    <w:rsid w:val="0002735A"/>
    <w:rPr>
      <w:rFonts w:ascii="Courier New" w:hAnsi="Courier New" w:cs="Courier New"/>
    </w:rPr>
  </w:style>
  <w:style w:type="character" w:customStyle="1" w:styleId="WW8Num132z2">
    <w:name w:val="WW8Num132z2"/>
    <w:rsid w:val="0002735A"/>
    <w:rPr>
      <w:rFonts w:ascii="Wingdings" w:hAnsi="Wingdings" w:cs="Wingdings"/>
    </w:rPr>
  </w:style>
  <w:style w:type="character" w:customStyle="1" w:styleId="WW8Num133z0">
    <w:name w:val="WW8Num133z0"/>
    <w:rsid w:val="0002735A"/>
    <w:rPr>
      <w:b/>
    </w:rPr>
  </w:style>
  <w:style w:type="character" w:customStyle="1" w:styleId="WW8Num134z0">
    <w:name w:val="WW8Num134z0"/>
    <w:rsid w:val="0002735A"/>
    <w:rPr>
      <w:rFonts w:ascii="Symbol" w:hAnsi="Symbol" w:cs="Symbol"/>
    </w:rPr>
  </w:style>
  <w:style w:type="character" w:customStyle="1" w:styleId="WW8Num134z1">
    <w:name w:val="WW8Num134z1"/>
    <w:rsid w:val="0002735A"/>
    <w:rPr>
      <w:rFonts w:ascii="Courier New" w:hAnsi="Courier New" w:cs="Courier New"/>
    </w:rPr>
  </w:style>
  <w:style w:type="character" w:customStyle="1" w:styleId="WW8Num134z2">
    <w:name w:val="WW8Num134z2"/>
    <w:rsid w:val="0002735A"/>
    <w:rPr>
      <w:rFonts w:ascii="Wingdings" w:hAnsi="Wingdings" w:cs="Wingdings"/>
    </w:rPr>
  </w:style>
  <w:style w:type="character" w:customStyle="1" w:styleId="Domylnaczcionkaakapitu4">
    <w:name w:val="Domyślna czcionka akapitu4"/>
    <w:rsid w:val="0002735A"/>
  </w:style>
  <w:style w:type="character" w:customStyle="1" w:styleId="WW8Num103z2">
    <w:name w:val="WW8Num103z2"/>
    <w:rsid w:val="0002735A"/>
    <w:rPr>
      <w:rFonts w:ascii="Wingdings" w:hAnsi="Wingdings" w:cs="Wingdings"/>
    </w:rPr>
  </w:style>
  <w:style w:type="character" w:customStyle="1" w:styleId="WW8Num111z0">
    <w:name w:val="WW8Num111z0"/>
    <w:rsid w:val="0002735A"/>
    <w:rPr>
      <w:rFonts w:ascii="Symbol" w:hAnsi="Symbol" w:cs="Symbol"/>
    </w:rPr>
  </w:style>
  <w:style w:type="character" w:customStyle="1" w:styleId="WW8Num111z1">
    <w:name w:val="WW8Num111z1"/>
    <w:rsid w:val="0002735A"/>
    <w:rPr>
      <w:rFonts w:ascii="Courier New" w:hAnsi="Courier New" w:cs="Courier New"/>
    </w:rPr>
  </w:style>
  <w:style w:type="character" w:customStyle="1" w:styleId="WW8Num111z2">
    <w:name w:val="WW8Num111z2"/>
    <w:rsid w:val="0002735A"/>
    <w:rPr>
      <w:rFonts w:ascii="Wingdings" w:hAnsi="Wingdings" w:cs="Wingdings"/>
    </w:rPr>
  </w:style>
  <w:style w:type="character" w:customStyle="1" w:styleId="WW8Num113z2">
    <w:name w:val="WW8Num113z2"/>
    <w:rsid w:val="0002735A"/>
    <w:rPr>
      <w:rFonts w:ascii="Wingdings" w:hAnsi="Wingdings" w:cs="Courier New"/>
    </w:rPr>
  </w:style>
  <w:style w:type="character" w:customStyle="1" w:styleId="WW8Num114z0">
    <w:name w:val="WW8Num114z0"/>
    <w:rsid w:val="0002735A"/>
    <w:rPr>
      <w:rFonts w:ascii="Symbol" w:hAnsi="Symbol" w:cs="Courier New"/>
    </w:rPr>
  </w:style>
  <w:style w:type="character" w:customStyle="1" w:styleId="WW8Num114z1">
    <w:name w:val="WW8Num114z1"/>
    <w:rsid w:val="0002735A"/>
    <w:rPr>
      <w:rFonts w:ascii="Courier New" w:hAnsi="Courier New" w:cs="Courier New"/>
    </w:rPr>
  </w:style>
  <w:style w:type="character" w:customStyle="1" w:styleId="WW8Num114z2">
    <w:name w:val="WW8Num114z2"/>
    <w:rsid w:val="0002735A"/>
    <w:rPr>
      <w:rFonts w:ascii="Wingdings" w:hAnsi="Wingdings" w:cs="Courier New"/>
    </w:rPr>
  </w:style>
  <w:style w:type="character" w:customStyle="1" w:styleId="WW8Num115z2">
    <w:name w:val="WW8Num115z2"/>
    <w:rsid w:val="0002735A"/>
    <w:rPr>
      <w:rFonts w:ascii="Wingdings" w:hAnsi="Wingdings" w:cs="Courier New"/>
    </w:rPr>
  </w:style>
  <w:style w:type="character" w:customStyle="1" w:styleId="WW8Num119z1">
    <w:name w:val="WW8Num119z1"/>
    <w:rsid w:val="0002735A"/>
    <w:rPr>
      <w:rFonts w:ascii="Courier New" w:hAnsi="Courier New" w:cs="Courier New"/>
    </w:rPr>
  </w:style>
  <w:style w:type="character" w:customStyle="1" w:styleId="WW8Num119z2">
    <w:name w:val="WW8Num119z2"/>
    <w:rsid w:val="0002735A"/>
    <w:rPr>
      <w:rFonts w:ascii="Wingdings" w:hAnsi="Wingdings" w:cs="Wingdings"/>
    </w:rPr>
  </w:style>
  <w:style w:type="character" w:customStyle="1" w:styleId="Domylnaczcionkaakapitu3">
    <w:name w:val="Domyślna czcionka akapitu3"/>
    <w:rsid w:val="0002735A"/>
  </w:style>
  <w:style w:type="character" w:customStyle="1" w:styleId="Domylnaczcionkaakapitu2">
    <w:name w:val="Domyślna czcionka akapitu2"/>
    <w:rsid w:val="0002735A"/>
  </w:style>
  <w:style w:type="character" w:customStyle="1" w:styleId="Domylnaczcionkaakapitu1">
    <w:name w:val="Domyślna czcionka akapitu1"/>
    <w:rsid w:val="0002735A"/>
  </w:style>
  <w:style w:type="character" w:styleId="Numerstrony">
    <w:name w:val="page number"/>
    <w:basedOn w:val="Domylnaczcionkaakapitu1"/>
    <w:rsid w:val="0002735A"/>
  </w:style>
  <w:style w:type="character" w:customStyle="1" w:styleId="Znakiprzypiswdolnych">
    <w:name w:val="Znaki przypisów dolnych"/>
    <w:rsid w:val="0002735A"/>
    <w:rPr>
      <w:vertAlign w:val="superscript"/>
    </w:rPr>
  </w:style>
  <w:style w:type="character" w:styleId="Hipercze">
    <w:name w:val="Hyperlink"/>
    <w:rsid w:val="0002735A"/>
    <w:rPr>
      <w:color w:val="0000FF"/>
      <w:u w:val="single"/>
    </w:rPr>
  </w:style>
  <w:style w:type="character" w:customStyle="1" w:styleId="txtbold1">
    <w:name w:val="txtbold1"/>
    <w:rsid w:val="0002735A"/>
    <w:rPr>
      <w:rFonts w:ascii="Verdana" w:hAnsi="Verdana" w:cs="Verdana"/>
      <w:b/>
      <w:bCs/>
      <w:color w:val="000000"/>
      <w:sz w:val="17"/>
      <w:szCs w:val="17"/>
    </w:rPr>
  </w:style>
  <w:style w:type="character" w:customStyle="1" w:styleId="small1">
    <w:name w:val="small1"/>
    <w:rsid w:val="0002735A"/>
    <w:rPr>
      <w:rFonts w:ascii="Verdana" w:hAnsi="Verdana" w:cs="Verdana"/>
      <w:sz w:val="15"/>
      <w:szCs w:val="15"/>
    </w:rPr>
  </w:style>
  <w:style w:type="character" w:styleId="Uwydatnienie">
    <w:name w:val="Emphasis"/>
    <w:qFormat/>
    <w:rsid w:val="0002735A"/>
    <w:rPr>
      <w:i/>
      <w:iCs/>
    </w:rPr>
  </w:style>
  <w:style w:type="character" w:customStyle="1" w:styleId="Tekstpodstawowy2Znak">
    <w:name w:val="Tekst podstawowy 2 Znak"/>
    <w:rsid w:val="0002735A"/>
    <w:rPr>
      <w:rFonts w:ascii="Arial" w:hAnsi="Arial" w:cs="Arial"/>
      <w:sz w:val="24"/>
      <w:lang w:val="pl-PL" w:eastAsia="ar-SA" w:bidi="ar-SA"/>
    </w:rPr>
  </w:style>
  <w:style w:type="character" w:customStyle="1" w:styleId="NormalnyWebZnak">
    <w:name w:val="Normalny (Web) Znak"/>
    <w:rsid w:val="0002735A"/>
    <w:rPr>
      <w:sz w:val="24"/>
      <w:szCs w:val="24"/>
      <w:lang w:val="pl-PL" w:eastAsia="ar-SA" w:bidi="ar-SA"/>
    </w:rPr>
  </w:style>
  <w:style w:type="character" w:customStyle="1" w:styleId="TekstpodstawowyZnak1">
    <w:name w:val="Tekst podstawowy Znak1"/>
    <w:rsid w:val="0002735A"/>
    <w:rPr>
      <w:color w:val="000000"/>
      <w:sz w:val="24"/>
      <w:lang w:val="pl-PL" w:eastAsia="ar-SA" w:bidi="ar-SA"/>
    </w:rPr>
  </w:style>
  <w:style w:type="character" w:customStyle="1" w:styleId="apple-style-span">
    <w:name w:val="apple-style-span"/>
    <w:rsid w:val="0002735A"/>
  </w:style>
  <w:style w:type="character" w:customStyle="1" w:styleId="TekstpodstawowywcityZnak">
    <w:name w:val="Tekst podstawowy wcięty Znak"/>
    <w:rsid w:val="0002735A"/>
    <w:rPr>
      <w:rFonts w:ascii="Arial" w:hAnsi="Arial" w:cs="Arial"/>
      <w:w w:val="130"/>
      <w:sz w:val="30"/>
    </w:rPr>
  </w:style>
  <w:style w:type="character" w:customStyle="1" w:styleId="TekstpodstawowyZnak">
    <w:name w:val="Tekst podstawowy Znak"/>
    <w:rsid w:val="0002735A"/>
    <w:rPr>
      <w:color w:val="000000"/>
      <w:sz w:val="24"/>
      <w:lang w:val="pl-PL" w:eastAsia="ar-SA" w:bidi="ar-SA"/>
    </w:rPr>
  </w:style>
  <w:style w:type="character" w:customStyle="1" w:styleId="apple-converted-space">
    <w:name w:val="apple-converted-space"/>
    <w:rsid w:val="0002735A"/>
  </w:style>
  <w:style w:type="character" w:customStyle="1" w:styleId="ZnakZnak4">
    <w:name w:val="Znak Znak4"/>
    <w:rsid w:val="0002735A"/>
    <w:rPr>
      <w:color w:val="000000"/>
      <w:sz w:val="24"/>
      <w:lang w:val="pl-PL" w:eastAsia="ar-SA" w:bidi="ar-SA"/>
    </w:rPr>
  </w:style>
  <w:style w:type="character" w:customStyle="1" w:styleId="Odwoaniedokomentarza1">
    <w:name w:val="Odwołanie do komentarza1"/>
    <w:rsid w:val="0002735A"/>
    <w:rPr>
      <w:sz w:val="16"/>
      <w:szCs w:val="16"/>
    </w:rPr>
  </w:style>
  <w:style w:type="character" w:customStyle="1" w:styleId="NagwekZnak">
    <w:name w:val="Nagłówek Znak"/>
    <w:rsid w:val="0002735A"/>
  </w:style>
  <w:style w:type="character" w:customStyle="1" w:styleId="Nagwek2Znak">
    <w:name w:val="Nagłówek 2 Znak"/>
    <w:rsid w:val="0002735A"/>
    <w:rPr>
      <w:rFonts w:ascii="Arial" w:hAnsi="Arial" w:cs="Arial"/>
      <w:sz w:val="24"/>
    </w:rPr>
  </w:style>
  <w:style w:type="character" w:customStyle="1" w:styleId="StopkaZnak">
    <w:name w:val="Stopka Znak"/>
    <w:rsid w:val="0002735A"/>
  </w:style>
  <w:style w:type="character" w:customStyle="1" w:styleId="Symbolewypunktowania">
    <w:name w:val="Symbole wypunktowania"/>
    <w:rsid w:val="0002735A"/>
    <w:rPr>
      <w:rFonts w:ascii="OpenSymbol" w:eastAsia="OpenSymbol" w:hAnsi="OpenSymbol" w:cs="OpenSymbol"/>
    </w:rPr>
  </w:style>
  <w:style w:type="character" w:customStyle="1" w:styleId="Znakinumeracji">
    <w:name w:val="Znaki numeracji"/>
    <w:rsid w:val="0002735A"/>
  </w:style>
  <w:style w:type="character" w:customStyle="1" w:styleId="ListLabel19">
    <w:name w:val="ListLabel 19"/>
    <w:rsid w:val="0002735A"/>
    <w:rPr>
      <w:b w:val="0"/>
      <w:sz w:val="16"/>
      <w:szCs w:val="16"/>
    </w:rPr>
  </w:style>
  <w:style w:type="character" w:customStyle="1" w:styleId="WWCharLFO2LVL2">
    <w:name w:val="WW_CharLFO2LVL2"/>
    <w:rsid w:val="0002735A"/>
    <w:rPr>
      <w:b/>
    </w:rPr>
  </w:style>
  <w:style w:type="character" w:customStyle="1" w:styleId="WWCharLFO4LVL1">
    <w:name w:val="WW_CharLFO4LVL1"/>
    <w:rsid w:val="0002735A"/>
    <w:rPr>
      <w:rFonts w:cs="Times New Roman"/>
      <w:color w:val="auto"/>
    </w:rPr>
  </w:style>
  <w:style w:type="character" w:styleId="Pogrubienie">
    <w:name w:val="Strong"/>
    <w:uiPriority w:val="22"/>
    <w:qFormat/>
    <w:rsid w:val="0002735A"/>
    <w:rPr>
      <w:b/>
      <w:bCs/>
    </w:rPr>
  </w:style>
  <w:style w:type="character" w:customStyle="1" w:styleId="ListLabel1">
    <w:name w:val="ListLabel 1"/>
    <w:rsid w:val="0002735A"/>
    <w:rPr>
      <w:rFonts w:cs="Courier New"/>
    </w:rPr>
  </w:style>
  <w:style w:type="character" w:customStyle="1" w:styleId="ListLabel2">
    <w:name w:val="ListLabel 2"/>
    <w:rsid w:val="0002735A"/>
    <w:rPr>
      <w:rFonts w:cs="Times New Roman"/>
    </w:rPr>
  </w:style>
  <w:style w:type="character" w:customStyle="1" w:styleId="ListLabel4">
    <w:name w:val="ListLabel 4"/>
    <w:rsid w:val="0002735A"/>
    <w:rPr>
      <w:b/>
    </w:rPr>
  </w:style>
  <w:style w:type="character" w:customStyle="1" w:styleId="ListLabel3">
    <w:name w:val="ListLabel 3"/>
    <w:rsid w:val="0002735A"/>
    <w:rPr>
      <w:rFonts w:cs="Courier New"/>
    </w:rPr>
  </w:style>
  <w:style w:type="character" w:customStyle="1" w:styleId="Nagwek1Znak">
    <w:name w:val="Nagłówek 1 Znak"/>
    <w:rsid w:val="0002735A"/>
    <w:rPr>
      <w:rFonts w:ascii="Arial" w:hAnsi="Arial" w:cs="Arial"/>
      <w:sz w:val="24"/>
    </w:rPr>
  </w:style>
  <w:style w:type="character" w:customStyle="1" w:styleId="Nagwek3Znak">
    <w:name w:val="Nagłówek 3 Znak"/>
    <w:rsid w:val="0002735A"/>
    <w:rPr>
      <w:rFonts w:ascii="Arial" w:hAnsi="Arial" w:cs="Arial"/>
      <w:sz w:val="28"/>
    </w:rPr>
  </w:style>
  <w:style w:type="character" w:customStyle="1" w:styleId="Nagwek4Znak">
    <w:name w:val="Nagłówek 4 Znak"/>
    <w:rsid w:val="0002735A"/>
    <w:rPr>
      <w:rFonts w:ascii="Arial" w:hAnsi="Arial" w:cs="Arial"/>
      <w:w w:val="130"/>
      <w:sz w:val="32"/>
    </w:rPr>
  </w:style>
  <w:style w:type="character" w:customStyle="1" w:styleId="Nagwek5Znak">
    <w:name w:val="Nagłówek 5 Znak"/>
    <w:rsid w:val="0002735A"/>
    <w:rPr>
      <w:rFonts w:ascii="Arial" w:hAnsi="Arial" w:cs="Arial"/>
      <w:b/>
      <w:sz w:val="30"/>
    </w:rPr>
  </w:style>
  <w:style w:type="character" w:customStyle="1" w:styleId="Nagwek6Znak">
    <w:name w:val="Nagłówek 6 Znak"/>
    <w:rsid w:val="0002735A"/>
    <w:rPr>
      <w:rFonts w:ascii="Arial" w:hAnsi="Arial" w:cs="Arial"/>
      <w:sz w:val="30"/>
    </w:rPr>
  </w:style>
  <w:style w:type="character" w:customStyle="1" w:styleId="Nagwek7Znak">
    <w:name w:val="Nagłówek 7 Znak"/>
    <w:rsid w:val="0002735A"/>
    <w:rPr>
      <w:rFonts w:ascii="Arial" w:hAnsi="Arial" w:cs="Arial"/>
      <w:sz w:val="40"/>
    </w:rPr>
  </w:style>
  <w:style w:type="character" w:customStyle="1" w:styleId="Nagwek8Znak">
    <w:name w:val="Nagłówek 8 Znak"/>
    <w:rsid w:val="0002735A"/>
    <w:rPr>
      <w:rFonts w:ascii="Arial" w:hAnsi="Arial" w:cs="Arial"/>
      <w:sz w:val="24"/>
    </w:rPr>
  </w:style>
  <w:style w:type="character" w:customStyle="1" w:styleId="Nagwek9Znak">
    <w:name w:val="Nagłówek 9 Znak"/>
    <w:rsid w:val="0002735A"/>
    <w:rPr>
      <w:rFonts w:ascii="Arial" w:hAnsi="Arial" w:cs="Arial"/>
      <w:b/>
      <w:w w:val="110"/>
      <w:sz w:val="16"/>
    </w:rPr>
  </w:style>
  <w:style w:type="character" w:customStyle="1" w:styleId="TekstpodstawowyZnak2">
    <w:name w:val="Tekst podstawowy Znak2"/>
    <w:rsid w:val="0002735A"/>
    <w:rPr>
      <w:color w:val="000000"/>
      <w:sz w:val="24"/>
    </w:rPr>
  </w:style>
  <w:style w:type="character" w:customStyle="1" w:styleId="NagwekZnak1">
    <w:name w:val="Nagłówek Znak1"/>
    <w:rsid w:val="0002735A"/>
  </w:style>
  <w:style w:type="character" w:customStyle="1" w:styleId="StopkaZnak1">
    <w:name w:val="Stopka Znak1"/>
    <w:rsid w:val="0002735A"/>
  </w:style>
  <w:style w:type="character" w:customStyle="1" w:styleId="TekstpodstawowywcityZnak1">
    <w:name w:val="Tekst podstawowy wcięty Znak1"/>
    <w:rsid w:val="0002735A"/>
    <w:rPr>
      <w:rFonts w:ascii="Arial" w:hAnsi="Arial" w:cs="Arial"/>
      <w:w w:val="130"/>
      <w:sz w:val="30"/>
    </w:rPr>
  </w:style>
  <w:style w:type="character" w:customStyle="1" w:styleId="TekstprzypisudolnegoZnak">
    <w:name w:val="Tekst przypisu dolnego Znak"/>
    <w:rsid w:val="0002735A"/>
  </w:style>
  <w:style w:type="character" w:customStyle="1" w:styleId="TytuZnak">
    <w:name w:val="Tytuł Znak"/>
    <w:rsid w:val="0002735A"/>
    <w:rPr>
      <w:sz w:val="36"/>
      <w:szCs w:val="24"/>
    </w:rPr>
  </w:style>
  <w:style w:type="character" w:customStyle="1" w:styleId="PodtytuZnak">
    <w:name w:val="Podtytuł Znak"/>
    <w:rsid w:val="0002735A"/>
    <w:rPr>
      <w:sz w:val="36"/>
      <w:szCs w:val="24"/>
    </w:rPr>
  </w:style>
  <w:style w:type="character" w:customStyle="1" w:styleId="TekstdymkaZnak">
    <w:name w:val="Tekst dymka Znak"/>
    <w:rsid w:val="0002735A"/>
    <w:rPr>
      <w:rFonts w:ascii="Tahoma" w:hAnsi="Tahoma" w:cs="Tahoma"/>
      <w:sz w:val="16"/>
      <w:szCs w:val="16"/>
    </w:rPr>
  </w:style>
  <w:style w:type="character" w:customStyle="1" w:styleId="TekstkomentarzaZnak">
    <w:name w:val="Tekst komentarza Znak"/>
    <w:rsid w:val="0002735A"/>
  </w:style>
  <w:style w:type="character" w:customStyle="1" w:styleId="TematkomentarzaZnak">
    <w:name w:val="Temat komentarza Znak"/>
    <w:rsid w:val="0002735A"/>
    <w:rPr>
      <w:b/>
      <w:bCs/>
    </w:rPr>
  </w:style>
  <w:style w:type="character" w:customStyle="1" w:styleId="WW8Num96z4">
    <w:name w:val="WW8Num96z4"/>
    <w:rsid w:val="0002735A"/>
    <w:rPr>
      <w:rFonts w:ascii="Courier New" w:hAnsi="Courier New" w:cs="Courier New"/>
    </w:rPr>
  </w:style>
  <w:style w:type="paragraph" w:customStyle="1" w:styleId="Nagwek10">
    <w:name w:val="Nagłówek10"/>
    <w:basedOn w:val="Normalny"/>
    <w:next w:val="Tekstpodstawowy"/>
    <w:rsid w:val="0002735A"/>
    <w:pPr>
      <w:keepNext/>
      <w:spacing w:before="240" w:after="120"/>
    </w:pPr>
    <w:rPr>
      <w:rFonts w:ascii="Arial" w:eastAsia="Microsoft YaHei" w:hAnsi="Arial" w:cs="Mangal"/>
      <w:sz w:val="28"/>
      <w:szCs w:val="28"/>
    </w:rPr>
  </w:style>
  <w:style w:type="paragraph" w:styleId="Tekstpodstawowy">
    <w:name w:val="Body Text"/>
    <w:basedOn w:val="Normalny"/>
    <w:rsid w:val="0002735A"/>
    <w:rPr>
      <w:color w:val="000000"/>
      <w:sz w:val="24"/>
    </w:rPr>
  </w:style>
  <w:style w:type="paragraph" w:styleId="Lista">
    <w:name w:val="List"/>
    <w:basedOn w:val="Normalny"/>
    <w:rsid w:val="0002735A"/>
    <w:pPr>
      <w:ind w:left="283" w:hanging="283"/>
    </w:pPr>
  </w:style>
  <w:style w:type="paragraph" w:customStyle="1" w:styleId="Podpis10">
    <w:name w:val="Podpis10"/>
    <w:basedOn w:val="Normalny"/>
    <w:rsid w:val="0002735A"/>
    <w:pPr>
      <w:suppressLineNumbers/>
      <w:spacing w:before="120" w:after="120"/>
    </w:pPr>
    <w:rPr>
      <w:rFonts w:cs="Mangal"/>
      <w:i/>
      <w:iCs/>
      <w:sz w:val="24"/>
      <w:szCs w:val="24"/>
    </w:rPr>
  </w:style>
  <w:style w:type="paragraph" w:customStyle="1" w:styleId="Indeks">
    <w:name w:val="Indeks"/>
    <w:basedOn w:val="Normalny"/>
    <w:rsid w:val="0002735A"/>
    <w:pPr>
      <w:suppressLineNumbers/>
    </w:pPr>
    <w:rPr>
      <w:rFonts w:cs="Mangal"/>
    </w:rPr>
  </w:style>
  <w:style w:type="paragraph" w:customStyle="1" w:styleId="Nagwek90">
    <w:name w:val="Nagłówek9"/>
    <w:basedOn w:val="Normalny"/>
    <w:next w:val="Tekstpodstawowy"/>
    <w:rsid w:val="0002735A"/>
    <w:pPr>
      <w:keepNext/>
      <w:spacing w:before="240" w:after="120"/>
    </w:pPr>
    <w:rPr>
      <w:rFonts w:ascii="Arial" w:eastAsia="Microsoft YaHei" w:hAnsi="Arial" w:cs="Mangal"/>
      <w:sz w:val="28"/>
      <w:szCs w:val="28"/>
    </w:rPr>
  </w:style>
  <w:style w:type="paragraph" w:customStyle="1" w:styleId="Podpis9">
    <w:name w:val="Podpis9"/>
    <w:basedOn w:val="Normalny"/>
    <w:rsid w:val="0002735A"/>
    <w:pPr>
      <w:suppressLineNumbers/>
      <w:spacing w:before="120" w:after="120"/>
    </w:pPr>
    <w:rPr>
      <w:rFonts w:cs="Mangal"/>
      <w:i/>
      <w:iCs/>
      <w:sz w:val="24"/>
      <w:szCs w:val="24"/>
    </w:rPr>
  </w:style>
  <w:style w:type="paragraph" w:customStyle="1" w:styleId="Nagwek80">
    <w:name w:val="Nagłówek8"/>
    <w:basedOn w:val="Normalny"/>
    <w:next w:val="Tekstpodstawowy"/>
    <w:rsid w:val="0002735A"/>
    <w:pPr>
      <w:keepNext/>
      <w:spacing w:before="240" w:after="120"/>
    </w:pPr>
    <w:rPr>
      <w:rFonts w:ascii="Arial" w:eastAsia="Microsoft YaHei" w:hAnsi="Arial" w:cs="Mangal"/>
      <w:sz w:val="28"/>
      <w:szCs w:val="28"/>
    </w:rPr>
  </w:style>
  <w:style w:type="paragraph" w:customStyle="1" w:styleId="Podpis8">
    <w:name w:val="Podpis8"/>
    <w:basedOn w:val="Normalny"/>
    <w:rsid w:val="0002735A"/>
    <w:pPr>
      <w:suppressLineNumbers/>
      <w:spacing w:before="120" w:after="120"/>
    </w:pPr>
    <w:rPr>
      <w:rFonts w:cs="Mangal"/>
      <w:i/>
      <w:iCs/>
      <w:sz w:val="24"/>
      <w:szCs w:val="24"/>
    </w:rPr>
  </w:style>
  <w:style w:type="paragraph" w:customStyle="1" w:styleId="Nagwek70">
    <w:name w:val="Nagłówek7"/>
    <w:basedOn w:val="Normalny"/>
    <w:next w:val="Tekstpodstawowy"/>
    <w:rsid w:val="0002735A"/>
    <w:pPr>
      <w:keepNext/>
      <w:spacing w:before="240" w:after="120"/>
    </w:pPr>
    <w:rPr>
      <w:rFonts w:ascii="Arial" w:eastAsia="Microsoft YaHei" w:hAnsi="Arial" w:cs="Mangal"/>
      <w:sz w:val="28"/>
      <w:szCs w:val="28"/>
    </w:rPr>
  </w:style>
  <w:style w:type="paragraph" w:customStyle="1" w:styleId="Podpis7">
    <w:name w:val="Podpis7"/>
    <w:basedOn w:val="Normalny"/>
    <w:rsid w:val="0002735A"/>
    <w:pPr>
      <w:suppressLineNumbers/>
      <w:spacing w:before="120" w:after="120"/>
    </w:pPr>
    <w:rPr>
      <w:rFonts w:cs="Mangal"/>
      <w:i/>
      <w:iCs/>
      <w:sz w:val="24"/>
      <w:szCs w:val="24"/>
    </w:rPr>
  </w:style>
  <w:style w:type="paragraph" w:customStyle="1" w:styleId="Nagwek60">
    <w:name w:val="Nagłówek6"/>
    <w:basedOn w:val="Normalny"/>
    <w:next w:val="Tekstpodstawowy"/>
    <w:rsid w:val="0002735A"/>
    <w:pPr>
      <w:keepNext/>
      <w:spacing w:before="240" w:after="120"/>
    </w:pPr>
    <w:rPr>
      <w:rFonts w:ascii="Arial" w:eastAsia="Microsoft YaHei" w:hAnsi="Arial" w:cs="Lucida Sans"/>
      <w:sz w:val="28"/>
      <w:szCs w:val="28"/>
    </w:rPr>
  </w:style>
  <w:style w:type="paragraph" w:customStyle="1" w:styleId="Podpis6">
    <w:name w:val="Podpis6"/>
    <w:basedOn w:val="Normalny"/>
    <w:rsid w:val="0002735A"/>
    <w:pPr>
      <w:suppressLineNumbers/>
      <w:spacing w:before="120" w:after="120"/>
    </w:pPr>
    <w:rPr>
      <w:rFonts w:cs="Lucida Sans"/>
      <w:i/>
      <w:iCs/>
      <w:sz w:val="24"/>
      <w:szCs w:val="24"/>
    </w:rPr>
  </w:style>
  <w:style w:type="paragraph" w:customStyle="1" w:styleId="Nagwek50">
    <w:name w:val="Nagłówek5"/>
    <w:basedOn w:val="Normalny"/>
    <w:next w:val="Tekstpodstawowy"/>
    <w:rsid w:val="0002735A"/>
    <w:pPr>
      <w:keepNext/>
      <w:spacing w:before="240" w:after="120"/>
    </w:pPr>
    <w:rPr>
      <w:rFonts w:ascii="Arial" w:eastAsia="Microsoft YaHei" w:hAnsi="Arial" w:cs="Mangal"/>
      <w:sz w:val="28"/>
      <w:szCs w:val="28"/>
    </w:rPr>
  </w:style>
  <w:style w:type="paragraph" w:customStyle="1" w:styleId="Podpis5">
    <w:name w:val="Podpis5"/>
    <w:basedOn w:val="Normalny"/>
    <w:rsid w:val="0002735A"/>
    <w:pPr>
      <w:suppressLineNumbers/>
      <w:spacing w:before="120" w:after="120"/>
    </w:pPr>
    <w:rPr>
      <w:rFonts w:cs="Mangal"/>
      <w:i/>
      <w:iCs/>
      <w:sz w:val="24"/>
      <w:szCs w:val="24"/>
    </w:rPr>
  </w:style>
  <w:style w:type="paragraph" w:customStyle="1" w:styleId="Nagwek40">
    <w:name w:val="Nagłówek4"/>
    <w:basedOn w:val="Normalny"/>
    <w:next w:val="Tekstpodstawowy"/>
    <w:rsid w:val="0002735A"/>
    <w:pPr>
      <w:keepNext/>
      <w:spacing w:before="240" w:after="120"/>
    </w:pPr>
    <w:rPr>
      <w:rFonts w:ascii="Arial" w:eastAsia="Microsoft YaHei" w:hAnsi="Arial" w:cs="Mangal"/>
      <w:sz w:val="28"/>
      <w:szCs w:val="28"/>
    </w:rPr>
  </w:style>
  <w:style w:type="paragraph" w:customStyle="1" w:styleId="Podpis4">
    <w:name w:val="Podpis4"/>
    <w:basedOn w:val="Normalny"/>
    <w:rsid w:val="0002735A"/>
    <w:pPr>
      <w:suppressLineNumbers/>
      <w:spacing w:before="120" w:after="120"/>
    </w:pPr>
    <w:rPr>
      <w:rFonts w:cs="Mangal"/>
      <w:i/>
      <w:iCs/>
      <w:sz w:val="24"/>
      <w:szCs w:val="24"/>
    </w:rPr>
  </w:style>
  <w:style w:type="paragraph" w:customStyle="1" w:styleId="Nagwek30">
    <w:name w:val="Nagłówek3"/>
    <w:basedOn w:val="Normalny"/>
    <w:next w:val="Tekstpodstawowy"/>
    <w:rsid w:val="0002735A"/>
    <w:pPr>
      <w:keepNext/>
      <w:spacing w:before="240" w:after="120"/>
    </w:pPr>
    <w:rPr>
      <w:rFonts w:ascii="Arial" w:eastAsia="Microsoft YaHei" w:hAnsi="Arial" w:cs="Mangal"/>
      <w:sz w:val="28"/>
      <w:szCs w:val="28"/>
    </w:rPr>
  </w:style>
  <w:style w:type="paragraph" w:customStyle="1" w:styleId="Podpis3">
    <w:name w:val="Podpis3"/>
    <w:basedOn w:val="Normalny"/>
    <w:rsid w:val="0002735A"/>
    <w:pPr>
      <w:suppressLineNumbers/>
      <w:spacing w:before="120" w:after="120"/>
    </w:pPr>
    <w:rPr>
      <w:rFonts w:cs="Mangal"/>
      <w:i/>
      <w:iCs/>
      <w:sz w:val="24"/>
      <w:szCs w:val="24"/>
    </w:rPr>
  </w:style>
  <w:style w:type="paragraph" w:customStyle="1" w:styleId="Nagwek20">
    <w:name w:val="Nagłówek2"/>
    <w:basedOn w:val="Normalny"/>
    <w:next w:val="Tekstpodstawowy"/>
    <w:rsid w:val="0002735A"/>
    <w:pPr>
      <w:keepNext/>
      <w:spacing w:before="240" w:after="120"/>
    </w:pPr>
    <w:rPr>
      <w:rFonts w:ascii="Arial" w:eastAsia="Microsoft YaHei" w:hAnsi="Arial" w:cs="Mangal"/>
      <w:sz w:val="28"/>
      <w:szCs w:val="28"/>
    </w:rPr>
  </w:style>
  <w:style w:type="paragraph" w:customStyle="1" w:styleId="Podpis2">
    <w:name w:val="Podpis2"/>
    <w:basedOn w:val="Normalny"/>
    <w:rsid w:val="0002735A"/>
    <w:pPr>
      <w:suppressLineNumbers/>
      <w:spacing w:before="120" w:after="120"/>
    </w:pPr>
    <w:rPr>
      <w:rFonts w:cs="Mangal"/>
      <w:i/>
      <w:iCs/>
      <w:sz w:val="24"/>
      <w:szCs w:val="24"/>
    </w:rPr>
  </w:style>
  <w:style w:type="paragraph" w:customStyle="1" w:styleId="Nagwek11">
    <w:name w:val="Nagłówek1"/>
    <w:basedOn w:val="Normalny"/>
    <w:next w:val="Tekstpodstawowy"/>
    <w:rsid w:val="0002735A"/>
    <w:pPr>
      <w:keepNext/>
      <w:spacing w:before="240" w:after="120"/>
    </w:pPr>
    <w:rPr>
      <w:rFonts w:ascii="Arial" w:eastAsia="Microsoft YaHei" w:hAnsi="Arial" w:cs="Mangal"/>
      <w:sz w:val="28"/>
      <w:szCs w:val="28"/>
    </w:rPr>
  </w:style>
  <w:style w:type="paragraph" w:customStyle="1" w:styleId="Podpis1">
    <w:name w:val="Podpis1"/>
    <w:basedOn w:val="Normalny"/>
    <w:rsid w:val="0002735A"/>
    <w:pPr>
      <w:suppressLineNumbers/>
      <w:spacing w:before="120" w:after="120"/>
    </w:pPr>
    <w:rPr>
      <w:rFonts w:cs="Mangal"/>
      <w:i/>
      <w:iCs/>
      <w:sz w:val="24"/>
      <w:szCs w:val="24"/>
    </w:rPr>
  </w:style>
  <w:style w:type="paragraph" w:customStyle="1" w:styleId="Stopka1">
    <w:name w:val="Stopka1"/>
    <w:rsid w:val="0002735A"/>
    <w:pPr>
      <w:suppressAutoHyphens/>
    </w:pPr>
    <w:rPr>
      <w:color w:val="000000"/>
      <w:kern w:val="1"/>
      <w:sz w:val="24"/>
      <w:lang w:eastAsia="ar-SA"/>
    </w:rPr>
  </w:style>
  <w:style w:type="paragraph" w:customStyle="1" w:styleId="TableText">
    <w:name w:val="Table Text"/>
    <w:rsid w:val="0002735A"/>
    <w:pPr>
      <w:suppressAutoHyphens/>
    </w:pPr>
    <w:rPr>
      <w:color w:val="000000"/>
      <w:kern w:val="1"/>
      <w:sz w:val="24"/>
      <w:lang w:eastAsia="ar-SA"/>
    </w:rPr>
  </w:style>
  <w:style w:type="paragraph" w:styleId="Nagwek">
    <w:name w:val="header"/>
    <w:basedOn w:val="Normalny"/>
    <w:rsid w:val="0002735A"/>
    <w:pPr>
      <w:tabs>
        <w:tab w:val="center" w:pos="4536"/>
        <w:tab w:val="right" w:pos="9072"/>
      </w:tabs>
    </w:pPr>
  </w:style>
  <w:style w:type="paragraph" w:styleId="Stopka">
    <w:name w:val="footer"/>
    <w:basedOn w:val="Normalny"/>
    <w:rsid w:val="0002735A"/>
    <w:pPr>
      <w:tabs>
        <w:tab w:val="center" w:pos="4536"/>
        <w:tab w:val="right" w:pos="9072"/>
      </w:tabs>
    </w:pPr>
  </w:style>
  <w:style w:type="paragraph" w:customStyle="1" w:styleId="Tekstpodstawowy21">
    <w:name w:val="Tekst podstawowy 21"/>
    <w:basedOn w:val="Normalny"/>
    <w:rsid w:val="0002735A"/>
    <w:rPr>
      <w:rFonts w:ascii="Arial" w:hAnsi="Arial" w:cs="Arial"/>
      <w:sz w:val="24"/>
    </w:rPr>
  </w:style>
  <w:style w:type="paragraph" w:customStyle="1" w:styleId="Mapadokumentu1">
    <w:name w:val="Mapa dokumentu1"/>
    <w:basedOn w:val="Normalny"/>
    <w:rsid w:val="0002735A"/>
    <w:pPr>
      <w:shd w:val="clear" w:color="auto" w:fill="000080"/>
    </w:pPr>
    <w:rPr>
      <w:rFonts w:ascii="Tahoma" w:hAnsi="Tahoma" w:cs="Tahoma"/>
    </w:rPr>
  </w:style>
  <w:style w:type="paragraph" w:styleId="Tekstpodstawowywcity">
    <w:name w:val="Body Text Indent"/>
    <w:basedOn w:val="Normalny"/>
    <w:rsid w:val="0002735A"/>
    <w:pPr>
      <w:tabs>
        <w:tab w:val="left" w:pos="3261"/>
      </w:tabs>
      <w:ind w:left="5103"/>
    </w:pPr>
    <w:rPr>
      <w:rFonts w:ascii="Arial" w:hAnsi="Arial" w:cs="Arial"/>
      <w:w w:val="130"/>
      <w:sz w:val="30"/>
    </w:rPr>
  </w:style>
  <w:style w:type="paragraph" w:customStyle="1" w:styleId="Tekstpodstawowy31">
    <w:name w:val="Tekst podstawowy 31"/>
    <w:basedOn w:val="Normalny"/>
    <w:rsid w:val="0002735A"/>
    <w:rPr>
      <w:rFonts w:ascii="Bodoni Black" w:hAnsi="Bodoni Black" w:cs="Bodoni Black"/>
      <w:sz w:val="60"/>
    </w:rPr>
  </w:style>
  <w:style w:type="paragraph" w:customStyle="1" w:styleId="Tekstpodstawowywcity21">
    <w:name w:val="Tekst podstawowy wcięty 21"/>
    <w:basedOn w:val="Normalny"/>
    <w:rsid w:val="0002735A"/>
    <w:pPr>
      <w:ind w:left="284" w:hanging="284"/>
    </w:pPr>
    <w:rPr>
      <w:rFonts w:ascii="Arial" w:hAnsi="Arial" w:cs="Arial"/>
      <w:sz w:val="24"/>
    </w:rPr>
  </w:style>
  <w:style w:type="paragraph" w:customStyle="1" w:styleId="Tekstpodstawowywcity31">
    <w:name w:val="Tekst podstawowy wcięty 31"/>
    <w:basedOn w:val="Normalny"/>
    <w:rsid w:val="0002735A"/>
    <w:pPr>
      <w:ind w:left="1395" w:firstLine="23"/>
    </w:pPr>
    <w:rPr>
      <w:rFonts w:ascii="Arial" w:hAnsi="Arial" w:cs="Arial"/>
      <w:sz w:val="24"/>
    </w:rPr>
  </w:style>
  <w:style w:type="paragraph" w:styleId="Tekstprzypisudolnego">
    <w:name w:val="footnote text"/>
    <w:basedOn w:val="Normalny"/>
    <w:rsid w:val="0002735A"/>
  </w:style>
  <w:style w:type="paragraph" w:styleId="Tytu">
    <w:name w:val="Title"/>
    <w:basedOn w:val="Normalny"/>
    <w:next w:val="Podtytu"/>
    <w:qFormat/>
    <w:rsid w:val="0002735A"/>
    <w:pPr>
      <w:jc w:val="center"/>
    </w:pPr>
    <w:rPr>
      <w:sz w:val="36"/>
      <w:szCs w:val="24"/>
    </w:rPr>
  </w:style>
  <w:style w:type="paragraph" w:styleId="Podtytu">
    <w:name w:val="Subtitle"/>
    <w:basedOn w:val="Normalny"/>
    <w:next w:val="Tekstpodstawowy"/>
    <w:qFormat/>
    <w:rsid w:val="0002735A"/>
    <w:pPr>
      <w:jc w:val="both"/>
    </w:pPr>
    <w:rPr>
      <w:sz w:val="36"/>
      <w:szCs w:val="24"/>
    </w:rPr>
  </w:style>
  <w:style w:type="paragraph" w:styleId="Tekstdymka">
    <w:name w:val="Balloon Text"/>
    <w:basedOn w:val="Normalny"/>
    <w:rsid w:val="0002735A"/>
    <w:rPr>
      <w:rFonts w:ascii="Tahoma" w:hAnsi="Tahoma" w:cs="Tahoma"/>
      <w:sz w:val="16"/>
      <w:szCs w:val="16"/>
    </w:rPr>
  </w:style>
  <w:style w:type="paragraph" w:styleId="Akapitzlist">
    <w:name w:val="List Paragraph"/>
    <w:basedOn w:val="Normalny"/>
    <w:qFormat/>
    <w:rsid w:val="0002735A"/>
    <w:pPr>
      <w:spacing w:after="200" w:line="276" w:lineRule="auto"/>
      <w:ind w:left="720"/>
    </w:pPr>
    <w:rPr>
      <w:rFonts w:ascii="Calibri" w:eastAsia="Calibri" w:hAnsi="Calibri" w:cs="Calibri"/>
      <w:sz w:val="22"/>
      <w:szCs w:val="22"/>
    </w:rPr>
  </w:style>
  <w:style w:type="paragraph" w:customStyle="1" w:styleId="tekst">
    <w:name w:val="tekst"/>
    <w:basedOn w:val="Normalny"/>
    <w:rsid w:val="0002735A"/>
    <w:pPr>
      <w:spacing w:after="120"/>
    </w:pPr>
    <w:rPr>
      <w:rFonts w:ascii="Arial" w:eastAsia="MS Mincho" w:hAnsi="Arial" w:cs="Arial"/>
      <w:sz w:val="22"/>
      <w:szCs w:val="22"/>
    </w:rPr>
  </w:style>
  <w:style w:type="paragraph" w:customStyle="1" w:styleId="tab-11">
    <w:name w:val="tab-11"/>
    <w:basedOn w:val="Normalny"/>
    <w:rsid w:val="0002735A"/>
    <w:pPr>
      <w:spacing w:before="100" w:after="100"/>
    </w:pPr>
    <w:rPr>
      <w:sz w:val="24"/>
      <w:szCs w:val="24"/>
    </w:rPr>
  </w:style>
  <w:style w:type="paragraph" w:customStyle="1" w:styleId="Domyolnie">
    <w:name w:val="Domyolnie"/>
    <w:rsid w:val="0002735A"/>
    <w:pPr>
      <w:widowControl w:val="0"/>
      <w:suppressAutoHyphens/>
      <w:ind w:left="800" w:hanging="360"/>
    </w:pPr>
    <w:rPr>
      <w:color w:val="000000"/>
      <w:kern w:val="1"/>
      <w:sz w:val="24"/>
      <w:lang w:eastAsia="ar-SA"/>
    </w:rPr>
  </w:style>
  <w:style w:type="paragraph" w:styleId="NormalnyWeb">
    <w:name w:val="Normal (Web)"/>
    <w:basedOn w:val="Normalny"/>
    <w:rsid w:val="0002735A"/>
    <w:pPr>
      <w:spacing w:before="100" w:after="100"/>
    </w:pPr>
    <w:rPr>
      <w:sz w:val="24"/>
      <w:szCs w:val="24"/>
    </w:rPr>
  </w:style>
  <w:style w:type="paragraph" w:customStyle="1" w:styleId="Tekstblokowy1">
    <w:name w:val="Tekst blokowy1"/>
    <w:basedOn w:val="Normalny"/>
    <w:rsid w:val="0002735A"/>
    <w:pPr>
      <w:autoSpaceDE w:val="0"/>
      <w:spacing w:after="200" w:line="360" w:lineRule="auto"/>
      <w:ind w:left="900" w:right="-2" w:hanging="180"/>
    </w:pPr>
    <w:rPr>
      <w:rFonts w:ascii="Arial" w:eastAsia="Calibri" w:hAnsi="Arial" w:cs="Arial"/>
      <w:color w:val="000000"/>
      <w:sz w:val="22"/>
      <w:szCs w:val="24"/>
    </w:rPr>
  </w:style>
  <w:style w:type="paragraph" w:customStyle="1" w:styleId="Default">
    <w:name w:val="Default"/>
    <w:rsid w:val="0002735A"/>
    <w:pPr>
      <w:suppressAutoHyphens/>
      <w:autoSpaceDE w:val="0"/>
    </w:pPr>
    <w:rPr>
      <w:color w:val="000000"/>
      <w:kern w:val="1"/>
      <w:sz w:val="24"/>
      <w:szCs w:val="24"/>
      <w:lang w:eastAsia="ar-SA"/>
    </w:rPr>
  </w:style>
  <w:style w:type="paragraph" w:customStyle="1" w:styleId="Tekstpodstawowywciety">
    <w:name w:val="Tekst podstawowy wciety"/>
    <w:basedOn w:val="Normalny"/>
    <w:rsid w:val="0002735A"/>
    <w:pPr>
      <w:widowControl w:val="0"/>
      <w:tabs>
        <w:tab w:val="left" w:pos="720"/>
      </w:tabs>
    </w:pPr>
    <w:rPr>
      <w:rFonts w:ascii="Arial" w:hAnsi="Arial" w:cs="Arial"/>
      <w:color w:val="000000"/>
    </w:rPr>
  </w:style>
  <w:style w:type="paragraph" w:customStyle="1" w:styleId="Tekstkomentarza1">
    <w:name w:val="Tekst komentarza1"/>
    <w:basedOn w:val="Normalny"/>
    <w:rsid w:val="0002735A"/>
  </w:style>
  <w:style w:type="paragraph" w:styleId="Tematkomentarza">
    <w:name w:val="annotation subject"/>
    <w:basedOn w:val="Tekstkomentarza1"/>
    <w:next w:val="Tekstkomentarza1"/>
    <w:rsid w:val="0002735A"/>
    <w:rPr>
      <w:b/>
      <w:bCs/>
    </w:rPr>
  </w:style>
  <w:style w:type="paragraph" w:customStyle="1" w:styleId="Gwka">
    <w:name w:val="Główka"/>
    <w:basedOn w:val="Normalny"/>
    <w:rsid w:val="0002735A"/>
    <w:pPr>
      <w:tabs>
        <w:tab w:val="center" w:pos="4536"/>
        <w:tab w:val="right" w:pos="9072"/>
      </w:tabs>
    </w:pPr>
  </w:style>
  <w:style w:type="paragraph" w:customStyle="1" w:styleId="Tekstpodstawowywypunktowanie">
    <w:name w:val="Tekst podstawowy.wypunktowanie"/>
    <w:basedOn w:val="Normalny"/>
    <w:rsid w:val="0002735A"/>
    <w:pPr>
      <w:jc w:val="both"/>
    </w:pPr>
    <w:rPr>
      <w:rFonts w:ascii="Verdana" w:hAnsi="Verdana" w:cs="Verdana"/>
    </w:rPr>
  </w:style>
  <w:style w:type="paragraph" w:customStyle="1" w:styleId="Text">
    <w:name w:val="Text"/>
    <w:basedOn w:val="Normalny"/>
    <w:rsid w:val="0002735A"/>
    <w:pPr>
      <w:spacing w:after="240"/>
      <w:ind w:firstLine="1440"/>
    </w:pPr>
    <w:rPr>
      <w:sz w:val="24"/>
      <w:lang w:val="en-US"/>
    </w:rPr>
  </w:style>
  <w:style w:type="paragraph" w:customStyle="1" w:styleId="Zawartotabeli">
    <w:name w:val="Zawartość tabeli"/>
    <w:basedOn w:val="Normalny"/>
    <w:rsid w:val="0002735A"/>
    <w:pPr>
      <w:suppressLineNumbers/>
    </w:pPr>
  </w:style>
  <w:style w:type="paragraph" w:customStyle="1" w:styleId="Nagwektabeli">
    <w:name w:val="Nagłówek tabeli"/>
    <w:basedOn w:val="Zawartotabeli"/>
    <w:rsid w:val="0002735A"/>
    <w:pPr>
      <w:jc w:val="center"/>
    </w:pPr>
    <w:rPr>
      <w:b/>
      <w:bCs/>
    </w:rPr>
  </w:style>
  <w:style w:type="paragraph" w:customStyle="1" w:styleId="Zawartoramki">
    <w:name w:val="Zawartość ramki"/>
    <w:basedOn w:val="Tekstpodstawowy"/>
    <w:rsid w:val="0002735A"/>
  </w:style>
  <w:style w:type="paragraph" w:customStyle="1" w:styleId="Standard">
    <w:name w:val="Standard"/>
    <w:rsid w:val="0002735A"/>
    <w:pPr>
      <w:suppressAutoHyphens/>
    </w:pPr>
    <w:rPr>
      <w:kern w:val="1"/>
      <w:lang w:eastAsia="ar-SA"/>
    </w:rPr>
  </w:style>
  <w:style w:type="paragraph" w:styleId="Bezodstpw">
    <w:name w:val="No Spacing"/>
    <w:qFormat/>
    <w:rsid w:val="0002735A"/>
    <w:pPr>
      <w:suppressAutoHyphens/>
    </w:pPr>
    <w:rPr>
      <w:rFonts w:ascii="Calibri" w:hAnsi="Calibri" w:cs="Calibri"/>
      <w:kern w:val="1"/>
      <w:sz w:val="22"/>
      <w:szCs w:val="22"/>
      <w:lang w:eastAsia="ar-SA"/>
    </w:rPr>
  </w:style>
  <w:style w:type="paragraph" w:customStyle="1" w:styleId="Styl1">
    <w:name w:val="Styl1"/>
    <w:basedOn w:val="Normalny"/>
    <w:rsid w:val="0002735A"/>
    <w:pPr>
      <w:widowControl w:val="0"/>
      <w:spacing w:before="240"/>
      <w:jc w:val="both"/>
    </w:pPr>
    <w:rPr>
      <w:rFonts w:ascii="Arial" w:hAnsi="Arial" w:cs="Arial"/>
      <w:sz w:val="24"/>
    </w:rPr>
  </w:style>
  <w:style w:type="paragraph" w:customStyle="1" w:styleId="Normalny1">
    <w:name w:val="Normalny1"/>
    <w:rsid w:val="0002735A"/>
    <w:pPr>
      <w:widowControl w:val="0"/>
      <w:suppressAutoHyphens/>
      <w:spacing w:line="200" w:lineRule="atLeast"/>
    </w:pPr>
    <w:rPr>
      <w:rFonts w:cs="Mangal"/>
      <w:kern w:val="1"/>
      <w:lang w:eastAsia="hi-IN" w:bidi="hi-IN"/>
    </w:rPr>
  </w:style>
  <w:style w:type="paragraph" w:customStyle="1" w:styleId="Akapitzlist1">
    <w:name w:val="Akapit z listą1"/>
    <w:basedOn w:val="Normalny"/>
    <w:rsid w:val="0002735A"/>
    <w:pPr>
      <w:spacing w:after="160"/>
      <w:ind w:left="720"/>
    </w:pPr>
  </w:style>
  <w:style w:type="paragraph" w:customStyle="1" w:styleId="Bezodstpw1">
    <w:name w:val="Bez odstępów1"/>
    <w:rsid w:val="0002735A"/>
    <w:pPr>
      <w:suppressAutoHyphens/>
      <w:spacing w:line="100" w:lineRule="atLeast"/>
    </w:pPr>
    <w:rPr>
      <w:rFonts w:ascii="Calibri" w:hAnsi="Calibri" w:cs="Calibri"/>
      <w:kern w:val="1"/>
      <w:sz w:val="24"/>
      <w:szCs w:val="24"/>
      <w:lang w:eastAsia="hi-IN" w:bidi="hi-IN"/>
    </w:rPr>
  </w:style>
  <w:style w:type="paragraph" w:customStyle="1" w:styleId="NormalnyWeb1">
    <w:name w:val="Normalny (Web)1"/>
    <w:basedOn w:val="Normalny"/>
    <w:rsid w:val="0002735A"/>
    <w:pPr>
      <w:suppressAutoHyphens w:val="0"/>
      <w:spacing w:before="28" w:after="119"/>
    </w:pPr>
    <w:rPr>
      <w:szCs w:val="24"/>
    </w:rPr>
  </w:style>
  <w:style w:type="paragraph" w:customStyle="1" w:styleId="Tekstpodstawowywcity22">
    <w:name w:val="Tekst podstawowy wcięty 22"/>
    <w:basedOn w:val="Normalny"/>
    <w:rsid w:val="0002735A"/>
    <w:pPr>
      <w:spacing w:after="120" w:line="480" w:lineRule="auto"/>
      <w:ind w:left="283"/>
    </w:pPr>
  </w:style>
  <w:style w:type="paragraph" w:customStyle="1" w:styleId="Tekstpodstawowywcity23">
    <w:name w:val="Tekst podstawowy wcięty 23"/>
    <w:basedOn w:val="Normalny"/>
    <w:rsid w:val="0002735A"/>
    <w:pPr>
      <w:spacing w:after="120" w:line="480" w:lineRule="auto"/>
      <w:ind w:left="283"/>
    </w:pPr>
  </w:style>
  <w:style w:type="paragraph" w:customStyle="1" w:styleId="dtn">
    <w:name w:val="dtn"/>
    <w:basedOn w:val="Normalny"/>
    <w:rsid w:val="0002735A"/>
    <w:pPr>
      <w:suppressAutoHyphens w:val="0"/>
      <w:spacing w:before="100" w:after="100"/>
    </w:pPr>
    <w:rPr>
      <w:sz w:val="24"/>
      <w:szCs w:val="24"/>
    </w:rPr>
  </w:style>
  <w:style w:type="paragraph" w:customStyle="1" w:styleId="dtz">
    <w:name w:val="dtz"/>
    <w:basedOn w:val="Normalny"/>
    <w:rsid w:val="0002735A"/>
    <w:pPr>
      <w:suppressAutoHyphens w:val="0"/>
      <w:spacing w:before="100" w:after="100"/>
    </w:pPr>
    <w:rPr>
      <w:sz w:val="24"/>
      <w:szCs w:val="24"/>
    </w:rPr>
  </w:style>
  <w:style w:type="paragraph" w:customStyle="1" w:styleId="dtu">
    <w:name w:val="dtu"/>
    <w:basedOn w:val="Normalny"/>
    <w:rsid w:val="0002735A"/>
    <w:pPr>
      <w:suppressAutoHyphens w:val="0"/>
      <w:spacing w:before="100" w:after="100"/>
    </w:pPr>
    <w:rPr>
      <w:sz w:val="24"/>
      <w:szCs w:val="24"/>
    </w:rPr>
  </w:style>
  <w:style w:type="paragraph" w:customStyle="1" w:styleId="Tekstkomentarza2">
    <w:name w:val="Tekst komentarza2"/>
    <w:basedOn w:val="Normalny"/>
    <w:rsid w:val="0002735A"/>
    <w:pPr>
      <w:textAlignment w:val="baseline"/>
    </w:pPr>
  </w:style>
  <w:style w:type="paragraph" w:customStyle="1" w:styleId="Textbody">
    <w:name w:val="Text body"/>
    <w:basedOn w:val="Standard"/>
    <w:rsid w:val="0002735A"/>
    <w:pPr>
      <w:widowControl w:val="0"/>
      <w:spacing w:after="120"/>
      <w:textAlignment w:val="baseline"/>
    </w:pPr>
    <w:rPr>
      <w:rFonts w:eastAsia="Lucida Sans Unicode"/>
      <w:sz w:val="24"/>
    </w:rPr>
  </w:style>
  <w:style w:type="paragraph" w:customStyle="1" w:styleId="Tekstpodstawowy32">
    <w:name w:val="Tekst podstawowy 32"/>
    <w:basedOn w:val="Normalny"/>
    <w:rsid w:val="0002735A"/>
    <w:rPr>
      <w:rFonts w:ascii="Bodoni Black" w:hAnsi="Bodoni Black" w:cs="Bodoni Black"/>
      <w:sz w:val="60"/>
    </w:rPr>
  </w:style>
  <w:style w:type="paragraph" w:customStyle="1" w:styleId="western">
    <w:name w:val="western"/>
    <w:basedOn w:val="Normalny"/>
    <w:rsid w:val="0002735A"/>
    <w:pPr>
      <w:suppressAutoHyphens w:val="0"/>
      <w:spacing w:before="100" w:after="100"/>
      <w:jc w:val="both"/>
    </w:pPr>
    <w:rPr>
      <w:rFonts w:ascii="Tahoma" w:hAnsi="Tahoma" w:cs="Tahoma"/>
    </w:rPr>
  </w:style>
  <w:style w:type="paragraph" w:styleId="Tekstpodstawowy2">
    <w:name w:val="Body Text 2"/>
    <w:basedOn w:val="Normalny"/>
    <w:link w:val="Tekstpodstawowy2Znak1"/>
    <w:uiPriority w:val="99"/>
    <w:semiHidden/>
    <w:unhideWhenUsed/>
    <w:rsid w:val="00FC1566"/>
    <w:pPr>
      <w:spacing w:after="120" w:line="480" w:lineRule="auto"/>
    </w:pPr>
  </w:style>
  <w:style w:type="character" w:customStyle="1" w:styleId="Tekstpodstawowy2Znak1">
    <w:name w:val="Tekst podstawowy 2 Znak1"/>
    <w:basedOn w:val="Domylnaczcionkaakapitu"/>
    <w:link w:val="Tekstpodstawowy2"/>
    <w:uiPriority w:val="99"/>
    <w:semiHidden/>
    <w:rsid w:val="00FC1566"/>
    <w:rPr>
      <w:kern w:val="1"/>
      <w:lang w:eastAsia="ar-SA"/>
    </w:rPr>
  </w:style>
  <w:style w:type="character" w:customStyle="1" w:styleId="StrongEmphasis">
    <w:name w:val="Strong Emphasis"/>
    <w:rsid w:val="00FC1566"/>
    <w:rPr>
      <w:b/>
      <w:bCs/>
    </w:rPr>
  </w:style>
  <w:style w:type="character" w:customStyle="1" w:styleId="FontStyle25">
    <w:name w:val="Font Style25"/>
    <w:rsid w:val="00EF5918"/>
    <w:rPr>
      <w:rFonts w:ascii="Times New Roman" w:hAnsi="Times New Roman" w:cs="Times New Roman"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0"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02735A"/>
    <w:pPr>
      <w:suppressAutoHyphens/>
    </w:pPr>
    <w:rPr>
      <w:kern w:val="1"/>
      <w:lang w:eastAsia="ar-SA"/>
    </w:rPr>
  </w:style>
  <w:style w:type="paragraph" w:styleId="Nagwek1">
    <w:name w:val="heading 1"/>
    <w:basedOn w:val="Normalny"/>
    <w:next w:val="Normalny"/>
    <w:qFormat/>
    <w:rsid w:val="0002735A"/>
    <w:pPr>
      <w:keepNext/>
      <w:tabs>
        <w:tab w:val="num" w:pos="0"/>
      </w:tabs>
      <w:ind w:left="4820"/>
      <w:outlineLvl w:val="0"/>
    </w:pPr>
    <w:rPr>
      <w:rFonts w:ascii="Arial" w:hAnsi="Arial" w:cs="Arial"/>
      <w:sz w:val="24"/>
    </w:rPr>
  </w:style>
  <w:style w:type="paragraph" w:styleId="Nagwek2">
    <w:name w:val="heading 2"/>
    <w:basedOn w:val="Normalny"/>
    <w:next w:val="Normalny"/>
    <w:qFormat/>
    <w:rsid w:val="0002735A"/>
    <w:pPr>
      <w:keepNext/>
      <w:tabs>
        <w:tab w:val="num" w:pos="0"/>
      </w:tabs>
      <w:ind w:left="3828"/>
      <w:outlineLvl w:val="1"/>
    </w:pPr>
    <w:rPr>
      <w:rFonts w:ascii="Arial" w:hAnsi="Arial" w:cs="Arial"/>
      <w:sz w:val="24"/>
    </w:rPr>
  </w:style>
  <w:style w:type="paragraph" w:styleId="Nagwek3">
    <w:name w:val="heading 3"/>
    <w:basedOn w:val="Normalny"/>
    <w:next w:val="Normalny"/>
    <w:qFormat/>
    <w:rsid w:val="0002735A"/>
    <w:pPr>
      <w:keepNext/>
      <w:tabs>
        <w:tab w:val="num" w:pos="0"/>
      </w:tabs>
      <w:ind w:left="720" w:hanging="720"/>
      <w:outlineLvl w:val="2"/>
    </w:pPr>
    <w:rPr>
      <w:rFonts w:ascii="Arial" w:hAnsi="Arial" w:cs="Arial"/>
      <w:sz w:val="28"/>
    </w:rPr>
  </w:style>
  <w:style w:type="paragraph" w:styleId="Nagwek4">
    <w:name w:val="heading 4"/>
    <w:basedOn w:val="Normalny"/>
    <w:next w:val="Normalny"/>
    <w:qFormat/>
    <w:rsid w:val="0002735A"/>
    <w:pPr>
      <w:keepNext/>
      <w:tabs>
        <w:tab w:val="num" w:pos="0"/>
      </w:tabs>
      <w:ind w:left="864" w:hanging="864"/>
      <w:outlineLvl w:val="3"/>
    </w:pPr>
    <w:rPr>
      <w:rFonts w:ascii="Arial" w:hAnsi="Arial" w:cs="Arial"/>
      <w:w w:val="130"/>
      <w:sz w:val="32"/>
    </w:rPr>
  </w:style>
  <w:style w:type="paragraph" w:styleId="Nagwek5">
    <w:name w:val="heading 5"/>
    <w:basedOn w:val="Normalny"/>
    <w:next w:val="Normalny"/>
    <w:qFormat/>
    <w:rsid w:val="0002735A"/>
    <w:pPr>
      <w:keepNext/>
      <w:tabs>
        <w:tab w:val="num" w:pos="0"/>
      </w:tabs>
      <w:ind w:left="3544"/>
      <w:outlineLvl w:val="4"/>
    </w:pPr>
    <w:rPr>
      <w:rFonts w:ascii="Arial" w:hAnsi="Arial" w:cs="Arial"/>
      <w:b/>
      <w:sz w:val="30"/>
    </w:rPr>
  </w:style>
  <w:style w:type="paragraph" w:styleId="Nagwek6">
    <w:name w:val="heading 6"/>
    <w:basedOn w:val="Normalny"/>
    <w:next w:val="Normalny"/>
    <w:qFormat/>
    <w:rsid w:val="0002735A"/>
    <w:pPr>
      <w:keepNext/>
      <w:tabs>
        <w:tab w:val="num" w:pos="0"/>
      </w:tabs>
      <w:ind w:left="1152" w:hanging="1152"/>
      <w:outlineLvl w:val="5"/>
    </w:pPr>
    <w:rPr>
      <w:rFonts w:ascii="Arial" w:hAnsi="Arial" w:cs="Arial"/>
      <w:sz w:val="30"/>
    </w:rPr>
  </w:style>
  <w:style w:type="paragraph" w:styleId="Nagwek7">
    <w:name w:val="heading 7"/>
    <w:basedOn w:val="Normalny"/>
    <w:next w:val="Normalny"/>
    <w:qFormat/>
    <w:rsid w:val="0002735A"/>
    <w:pPr>
      <w:keepNext/>
      <w:tabs>
        <w:tab w:val="num" w:pos="0"/>
      </w:tabs>
      <w:ind w:left="3544"/>
      <w:outlineLvl w:val="6"/>
    </w:pPr>
    <w:rPr>
      <w:rFonts w:ascii="Arial" w:hAnsi="Arial" w:cs="Arial"/>
      <w:sz w:val="40"/>
    </w:rPr>
  </w:style>
  <w:style w:type="paragraph" w:styleId="Nagwek8">
    <w:name w:val="heading 8"/>
    <w:basedOn w:val="Normalny"/>
    <w:next w:val="Normalny"/>
    <w:qFormat/>
    <w:rsid w:val="0002735A"/>
    <w:pPr>
      <w:keepNext/>
      <w:tabs>
        <w:tab w:val="num" w:pos="0"/>
        <w:tab w:val="left" w:pos="3544"/>
      </w:tabs>
      <w:ind w:left="3686"/>
      <w:outlineLvl w:val="7"/>
    </w:pPr>
    <w:rPr>
      <w:rFonts w:ascii="Arial" w:hAnsi="Arial" w:cs="Arial"/>
      <w:sz w:val="24"/>
    </w:rPr>
  </w:style>
  <w:style w:type="paragraph" w:styleId="Nagwek9">
    <w:name w:val="heading 9"/>
    <w:basedOn w:val="Normalny"/>
    <w:next w:val="Normalny"/>
    <w:qFormat/>
    <w:rsid w:val="0002735A"/>
    <w:pPr>
      <w:keepNext/>
      <w:tabs>
        <w:tab w:val="num" w:pos="0"/>
        <w:tab w:val="left" w:pos="3261"/>
        <w:tab w:val="left" w:pos="6379"/>
        <w:tab w:val="left" w:pos="6946"/>
      </w:tabs>
      <w:ind w:left="6237"/>
      <w:outlineLvl w:val="8"/>
    </w:pPr>
    <w:rPr>
      <w:rFonts w:ascii="Arial" w:hAnsi="Arial" w:cs="Arial"/>
      <w:b/>
      <w:w w:val="110"/>
      <w:sz w:val="1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02735A"/>
    <w:rPr>
      <w:rFonts w:ascii="Calibri" w:eastAsia="Verdana" w:hAnsi="Calibri" w:cs="Calibri"/>
      <w:b/>
      <w:bCs/>
      <w:sz w:val="20"/>
      <w:szCs w:val="22"/>
    </w:rPr>
  </w:style>
  <w:style w:type="character" w:customStyle="1" w:styleId="WW8Num3z0">
    <w:name w:val="WW8Num3z0"/>
    <w:rsid w:val="0002735A"/>
    <w:rPr>
      <w:color w:val="auto"/>
    </w:rPr>
  </w:style>
  <w:style w:type="character" w:customStyle="1" w:styleId="WW8Num4z0">
    <w:name w:val="WW8Num4z0"/>
    <w:rsid w:val="0002735A"/>
    <w:rPr>
      <w:rFonts w:ascii="Calibri" w:hAnsi="Calibri" w:cs="Calibri"/>
      <w:b w:val="0"/>
      <w:bCs w:val="0"/>
      <w:color w:val="auto"/>
      <w:sz w:val="22"/>
      <w:szCs w:val="22"/>
    </w:rPr>
  </w:style>
  <w:style w:type="character" w:customStyle="1" w:styleId="WW8Num4z1">
    <w:name w:val="WW8Num4z1"/>
    <w:rsid w:val="0002735A"/>
    <w:rPr>
      <w:rFonts w:ascii="Arial" w:eastAsia="Times New Roman" w:hAnsi="Arial" w:cs="Arial"/>
      <w:b/>
      <w:color w:val="auto"/>
    </w:rPr>
  </w:style>
  <w:style w:type="character" w:customStyle="1" w:styleId="WW8Num4z6">
    <w:name w:val="WW8Num4z6"/>
    <w:rsid w:val="0002735A"/>
    <w:rPr>
      <w:sz w:val="20"/>
      <w:szCs w:val="20"/>
    </w:rPr>
  </w:style>
  <w:style w:type="character" w:customStyle="1" w:styleId="WW8Num5z0">
    <w:name w:val="WW8Num5z0"/>
    <w:rsid w:val="0002735A"/>
    <w:rPr>
      <w:rFonts w:ascii="Arial" w:hAnsi="Arial" w:cs="Times New Roman"/>
      <w:color w:val="auto"/>
      <w:sz w:val="20"/>
    </w:rPr>
  </w:style>
  <w:style w:type="character" w:customStyle="1" w:styleId="WW8Num6z0">
    <w:name w:val="WW8Num6z0"/>
    <w:rsid w:val="0002735A"/>
    <w:rPr>
      <w:b/>
      <w:bCs/>
      <w:i/>
      <w:iCs/>
    </w:rPr>
  </w:style>
  <w:style w:type="character" w:customStyle="1" w:styleId="WW8Num6z1">
    <w:name w:val="WW8Num6z1"/>
    <w:rsid w:val="0002735A"/>
    <w:rPr>
      <w:rFonts w:ascii="Courier New" w:hAnsi="Courier New" w:cs="Courier New"/>
    </w:rPr>
  </w:style>
  <w:style w:type="character" w:customStyle="1" w:styleId="WW8Num6z2">
    <w:name w:val="WW8Num6z2"/>
    <w:rsid w:val="0002735A"/>
    <w:rPr>
      <w:rFonts w:ascii="Wingdings" w:hAnsi="Wingdings" w:cs="Wingdings"/>
    </w:rPr>
  </w:style>
  <w:style w:type="character" w:customStyle="1" w:styleId="WW8Num6z3">
    <w:name w:val="WW8Num6z3"/>
    <w:rsid w:val="0002735A"/>
    <w:rPr>
      <w:rFonts w:ascii="Symbol" w:hAnsi="Symbol" w:cs="Symbol"/>
      <w:color w:val="auto"/>
    </w:rPr>
  </w:style>
  <w:style w:type="character" w:customStyle="1" w:styleId="WW8Num7z0">
    <w:name w:val="WW8Num7z0"/>
    <w:rsid w:val="0002735A"/>
    <w:rPr>
      <w:rFonts w:ascii="Calibri" w:hAnsi="Calibri" w:cs="Calibri"/>
      <w:b w:val="0"/>
      <w:bCs w:val="0"/>
      <w:sz w:val="22"/>
      <w:szCs w:val="22"/>
    </w:rPr>
  </w:style>
  <w:style w:type="character" w:customStyle="1" w:styleId="WW8Num7z1">
    <w:name w:val="WW8Num7z1"/>
    <w:rsid w:val="0002735A"/>
    <w:rPr>
      <w:b/>
      <w:sz w:val="20"/>
    </w:rPr>
  </w:style>
  <w:style w:type="character" w:customStyle="1" w:styleId="WW8Num8z0">
    <w:name w:val="WW8Num8z0"/>
    <w:rsid w:val="0002735A"/>
    <w:rPr>
      <w:rFonts w:ascii="Arial" w:hAnsi="Arial" w:cs="Arial"/>
    </w:rPr>
  </w:style>
  <w:style w:type="character" w:customStyle="1" w:styleId="WW8Num9z0">
    <w:name w:val="WW8Num9z0"/>
    <w:rsid w:val="0002735A"/>
    <w:rPr>
      <w:rFonts w:ascii="Arial" w:hAnsi="Arial" w:cs="Arial"/>
    </w:rPr>
  </w:style>
  <w:style w:type="character" w:customStyle="1" w:styleId="WW8Num10z0">
    <w:name w:val="WW8Num10z0"/>
    <w:rsid w:val="0002735A"/>
    <w:rPr>
      <w:rFonts w:ascii="Calibri" w:eastAsia="Times New Roman" w:hAnsi="Calibri" w:cs="Arial"/>
      <w:sz w:val="22"/>
      <w:szCs w:val="22"/>
    </w:rPr>
  </w:style>
  <w:style w:type="character" w:customStyle="1" w:styleId="WW8Num11z0">
    <w:name w:val="WW8Num11z0"/>
    <w:rsid w:val="0002735A"/>
    <w:rPr>
      <w:rFonts w:ascii="Arial" w:eastAsia="Times New Roman" w:hAnsi="Arial" w:cs="Arial"/>
      <w:b/>
      <w:bCs/>
    </w:rPr>
  </w:style>
  <w:style w:type="character" w:customStyle="1" w:styleId="WW8Num12z0">
    <w:name w:val="WW8Num12z0"/>
    <w:rsid w:val="0002735A"/>
    <w:rPr>
      <w:b w:val="0"/>
    </w:rPr>
  </w:style>
  <w:style w:type="character" w:customStyle="1" w:styleId="WW8Num13z0">
    <w:name w:val="WW8Num13z0"/>
    <w:rsid w:val="0002735A"/>
    <w:rPr>
      <w:rFonts w:ascii="Calibri" w:hAnsi="Calibri" w:cs="Calibri"/>
      <w:b w:val="0"/>
      <w:bCs w:val="0"/>
    </w:rPr>
  </w:style>
  <w:style w:type="character" w:customStyle="1" w:styleId="WW8Num14z0">
    <w:name w:val="WW8Num14z0"/>
    <w:rsid w:val="0002735A"/>
    <w:rPr>
      <w:b/>
      <w:sz w:val="24"/>
      <w:szCs w:val="24"/>
    </w:rPr>
  </w:style>
  <w:style w:type="character" w:customStyle="1" w:styleId="WW8Num15z0">
    <w:name w:val="WW8Num15z0"/>
    <w:rsid w:val="0002735A"/>
    <w:rPr>
      <w:b/>
    </w:rPr>
  </w:style>
  <w:style w:type="character" w:customStyle="1" w:styleId="WW8Num16z0">
    <w:name w:val="WW8Num16z0"/>
    <w:rsid w:val="0002735A"/>
    <w:rPr>
      <w:rFonts w:cs="Calibri"/>
      <w:b/>
      <w:color w:val="auto"/>
    </w:rPr>
  </w:style>
  <w:style w:type="character" w:customStyle="1" w:styleId="WW8Num17z0">
    <w:name w:val="WW8Num17z0"/>
    <w:rsid w:val="0002735A"/>
    <w:rPr>
      <w:rFonts w:ascii="Symbol" w:eastAsia="Calibri" w:hAnsi="Symbol" w:cs="Symbol"/>
      <w:sz w:val="22"/>
      <w:szCs w:val="22"/>
    </w:rPr>
  </w:style>
  <w:style w:type="character" w:customStyle="1" w:styleId="WW8Num17z1">
    <w:name w:val="WW8Num17z1"/>
    <w:rsid w:val="0002735A"/>
    <w:rPr>
      <w:rFonts w:ascii="Tahoma" w:eastAsia="Times New Roman" w:hAnsi="Tahoma" w:cs="Tahoma"/>
    </w:rPr>
  </w:style>
  <w:style w:type="character" w:customStyle="1" w:styleId="WW8Num17z2">
    <w:name w:val="WW8Num17z2"/>
    <w:rsid w:val="0002735A"/>
    <w:rPr>
      <w:rFonts w:ascii="Wingdings" w:hAnsi="Wingdings" w:cs="Wingdings"/>
    </w:rPr>
  </w:style>
  <w:style w:type="character" w:customStyle="1" w:styleId="WW8Num18z0">
    <w:name w:val="WW8Num18z0"/>
    <w:rsid w:val="0002735A"/>
    <w:rPr>
      <w:rFonts w:ascii="Calibri" w:eastAsia="Calibri" w:hAnsi="Calibri" w:cs="Calibri"/>
      <w:b w:val="0"/>
      <w:bCs w:val="0"/>
      <w:sz w:val="22"/>
      <w:szCs w:val="22"/>
    </w:rPr>
  </w:style>
  <w:style w:type="character" w:customStyle="1" w:styleId="WW8Num19z0">
    <w:name w:val="WW8Num19z0"/>
    <w:rsid w:val="0002735A"/>
    <w:rPr>
      <w:rFonts w:cs="Calibri"/>
      <w:b w:val="0"/>
    </w:rPr>
  </w:style>
  <w:style w:type="character" w:customStyle="1" w:styleId="WW8Num19z1">
    <w:name w:val="WW8Num19z1"/>
    <w:rsid w:val="0002735A"/>
    <w:rPr>
      <w:rFonts w:ascii="Times New Roman" w:eastAsia="Times New Roman" w:hAnsi="Times New Roman" w:cs="Times New Roman"/>
    </w:rPr>
  </w:style>
  <w:style w:type="character" w:customStyle="1" w:styleId="WW8Num20z0">
    <w:name w:val="WW8Num20z0"/>
    <w:rsid w:val="0002735A"/>
    <w:rPr>
      <w:rFonts w:ascii="Calibri" w:hAnsi="Calibri" w:cs="Calibri"/>
      <w:b w:val="0"/>
      <w:color w:val="000000"/>
      <w:sz w:val="22"/>
      <w:szCs w:val="22"/>
    </w:rPr>
  </w:style>
  <w:style w:type="character" w:customStyle="1" w:styleId="WW8Num21z0">
    <w:name w:val="WW8Num21z0"/>
    <w:rsid w:val="0002735A"/>
    <w:rPr>
      <w:rFonts w:ascii="Arial" w:eastAsia="Times New Roman" w:hAnsi="Arial" w:cs="Arial"/>
      <w:b w:val="0"/>
    </w:rPr>
  </w:style>
  <w:style w:type="character" w:customStyle="1" w:styleId="WW8Num22z0">
    <w:name w:val="WW8Num22z0"/>
    <w:rsid w:val="0002735A"/>
    <w:rPr>
      <w:rFonts w:ascii="Calibri" w:eastAsia="Times New Roman" w:hAnsi="Calibri" w:cs="Arial"/>
      <w:b w:val="0"/>
      <w:i w:val="0"/>
      <w:sz w:val="22"/>
      <w:szCs w:val="22"/>
    </w:rPr>
  </w:style>
  <w:style w:type="character" w:customStyle="1" w:styleId="WW8Num22z1">
    <w:name w:val="WW8Num22z1"/>
    <w:rsid w:val="0002735A"/>
    <w:rPr>
      <w:rFonts w:cs="Times New Roman"/>
    </w:rPr>
  </w:style>
  <w:style w:type="character" w:customStyle="1" w:styleId="WW8Num23z0">
    <w:name w:val="WW8Num23z0"/>
    <w:rsid w:val="0002735A"/>
    <w:rPr>
      <w:rFonts w:ascii="Calibri" w:eastAsia="Times New Roman" w:hAnsi="Calibri" w:cs="Arial"/>
      <w:b w:val="0"/>
      <w:bCs/>
      <w:sz w:val="22"/>
      <w:szCs w:val="22"/>
    </w:rPr>
  </w:style>
  <w:style w:type="character" w:customStyle="1" w:styleId="WW8Num23z1">
    <w:name w:val="WW8Num23z1"/>
    <w:rsid w:val="0002735A"/>
    <w:rPr>
      <w:rFonts w:cs="Times New Roman"/>
    </w:rPr>
  </w:style>
  <w:style w:type="character" w:customStyle="1" w:styleId="WW8Num23z2">
    <w:name w:val="WW8Num23z2"/>
    <w:rsid w:val="0002735A"/>
    <w:rPr>
      <w:rFonts w:ascii="Arial" w:hAnsi="Arial" w:cs="Arial"/>
      <w:color w:val="auto"/>
    </w:rPr>
  </w:style>
  <w:style w:type="character" w:customStyle="1" w:styleId="WW8Num24z0">
    <w:name w:val="WW8Num24z0"/>
    <w:rsid w:val="0002735A"/>
    <w:rPr>
      <w:rFonts w:cs="Times New Roman"/>
      <w:b/>
      <w:bCs/>
      <w:color w:val="auto"/>
    </w:rPr>
  </w:style>
  <w:style w:type="character" w:customStyle="1" w:styleId="WW8Num24z1">
    <w:name w:val="WW8Num24z1"/>
    <w:rsid w:val="0002735A"/>
    <w:rPr>
      <w:rFonts w:cs="Times New Roman"/>
    </w:rPr>
  </w:style>
  <w:style w:type="character" w:customStyle="1" w:styleId="WW8Num24z2">
    <w:name w:val="WW8Num24z2"/>
    <w:rsid w:val="0002735A"/>
    <w:rPr>
      <w:rFonts w:ascii="Arial" w:hAnsi="Arial" w:cs="Arial"/>
      <w:color w:val="auto"/>
    </w:rPr>
  </w:style>
  <w:style w:type="character" w:customStyle="1" w:styleId="WW8Num25z0">
    <w:name w:val="WW8Num25z0"/>
    <w:rsid w:val="0002735A"/>
    <w:rPr>
      <w:rFonts w:cs="Times New Roman"/>
      <w:color w:val="auto"/>
    </w:rPr>
  </w:style>
  <w:style w:type="character" w:customStyle="1" w:styleId="WW8Num25z1">
    <w:name w:val="WW8Num25z1"/>
    <w:rsid w:val="0002735A"/>
    <w:rPr>
      <w:b/>
      <w:sz w:val="20"/>
    </w:rPr>
  </w:style>
  <w:style w:type="character" w:customStyle="1" w:styleId="WW8Num26z0">
    <w:name w:val="WW8Num26z0"/>
    <w:rsid w:val="0002735A"/>
    <w:rPr>
      <w:b w:val="0"/>
    </w:rPr>
  </w:style>
  <w:style w:type="character" w:customStyle="1" w:styleId="WW8Num27z0">
    <w:name w:val="WW8Num27z0"/>
    <w:rsid w:val="0002735A"/>
    <w:rPr>
      <w:rFonts w:cs="Calibri"/>
      <w:b w:val="0"/>
    </w:rPr>
  </w:style>
  <w:style w:type="character" w:customStyle="1" w:styleId="WW8Num27z2">
    <w:name w:val="WW8Num27z2"/>
    <w:rsid w:val="0002735A"/>
    <w:rPr>
      <w:rFonts w:ascii="Wingdings" w:hAnsi="Wingdings" w:cs="Wingdings"/>
    </w:rPr>
  </w:style>
  <w:style w:type="character" w:customStyle="1" w:styleId="WW8Num28z0">
    <w:name w:val="WW8Num28z0"/>
    <w:rsid w:val="0002735A"/>
    <w:rPr>
      <w:rFonts w:ascii="Calibri" w:hAnsi="Calibri" w:cs="Calibri"/>
      <w:i w:val="0"/>
      <w:sz w:val="22"/>
      <w:szCs w:val="22"/>
    </w:rPr>
  </w:style>
  <w:style w:type="character" w:customStyle="1" w:styleId="WW8Num28z1">
    <w:name w:val="WW8Num28z1"/>
    <w:rsid w:val="0002735A"/>
    <w:rPr>
      <w:b/>
    </w:rPr>
  </w:style>
  <w:style w:type="character" w:customStyle="1" w:styleId="WW8Num29z0">
    <w:name w:val="WW8Num29z0"/>
    <w:rsid w:val="0002735A"/>
    <w:rPr>
      <w:b/>
    </w:rPr>
  </w:style>
  <w:style w:type="character" w:customStyle="1" w:styleId="WW8Num33z0">
    <w:name w:val="WW8Num33z0"/>
    <w:rsid w:val="0002735A"/>
    <w:rPr>
      <w:rFonts w:ascii="Calibri" w:eastAsia="Calibri" w:hAnsi="Calibri" w:cs="Calibri"/>
      <w:b w:val="0"/>
      <w:bCs w:val="0"/>
      <w:sz w:val="22"/>
      <w:szCs w:val="22"/>
    </w:rPr>
  </w:style>
  <w:style w:type="character" w:customStyle="1" w:styleId="WW8Num36z0">
    <w:name w:val="WW8Num36z0"/>
    <w:rsid w:val="0002735A"/>
    <w:rPr>
      <w:rFonts w:ascii="Calibri" w:hAnsi="Calibri" w:cs="Arial"/>
      <w:sz w:val="22"/>
      <w:szCs w:val="22"/>
    </w:rPr>
  </w:style>
  <w:style w:type="character" w:customStyle="1" w:styleId="WW8Num45z0">
    <w:name w:val="WW8Num45z0"/>
    <w:rsid w:val="0002735A"/>
    <w:rPr>
      <w:rFonts w:ascii="Calibri" w:eastAsia="Calibri" w:hAnsi="Calibri" w:cs="Calibri"/>
      <w:sz w:val="22"/>
      <w:szCs w:val="22"/>
    </w:rPr>
  </w:style>
  <w:style w:type="character" w:customStyle="1" w:styleId="WW8Num46z0">
    <w:name w:val="WW8Num46z0"/>
    <w:rsid w:val="0002735A"/>
    <w:rPr>
      <w:rFonts w:ascii="Calibri" w:eastAsia="CIDFont+F1" w:hAnsi="Calibri" w:cs="Calibri"/>
      <w:b/>
      <w:bCs/>
    </w:rPr>
  </w:style>
  <w:style w:type="character" w:customStyle="1" w:styleId="WW8Num46z1">
    <w:name w:val="WW8Num46z1"/>
    <w:rsid w:val="0002735A"/>
  </w:style>
  <w:style w:type="character" w:customStyle="1" w:styleId="WW8Num46z2">
    <w:name w:val="WW8Num46z2"/>
    <w:rsid w:val="0002735A"/>
  </w:style>
  <w:style w:type="character" w:customStyle="1" w:styleId="WW8Num49z0">
    <w:name w:val="WW8Num49z0"/>
    <w:rsid w:val="0002735A"/>
    <w:rPr>
      <w:rFonts w:ascii="Times New Roman" w:hAnsi="Times New Roman" w:cs="Times New Roman"/>
      <w:sz w:val="22"/>
      <w:szCs w:val="22"/>
    </w:rPr>
  </w:style>
  <w:style w:type="character" w:customStyle="1" w:styleId="WW8Num49z1">
    <w:name w:val="WW8Num49z1"/>
    <w:rsid w:val="0002735A"/>
    <w:rPr>
      <w:rFonts w:ascii="Calibri" w:hAnsi="Calibri" w:cs="Calibri"/>
      <w:sz w:val="22"/>
      <w:szCs w:val="22"/>
    </w:rPr>
  </w:style>
  <w:style w:type="character" w:customStyle="1" w:styleId="WW8Num49z2">
    <w:name w:val="WW8Num49z2"/>
    <w:rsid w:val="0002735A"/>
  </w:style>
  <w:style w:type="character" w:customStyle="1" w:styleId="WW8Num50z0">
    <w:name w:val="WW8Num50z0"/>
    <w:rsid w:val="0002735A"/>
    <w:rPr>
      <w:rFonts w:ascii="Times New Roman" w:eastAsia="Times New Roman" w:hAnsi="Times New Roman" w:cs="Times New Roman"/>
      <w:sz w:val="22"/>
      <w:szCs w:val="22"/>
    </w:rPr>
  </w:style>
  <w:style w:type="character" w:customStyle="1" w:styleId="WW8Num50z1">
    <w:name w:val="WW8Num50z1"/>
    <w:rsid w:val="0002735A"/>
    <w:rPr>
      <w:rFonts w:ascii="Courier New" w:hAnsi="Courier New" w:cs="Courier New"/>
    </w:rPr>
  </w:style>
  <w:style w:type="character" w:customStyle="1" w:styleId="WW8Num51z0">
    <w:name w:val="WW8Num51z0"/>
    <w:rsid w:val="0002735A"/>
    <w:rPr>
      <w:rFonts w:ascii="Times New Roman" w:hAnsi="Times New Roman" w:cs="Times New Roman"/>
    </w:rPr>
  </w:style>
  <w:style w:type="character" w:customStyle="1" w:styleId="WW8Num51z1">
    <w:name w:val="WW8Num51z1"/>
    <w:rsid w:val="0002735A"/>
    <w:rPr>
      <w:rFonts w:ascii="Courier New" w:hAnsi="Courier New" w:cs="Courier New"/>
    </w:rPr>
  </w:style>
  <w:style w:type="character" w:customStyle="1" w:styleId="WW8Num51z2">
    <w:name w:val="WW8Num51z2"/>
    <w:rsid w:val="0002735A"/>
    <w:rPr>
      <w:rFonts w:ascii="Wingdings" w:hAnsi="Wingdings" w:cs="Wingdings"/>
    </w:rPr>
  </w:style>
  <w:style w:type="character" w:customStyle="1" w:styleId="WW8Num52z0">
    <w:name w:val="WW8Num52z0"/>
    <w:rsid w:val="0002735A"/>
    <w:rPr>
      <w:rFonts w:ascii="Calibri" w:hAnsi="Calibri" w:cs="Times New Roman"/>
      <w:sz w:val="22"/>
      <w:szCs w:val="22"/>
    </w:rPr>
  </w:style>
  <w:style w:type="character" w:customStyle="1" w:styleId="WW8Num52z1">
    <w:name w:val="WW8Num52z1"/>
    <w:rsid w:val="0002735A"/>
    <w:rPr>
      <w:rFonts w:ascii="Courier New" w:hAnsi="Courier New" w:cs="Courier New"/>
    </w:rPr>
  </w:style>
  <w:style w:type="character" w:customStyle="1" w:styleId="WW8Num52z2">
    <w:name w:val="WW8Num52z2"/>
    <w:rsid w:val="0002735A"/>
    <w:rPr>
      <w:rFonts w:ascii="Wingdings" w:hAnsi="Wingdings" w:cs="Wingdings"/>
    </w:rPr>
  </w:style>
  <w:style w:type="character" w:customStyle="1" w:styleId="WW8Num54z0">
    <w:name w:val="WW8Num54z0"/>
    <w:rsid w:val="0002735A"/>
    <w:rPr>
      <w:rFonts w:ascii="Times New Roman" w:eastAsia="Times New Roman" w:hAnsi="Times New Roman" w:cs="Times New Roman"/>
    </w:rPr>
  </w:style>
  <w:style w:type="character" w:customStyle="1" w:styleId="WW8Num54z1">
    <w:name w:val="WW8Num54z1"/>
    <w:rsid w:val="0002735A"/>
  </w:style>
  <w:style w:type="character" w:customStyle="1" w:styleId="WW8Num54z2">
    <w:name w:val="WW8Num54z2"/>
    <w:rsid w:val="0002735A"/>
  </w:style>
  <w:style w:type="character" w:customStyle="1" w:styleId="WW8Num55z0">
    <w:name w:val="WW8Num55z0"/>
    <w:rsid w:val="0002735A"/>
    <w:rPr>
      <w:rFonts w:ascii="Symbol" w:hAnsi="Symbol" w:cs="OpenSymbol"/>
    </w:rPr>
  </w:style>
  <w:style w:type="character" w:customStyle="1" w:styleId="WW8Num55z1">
    <w:name w:val="WW8Num55z1"/>
    <w:rsid w:val="0002735A"/>
  </w:style>
  <w:style w:type="character" w:customStyle="1" w:styleId="WW8Num55z2">
    <w:name w:val="WW8Num55z2"/>
    <w:rsid w:val="0002735A"/>
  </w:style>
  <w:style w:type="character" w:customStyle="1" w:styleId="WW8Num56z0">
    <w:name w:val="WW8Num56z0"/>
    <w:rsid w:val="0002735A"/>
    <w:rPr>
      <w:rFonts w:cs="Times New Roman"/>
      <w:color w:val="auto"/>
    </w:rPr>
  </w:style>
  <w:style w:type="character" w:customStyle="1" w:styleId="WW8Num56z1">
    <w:name w:val="WW8Num56z1"/>
    <w:rsid w:val="0002735A"/>
    <w:rPr>
      <w:rFonts w:ascii="Courier New" w:hAnsi="Courier New" w:cs="Courier New"/>
    </w:rPr>
  </w:style>
  <w:style w:type="character" w:customStyle="1" w:styleId="WW8Num56z2">
    <w:name w:val="WW8Num56z2"/>
    <w:rsid w:val="0002735A"/>
    <w:rPr>
      <w:rFonts w:ascii="Wingdings" w:hAnsi="Wingdings" w:cs="Wingdings"/>
    </w:rPr>
  </w:style>
  <w:style w:type="character" w:customStyle="1" w:styleId="WW8Num57z0">
    <w:name w:val="WW8Num57z0"/>
    <w:rsid w:val="0002735A"/>
    <w:rPr>
      <w:rFonts w:cs="Times New Roman"/>
      <w:color w:val="auto"/>
    </w:rPr>
  </w:style>
  <w:style w:type="character" w:customStyle="1" w:styleId="WW8Num58z0">
    <w:name w:val="WW8Num58z0"/>
    <w:rsid w:val="0002735A"/>
    <w:rPr>
      <w:b w:val="0"/>
    </w:rPr>
  </w:style>
  <w:style w:type="character" w:customStyle="1" w:styleId="WW8Num58z1">
    <w:name w:val="WW8Num58z1"/>
    <w:rsid w:val="0002735A"/>
    <w:rPr>
      <w:rFonts w:ascii="Courier New" w:hAnsi="Courier New" w:cs="Courier New"/>
    </w:rPr>
  </w:style>
  <w:style w:type="character" w:customStyle="1" w:styleId="WW8Num58z2">
    <w:name w:val="WW8Num58z2"/>
    <w:rsid w:val="0002735A"/>
    <w:rPr>
      <w:rFonts w:ascii="Wingdings" w:hAnsi="Wingdings" w:cs="Wingdings"/>
    </w:rPr>
  </w:style>
  <w:style w:type="character" w:customStyle="1" w:styleId="WW8Num59z0">
    <w:name w:val="WW8Num59z0"/>
    <w:rsid w:val="0002735A"/>
    <w:rPr>
      <w:rFonts w:ascii="Calibri" w:hAnsi="Calibri" w:cs="OpenSymbol"/>
      <w:sz w:val="22"/>
      <w:szCs w:val="22"/>
    </w:rPr>
  </w:style>
  <w:style w:type="character" w:customStyle="1" w:styleId="WW8Num59z1">
    <w:name w:val="WW8Num59z1"/>
    <w:rsid w:val="0002735A"/>
    <w:rPr>
      <w:rFonts w:ascii="Courier New" w:hAnsi="Courier New" w:cs="Courier New"/>
    </w:rPr>
  </w:style>
  <w:style w:type="character" w:customStyle="1" w:styleId="WW8Num59z2">
    <w:name w:val="WW8Num59z2"/>
    <w:rsid w:val="0002735A"/>
    <w:rPr>
      <w:rFonts w:ascii="Wingdings" w:hAnsi="Wingdings" w:cs="Wingdings"/>
    </w:rPr>
  </w:style>
  <w:style w:type="character" w:customStyle="1" w:styleId="WW8Num62z0">
    <w:name w:val="WW8Num62z0"/>
    <w:rsid w:val="0002735A"/>
    <w:rPr>
      <w:rFonts w:ascii="Symbol" w:hAnsi="Symbol" w:cs="OpenSymbol"/>
      <w:b/>
      <w:bCs/>
    </w:rPr>
  </w:style>
  <w:style w:type="character" w:customStyle="1" w:styleId="WW8Num62z1">
    <w:name w:val="WW8Num62z1"/>
    <w:rsid w:val="0002735A"/>
    <w:rPr>
      <w:rFonts w:ascii="Courier New" w:hAnsi="Courier New" w:cs="Courier New"/>
    </w:rPr>
  </w:style>
  <w:style w:type="character" w:customStyle="1" w:styleId="WW8Num63z0">
    <w:name w:val="WW8Num63z0"/>
    <w:rsid w:val="0002735A"/>
    <w:rPr>
      <w:rFonts w:ascii="Symbol" w:hAnsi="Symbol" w:cs="OpenSymbol"/>
    </w:rPr>
  </w:style>
  <w:style w:type="character" w:customStyle="1" w:styleId="WW8Num63z1">
    <w:name w:val="WW8Num63z1"/>
    <w:rsid w:val="0002735A"/>
    <w:rPr>
      <w:rFonts w:ascii="Courier New" w:hAnsi="Courier New" w:cs="Courier New"/>
    </w:rPr>
  </w:style>
  <w:style w:type="character" w:customStyle="1" w:styleId="WW8Num64z0">
    <w:name w:val="WW8Num64z0"/>
    <w:rsid w:val="0002735A"/>
    <w:rPr>
      <w:rFonts w:ascii="Arial" w:eastAsia="Times New Roman" w:hAnsi="Arial" w:cs="Arial"/>
      <w:b w:val="0"/>
    </w:rPr>
  </w:style>
  <w:style w:type="character" w:customStyle="1" w:styleId="WW8Num64z1">
    <w:name w:val="WW8Num64z1"/>
    <w:rsid w:val="0002735A"/>
    <w:rPr>
      <w:rFonts w:ascii="Courier New" w:hAnsi="Courier New" w:cs="Courier New"/>
    </w:rPr>
  </w:style>
  <w:style w:type="character" w:customStyle="1" w:styleId="WW8Num64z2">
    <w:name w:val="WW8Num64z2"/>
    <w:rsid w:val="0002735A"/>
    <w:rPr>
      <w:rFonts w:ascii="Wingdings" w:hAnsi="Wingdings" w:cs="Wingdings"/>
    </w:rPr>
  </w:style>
  <w:style w:type="character" w:customStyle="1" w:styleId="WW8Num65z0">
    <w:name w:val="WW8Num65z0"/>
    <w:rsid w:val="0002735A"/>
    <w:rPr>
      <w:rFonts w:ascii="Calibri" w:hAnsi="Calibri" w:cs="Calibri"/>
    </w:rPr>
  </w:style>
  <w:style w:type="character" w:customStyle="1" w:styleId="WW8Num65z1">
    <w:name w:val="WW8Num65z1"/>
    <w:rsid w:val="0002735A"/>
    <w:rPr>
      <w:rFonts w:ascii="Courier New" w:hAnsi="Courier New" w:cs="Courier New"/>
    </w:rPr>
  </w:style>
  <w:style w:type="character" w:customStyle="1" w:styleId="WW8Num66z0">
    <w:name w:val="WW8Num66z0"/>
    <w:rsid w:val="0002735A"/>
    <w:rPr>
      <w:rFonts w:ascii="Symbol" w:hAnsi="Symbol" w:cs="Times New Roman"/>
      <w:color w:val="auto"/>
    </w:rPr>
  </w:style>
  <w:style w:type="character" w:customStyle="1" w:styleId="WW8Num66z1">
    <w:name w:val="WW8Num66z1"/>
    <w:rsid w:val="0002735A"/>
    <w:rPr>
      <w:rFonts w:ascii="Courier New" w:hAnsi="Courier New" w:cs="Times New Roman"/>
    </w:rPr>
  </w:style>
  <w:style w:type="character" w:customStyle="1" w:styleId="WW8Num66z2">
    <w:name w:val="WW8Num66z2"/>
    <w:rsid w:val="0002735A"/>
    <w:rPr>
      <w:rFonts w:ascii="Wingdings" w:hAnsi="Wingdings" w:cs="Wingdings"/>
    </w:rPr>
  </w:style>
  <w:style w:type="character" w:customStyle="1" w:styleId="WW8Num67z0">
    <w:name w:val="WW8Num67z0"/>
    <w:rsid w:val="0002735A"/>
    <w:rPr>
      <w:rFonts w:ascii="Calibri" w:hAnsi="Calibri" w:cs="Calibri"/>
      <w:sz w:val="22"/>
      <w:szCs w:val="22"/>
    </w:rPr>
  </w:style>
  <w:style w:type="character" w:customStyle="1" w:styleId="WW8Num67z1">
    <w:name w:val="WW8Num67z1"/>
    <w:rsid w:val="0002735A"/>
    <w:rPr>
      <w:rFonts w:ascii="Courier New" w:hAnsi="Courier New" w:cs="Courier New"/>
    </w:rPr>
  </w:style>
  <w:style w:type="character" w:customStyle="1" w:styleId="WW8Num67z2">
    <w:name w:val="WW8Num67z2"/>
    <w:rsid w:val="0002735A"/>
    <w:rPr>
      <w:rFonts w:ascii="Wingdings" w:hAnsi="Wingdings" w:cs="Wingdings"/>
    </w:rPr>
  </w:style>
  <w:style w:type="character" w:customStyle="1" w:styleId="WW8Num72z0">
    <w:name w:val="WW8Num72z0"/>
    <w:rsid w:val="0002735A"/>
    <w:rPr>
      <w:rFonts w:ascii="Times New Roman" w:hAnsi="Times New Roman" w:cs="Times New Roman"/>
    </w:rPr>
  </w:style>
  <w:style w:type="character" w:customStyle="1" w:styleId="WW8Num72z1">
    <w:name w:val="WW8Num72z1"/>
    <w:rsid w:val="0002735A"/>
    <w:rPr>
      <w:rFonts w:ascii="Courier New" w:hAnsi="Courier New" w:cs="Courier New"/>
    </w:rPr>
  </w:style>
  <w:style w:type="character" w:customStyle="1" w:styleId="WW8Num72z2">
    <w:name w:val="WW8Num72z2"/>
    <w:rsid w:val="0002735A"/>
    <w:rPr>
      <w:rFonts w:ascii="Wingdings" w:hAnsi="Wingdings" w:cs="Wingdings"/>
    </w:rPr>
  </w:style>
  <w:style w:type="character" w:customStyle="1" w:styleId="WW8Num74z0">
    <w:name w:val="WW8Num74z0"/>
    <w:rsid w:val="0002735A"/>
    <w:rPr>
      <w:rFonts w:ascii="Times New Roman" w:hAnsi="Times New Roman" w:cs="Times New Roman"/>
      <w:sz w:val="22"/>
      <w:szCs w:val="22"/>
    </w:rPr>
  </w:style>
  <w:style w:type="character" w:customStyle="1" w:styleId="WW8Num74z1">
    <w:name w:val="WW8Num74z1"/>
    <w:rsid w:val="0002735A"/>
    <w:rPr>
      <w:rFonts w:ascii="Courier New" w:hAnsi="Courier New" w:cs="Courier New"/>
    </w:rPr>
  </w:style>
  <w:style w:type="character" w:customStyle="1" w:styleId="WW8Num74z2">
    <w:name w:val="WW8Num74z2"/>
    <w:rsid w:val="0002735A"/>
    <w:rPr>
      <w:rFonts w:ascii="Wingdings" w:hAnsi="Wingdings" w:cs="Wingdings"/>
    </w:rPr>
  </w:style>
  <w:style w:type="character" w:customStyle="1" w:styleId="WW8Num75z0">
    <w:name w:val="WW8Num75z0"/>
    <w:rsid w:val="0002735A"/>
    <w:rPr>
      <w:b w:val="0"/>
    </w:rPr>
  </w:style>
  <w:style w:type="character" w:customStyle="1" w:styleId="WW8Num75z1">
    <w:name w:val="WW8Num75z1"/>
    <w:rsid w:val="0002735A"/>
    <w:rPr>
      <w:rFonts w:ascii="Courier New" w:hAnsi="Courier New" w:cs="Courier New"/>
    </w:rPr>
  </w:style>
  <w:style w:type="character" w:customStyle="1" w:styleId="WW8Num76z0">
    <w:name w:val="WW8Num76z0"/>
    <w:rsid w:val="0002735A"/>
    <w:rPr>
      <w:rFonts w:ascii="Symbol" w:hAnsi="Symbol" w:cs="Symbol"/>
    </w:rPr>
  </w:style>
  <w:style w:type="character" w:customStyle="1" w:styleId="WW8Num76z1">
    <w:name w:val="WW8Num76z1"/>
    <w:rsid w:val="0002735A"/>
    <w:rPr>
      <w:rFonts w:ascii="Courier New" w:hAnsi="Courier New" w:cs="Courier New"/>
    </w:rPr>
  </w:style>
  <w:style w:type="character" w:customStyle="1" w:styleId="WW8Num76z2">
    <w:name w:val="WW8Num76z2"/>
    <w:rsid w:val="0002735A"/>
    <w:rPr>
      <w:rFonts w:ascii="Wingdings" w:hAnsi="Wingdings" w:cs="Wingdings"/>
    </w:rPr>
  </w:style>
  <w:style w:type="character" w:customStyle="1" w:styleId="WW8Num80z0">
    <w:name w:val="WW8Num80z0"/>
    <w:rsid w:val="0002735A"/>
    <w:rPr>
      <w:rFonts w:ascii="Symbol" w:hAnsi="Symbol" w:cs="Symbol"/>
      <w:b w:val="0"/>
    </w:rPr>
  </w:style>
  <w:style w:type="character" w:customStyle="1" w:styleId="WW8Num81z0">
    <w:name w:val="WW8Num81z0"/>
    <w:rsid w:val="0002735A"/>
    <w:rPr>
      <w:b w:val="0"/>
    </w:rPr>
  </w:style>
  <w:style w:type="character" w:customStyle="1" w:styleId="WW8Num82z0">
    <w:name w:val="WW8Num82z0"/>
    <w:rsid w:val="0002735A"/>
    <w:rPr>
      <w:rFonts w:ascii="Symbol" w:hAnsi="Symbol" w:cs="Symbol"/>
    </w:rPr>
  </w:style>
  <w:style w:type="character" w:customStyle="1" w:styleId="WW8Num83z0">
    <w:name w:val="WW8Num83z0"/>
    <w:rsid w:val="0002735A"/>
    <w:rPr>
      <w:rFonts w:ascii="Symbol" w:hAnsi="Symbol" w:cs="Symbol"/>
    </w:rPr>
  </w:style>
  <w:style w:type="character" w:customStyle="1" w:styleId="WW8Num85z0">
    <w:name w:val="WW8Num85z0"/>
    <w:rsid w:val="0002735A"/>
    <w:rPr>
      <w:rFonts w:ascii="Symbol" w:hAnsi="Symbol" w:cs="Symbol"/>
    </w:rPr>
  </w:style>
  <w:style w:type="character" w:customStyle="1" w:styleId="WW8Num86z0">
    <w:name w:val="WW8Num86z0"/>
    <w:rsid w:val="0002735A"/>
    <w:rPr>
      <w:rFonts w:ascii="Symbol" w:hAnsi="Symbol" w:cs="Symbol"/>
    </w:rPr>
  </w:style>
  <w:style w:type="character" w:customStyle="1" w:styleId="WW8Num2z6">
    <w:name w:val="WW8Num2z6"/>
    <w:rsid w:val="0002735A"/>
    <w:rPr>
      <w:sz w:val="20"/>
      <w:szCs w:val="20"/>
    </w:rPr>
  </w:style>
  <w:style w:type="character" w:customStyle="1" w:styleId="WW8Num78z0">
    <w:name w:val="WW8Num78z0"/>
    <w:rsid w:val="0002735A"/>
    <w:rPr>
      <w:rFonts w:ascii="Calibri" w:hAnsi="Calibri" w:cs="Times New Roman"/>
      <w:color w:val="auto"/>
      <w:sz w:val="22"/>
      <w:szCs w:val="22"/>
    </w:rPr>
  </w:style>
  <w:style w:type="character" w:customStyle="1" w:styleId="WW8Num78z1">
    <w:name w:val="WW8Num78z1"/>
    <w:rsid w:val="0002735A"/>
    <w:rPr>
      <w:rFonts w:ascii="Courier New" w:hAnsi="Courier New" w:cs="Courier New"/>
    </w:rPr>
  </w:style>
  <w:style w:type="character" w:customStyle="1" w:styleId="WW8Num78z2">
    <w:name w:val="WW8Num78z2"/>
    <w:rsid w:val="0002735A"/>
    <w:rPr>
      <w:rFonts w:ascii="Wingdings" w:hAnsi="Wingdings" w:cs="Courier New"/>
    </w:rPr>
  </w:style>
  <w:style w:type="character" w:customStyle="1" w:styleId="WW8Num78z4">
    <w:name w:val="WW8Num78z4"/>
    <w:rsid w:val="0002735A"/>
    <w:rPr>
      <w:rFonts w:ascii="Courier New" w:hAnsi="Courier New" w:cs="Courier New"/>
    </w:rPr>
  </w:style>
  <w:style w:type="character" w:customStyle="1" w:styleId="WW8Num81z1">
    <w:name w:val="WW8Num81z1"/>
    <w:rsid w:val="0002735A"/>
    <w:rPr>
      <w:rFonts w:ascii="Courier New" w:hAnsi="Courier New" w:cs="Courier New"/>
    </w:rPr>
  </w:style>
  <w:style w:type="character" w:customStyle="1" w:styleId="WW8Num81z2">
    <w:name w:val="WW8Num81z2"/>
    <w:rsid w:val="0002735A"/>
    <w:rPr>
      <w:rFonts w:ascii="Wingdings" w:hAnsi="Wingdings" w:cs="Wingdings"/>
    </w:rPr>
  </w:style>
  <w:style w:type="character" w:customStyle="1" w:styleId="WW8Num82z1">
    <w:name w:val="WW8Num82z1"/>
    <w:rsid w:val="0002735A"/>
    <w:rPr>
      <w:rFonts w:ascii="Courier New" w:hAnsi="Courier New" w:cs="Times New Roman"/>
    </w:rPr>
  </w:style>
  <w:style w:type="character" w:customStyle="1" w:styleId="WW8Num82z2">
    <w:name w:val="WW8Num82z2"/>
    <w:rsid w:val="0002735A"/>
    <w:rPr>
      <w:rFonts w:ascii="Wingdings" w:hAnsi="Wingdings" w:cs="Wingdings"/>
    </w:rPr>
  </w:style>
  <w:style w:type="character" w:customStyle="1" w:styleId="WW8Num83z1">
    <w:name w:val="WW8Num83z1"/>
    <w:rsid w:val="0002735A"/>
    <w:rPr>
      <w:rFonts w:ascii="Courier New" w:hAnsi="Courier New" w:cs="Times New Roman"/>
    </w:rPr>
  </w:style>
  <w:style w:type="character" w:customStyle="1" w:styleId="WW8Num83z2">
    <w:name w:val="WW8Num83z2"/>
    <w:rsid w:val="0002735A"/>
    <w:rPr>
      <w:rFonts w:ascii="Wingdings" w:hAnsi="Wingdings" w:cs="Wingdings"/>
    </w:rPr>
  </w:style>
  <w:style w:type="character" w:customStyle="1" w:styleId="WW8Num84z0">
    <w:name w:val="WW8Num84z0"/>
    <w:rsid w:val="0002735A"/>
    <w:rPr>
      <w:rFonts w:ascii="Symbol" w:hAnsi="Symbol" w:cs="Symbol"/>
    </w:rPr>
  </w:style>
  <w:style w:type="character" w:customStyle="1" w:styleId="WW8Num84z1">
    <w:name w:val="WW8Num84z1"/>
    <w:rsid w:val="0002735A"/>
    <w:rPr>
      <w:rFonts w:ascii="Courier New" w:hAnsi="Courier New" w:cs="Courier New"/>
    </w:rPr>
  </w:style>
  <w:style w:type="character" w:customStyle="1" w:styleId="WW8Num84z2">
    <w:name w:val="WW8Num84z2"/>
    <w:rsid w:val="0002735A"/>
    <w:rPr>
      <w:rFonts w:ascii="Wingdings" w:hAnsi="Wingdings" w:cs="Wingdings"/>
    </w:rPr>
  </w:style>
  <w:style w:type="character" w:customStyle="1" w:styleId="WW8Num86z1">
    <w:name w:val="WW8Num86z1"/>
    <w:rsid w:val="0002735A"/>
    <w:rPr>
      <w:rFonts w:ascii="Courier New" w:hAnsi="Courier New" w:cs="Times New Roman"/>
    </w:rPr>
  </w:style>
  <w:style w:type="character" w:customStyle="1" w:styleId="WW8Num86z2">
    <w:name w:val="WW8Num86z2"/>
    <w:rsid w:val="0002735A"/>
    <w:rPr>
      <w:rFonts w:ascii="Wingdings" w:hAnsi="Wingdings" w:cs="Wingdings"/>
    </w:rPr>
  </w:style>
  <w:style w:type="character" w:customStyle="1" w:styleId="WW8Num87z0">
    <w:name w:val="WW8Num87z0"/>
    <w:rsid w:val="0002735A"/>
    <w:rPr>
      <w:rFonts w:ascii="Symbol" w:hAnsi="Symbol" w:cs="Symbol"/>
    </w:rPr>
  </w:style>
  <w:style w:type="character" w:customStyle="1" w:styleId="WW8Num87z1">
    <w:name w:val="WW8Num87z1"/>
    <w:rsid w:val="0002735A"/>
    <w:rPr>
      <w:rFonts w:ascii="Courier New" w:hAnsi="Courier New" w:cs="Courier New"/>
    </w:rPr>
  </w:style>
  <w:style w:type="character" w:customStyle="1" w:styleId="WW8Num87z2">
    <w:name w:val="WW8Num87z2"/>
    <w:rsid w:val="0002735A"/>
    <w:rPr>
      <w:rFonts w:ascii="Wingdings" w:hAnsi="Wingdings" w:cs="Wingdings"/>
    </w:rPr>
  </w:style>
  <w:style w:type="character" w:customStyle="1" w:styleId="Domylnaczcionkaakapitu10">
    <w:name w:val="Domyślna czcionka akapitu10"/>
    <w:rsid w:val="0002735A"/>
  </w:style>
  <w:style w:type="character" w:customStyle="1" w:styleId="WW8Num4z2">
    <w:name w:val="WW8Num4z2"/>
    <w:rsid w:val="0002735A"/>
  </w:style>
  <w:style w:type="character" w:customStyle="1" w:styleId="WW8Num4z3">
    <w:name w:val="WW8Num4z3"/>
    <w:rsid w:val="0002735A"/>
  </w:style>
  <w:style w:type="character" w:customStyle="1" w:styleId="WW8Num16z1">
    <w:name w:val="WW8Num16z1"/>
    <w:rsid w:val="0002735A"/>
  </w:style>
  <w:style w:type="character" w:customStyle="1" w:styleId="WW8Num16z2">
    <w:name w:val="WW8Num16z2"/>
    <w:rsid w:val="0002735A"/>
  </w:style>
  <w:style w:type="character" w:customStyle="1" w:styleId="WW8Num23z3">
    <w:name w:val="WW8Num23z3"/>
    <w:rsid w:val="0002735A"/>
  </w:style>
  <w:style w:type="character" w:customStyle="1" w:styleId="WW8Num45z1">
    <w:name w:val="WW8Num45z1"/>
    <w:rsid w:val="0002735A"/>
  </w:style>
  <w:style w:type="character" w:customStyle="1" w:styleId="WW8Num3z1">
    <w:name w:val="WW8Num3z1"/>
    <w:rsid w:val="0002735A"/>
    <w:rPr>
      <w:rFonts w:ascii="Arial" w:eastAsia="Times New Roman" w:hAnsi="Arial" w:cs="Arial"/>
      <w:b/>
      <w:color w:val="auto"/>
    </w:rPr>
  </w:style>
  <w:style w:type="character" w:customStyle="1" w:styleId="WW8Num3z6">
    <w:name w:val="WW8Num3z6"/>
    <w:rsid w:val="0002735A"/>
    <w:rPr>
      <w:sz w:val="20"/>
      <w:szCs w:val="20"/>
    </w:rPr>
  </w:style>
  <w:style w:type="character" w:customStyle="1" w:styleId="WW8Num5z1">
    <w:name w:val="WW8Num5z1"/>
    <w:rsid w:val="0002735A"/>
    <w:rPr>
      <w:rFonts w:ascii="Arial" w:eastAsia="Times New Roman" w:hAnsi="Arial" w:cs="Arial"/>
      <w:b/>
      <w:color w:val="auto"/>
    </w:rPr>
  </w:style>
  <w:style w:type="character" w:customStyle="1" w:styleId="WW8Num5z2">
    <w:name w:val="WW8Num5z2"/>
    <w:rsid w:val="0002735A"/>
    <w:rPr>
      <w:rFonts w:ascii="Wingdings" w:hAnsi="Wingdings" w:cs="Wingdings"/>
    </w:rPr>
  </w:style>
  <w:style w:type="character" w:customStyle="1" w:styleId="WW8Num5z3">
    <w:name w:val="WW8Num5z3"/>
    <w:rsid w:val="0002735A"/>
    <w:rPr>
      <w:rFonts w:ascii="Symbol" w:hAnsi="Symbol" w:cs="Symbol"/>
      <w:color w:val="auto"/>
    </w:rPr>
  </w:style>
  <w:style w:type="character" w:customStyle="1" w:styleId="WW8Num5z6">
    <w:name w:val="WW8Num5z6"/>
    <w:rsid w:val="0002735A"/>
    <w:rPr>
      <w:sz w:val="20"/>
      <w:szCs w:val="20"/>
    </w:rPr>
  </w:style>
  <w:style w:type="character" w:customStyle="1" w:styleId="WW8Num7z2">
    <w:name w:val="WW8Num7z2"/>
    <w:rsid w:val="0002735A"/>
    <w:rPr>
      <w:rFonts w:ascii="Wingdings" w:hAnsi="Wingdings" w:cs="Wingdings"/>
    </w:rPr>
  </w:style>
  <w:style w:type="character" w:customStyle="1" w:styleId="WW8Num7z3">
    <w:name w:val="WW8Num7z3"/>
    <w:rsid w:val="0002735A"/>
    <w:rPr>
      <w:rFonts w:ascii="Symbol" w:hAnsi="Symbol" w:cs="Symbol"/>
      <w:color w:val="auto"/>
    </w:rPr>
  </w:style>
  <w:style w:type="character" w:customStyle="1" w:styleId="WW8Num8z1">
    <w:name w:val="WW8Num8z1"/>
    <w:rsid w:val="0002735A"/>
    <w:rPr>
      <w:b/>
      <w:sz w:val="20"/>
    </w:rPr>
  </w:style>
  <w:style w:type="character" w:customStyle="1" w:styleId="WW8Num9z1">
    <w:name w:val="WW8Num9z1"/>
    <w:rsid w:val="0002735A"/>
    <w:rPr>
      <w:rFonts w:ascii="Courier New" w:hAnsi="Courier New" w:cs="Courier New"/>
    </w:rPr>
  </w:style>
  <w:style w:type="character" w:customStyle="1" w:styleId="WW8Num20z1">
    <w:name w:val="WW8Num20z1"/>
    <w:rsid w:val="0002735A"/>
    <w:rPr>
      <w:rFonts w:ascii="Times New Roman" w:eastAsia="Times New Roman" w:hAnsi="Times New Roman" w:cs="Times New Roman"/>
    </w:rPr>
  </w:style>
  <w:style w:type="character" w:customStyle="1" w:styleId="WW8Num20z2">
    <w:name w:val="WW8Num20z2"/>
    <w:rsid w:val="0002735A"/>
    <w:rPr>
      <w:rFonts w:ascii="Symbol" w:eastAsia="Times New Roman" w:hAnsi="Symbol" w:cs="Arial"/>
    </w:rPr>
  </w:style>
  <w:style w:type="character" w:customStyle="1" w:styleId="WW8Num21z1">
    <w:name w:val="WW8Num21z1"/>
    <w:rsid w:val="0002735A"/>
    <w:rPr>
      <w:rFonts w:cs="Times New Roman"/>
    </w:rPr>
  </w:style>
  <w:style w:type="character" w:customStyle="1" w:styleId="WW8Num21z2">
    <w:name w:val="WW8Num21z2"/>
    <w:rsid w:val="0002735A"/>
    <w:rPr>
      <w:rFonts w:ascii="Wingdings" w:hAnsi="Wingdings" w:cs="Courier New"/>
    </w:rPr>
  </w:style>
  <w:style w:type="character" w:customStyle="1" w:styleId="WW8Num26z1">
    <w:name w:val="WW8Num26z1"/>
    <w:rsid w:val="0002735A"/>
    <w:rPr>
      <w:b/>
      <w:sz w:val="20"/>
    </w:rPr>
  </w:style>
  <w:style w:type="character" w:customStyle="1" w:styleId="WW8Num27z1">
    <w:name w:val="WW8Num27z1"/>
    <w:rsid w:val="0002735A"/>
    <w:rPr>
      <w:b/>
    </w:rPr>
  </w:style>
  <w:style w:type="character" w:customStyle="1" w:styleId="WW8Num27z3">
    <w:name w:val="WW8Num27z3"/>
    <w:rsid w:val="0002735A"/>
    <w:rPr>
      <w:rFonts w:ascii="Symbol" w:hAnsi="Symbol" w:cs="Symbol"/>
    </w:rPr>
  </w:style>
  <w:style w:type="character" w:customStyle="1" w:styleId="WW8Num28z2">
    <w:name w:val="WW8Num28z2"/>
    <w:rsid w:val="0002735A"/>
    <w:rPr>
      <w:rFonts w:ascii="Wingdings" w:hAnsi="Wingdings" w:cs="Wingdings"/>
    </w:rPr>
  </w:style>
  <w:style w:type="character" w:customStyle="1" w:styleId="WW8Num29z1">
    <w:name w:val="WW8Num29z1"/>
    <w:rsid w:val="0002735A"/>
    <w:rPr>
      <w:rFonts w:ascii="OpenSymbol" w:hAnsi="OpenSymbol" w:cs="OpenSymbol"/>
    </w:rPr>
  </w:style>
  <w:style w:type="character" w:customStyle="1" w:styleId="WW8Num29z2">
    <w:name w:val="WW8Num29z2"/>
    <w:rsid w:val="0002735A"/>
    <w:rPr>
      <w:rFonts w:ascii="Wingdings" w:hAnsi="Wingdings" w:cs="Wingdings"/>
    </w:rPr>
  </w:style>
  <w:style w:type="character" w:customStyle="1" w:styleId="WW8Num30z0">
    <w:name w:val="WW8Num30z0"/>
    <w:rsid w:val="0002735A"/>
    <w:rPr>
      <w:b w:val="0"/>
    </w:rPr>
  </w:style>
  <w:style w:type="character" w:customStyle="1" w:styleId="WW8Num30z1">
    <w:name w:val="WW8Num30z1"/>
    <w:rsid w:val="0002735A"/>
    <w:rPr>
      <w:rFonts w:ascii="Arial" w:eastAsia="Times New Roman" w:hAnsi="Arial" w:cs="Arial"/>
      <w:b w:val="0"/>
    </w:rPr>
  </w:style>
  <w:style w:type="character" w:customStyle="1" w:styleId="WW8Num31z0">
    <w:name w:val="WW8Num31z0"/>
    <w:rsid w:val="0002735A"/>
    <w:rPr>
      <w:rFonts w:ascii="Symbol" w:hAnsi="Symbol" w:cs="Symbol"/>
    </w:rPr>
  </w:style>
  <w:style w:type="character" w:customStyle="1" w:styleId="WW8Num32z0">
    <w:name w:val="WW8Num32z0"/>
    <w:rsid w:val="0002735A"/>
    <w:rPr>
      <w:rFonts w:ascii="Symbol" w:hAnsi="Symbol" w:cs="Symbol"/>
    </w:rPr>
  </w:style>
  <w:style w:type="character" w:customStyle="1" w:styleId="WW8Num32z2">
    <w:name w:val="WW8Num32z2"/>
    <w:rsid w:val="0002735A"/>
    <w:rPr>
      <w:rFonts w:ascii="Wingdings" w:hAnsi="Wingdings" w:cs="Wingdings"/>
    </w:rPr>
  </w:style>
  <w:style w:type="character" w:customStyle="1" w:styleId="WW8Num33z2">
    <w:name w:val="WW8Num33z2"/>
    <w:rsid w:val="0002735A"/>
    <w:rPr>
      <w:rFonts w:ascii="Wingdings" w:hAnsi="Wingdings" w:cs="Wingdings"/>
    </w:rPr>
  </w:style>
  <w:style w:type="character" w:customStyle="1" w:styleId="WW8Num34z0">
    <w:name w:val="WW8Num34z0"/>
    <w:rsid w:val="0002735A"/>
    <w:rPr>
      <w:rFonts w:ascii="Calibri" w:hAnsi="Calibri" w:cs="Calibri"/>
      <w:b w:val="0"/>
      <w:bCs w:val="0"/>
      <w:sz w:val="22"/>
      <w:szCs w:val="22"/>
    </w:rPr>
  </w:style>
  <w:style w:type="character" w:customStyle="1" w:styleId="WW8Num35z0">
    <w:name w:val="WW8Num35z0"/>
    <w:rsid w:val="0002735A"/>
    <w:rPr>
      <w:rFonts w:ascii="Calibri" w:hAnsi="Calibri" w:cs="Times New Roman"/>
      <w:b/>
      <w:bCs/>
      <w:sz w:val="22"/>
      <w:szCs w:val="22"/>
    </w:rPr>
  </w:style>
  <w:style w:type="character" w:customStyle="1" w:styleId="WW8Num35z1">
    <w:name w:val="WW8Num35z1"/>
    <w:rsid w:val="0002735A"/>
    <w:rPr>
      <w:rFonts w:ascii="Calibri" w:hAnsi="Calibri" w:cs="Courier New"/>
      <w:sz w:val="22"/>
      <w:szCs w:val="22"/>
    </w:rPr>
  </w:style>
  <w:style w:type="character" w:customStyle="1" w:styleId="WW8Num40z0">
    <w:name w:val="WW8Num40z0"/>
    <w:rsid w:val="0002735A"/>
    <w:rPr>
      <w:rFonts w:ascii="Calibri" w:hAnsi="Calibri" w:cs="Calibri"/>
      <w:b w:val="0"/>
      <w:bCs w:val="0"/>
      <w:sz w:val="22"/>
      <w:szCs w:val="22"/>
    </w:rPr>
  </w:style>
  <w:style w:type="character" w:customStyle="1" w:styleId="WW8Num43z0">
    <w:name w:val="WW8Num43z0"/>
    <w:rsid w:val="0002735A"/>
    <w:rPr>
      <w:rFonts w:cs="Times New Roman"/>
      <w:color w:val="auto"/>
    </w:rPr>
  </w:style>
  <w:style w:type="character" w:customStyle="1" w:styleId="WW8Num53z0">
    <w:name w:val="WW8Num53z0"/>
    <w:rsid w:val="0002735A"/>
    <w:rPr>
      <w:rFonts w:ascii="Times New Roman" w:hAnsi="Times New Roman" w:cs="Times New Roman"/>
    </w:rPr>
  </w:style>
  <w:style w:type="character" w:customStyle="1" w:styleId="WW8Num53z1">
    <w:name w:val="WW8Num53z1"/>
    <w:rsid w:val="0002735A"/>
    <w:rPr>
      <w:rFonts w:ascii="Courier New" w:hAnsi="Courier New" w:cs="Courier New"/>
    </w:rPr>
  </w:style>
  <w:style w:type="character" w:customStyle="1" w:styleId="WW8Num53z2">
    <w:name w:val="WW8Num53z2"/>
    <w:rsid w:val="0002735A"/>
    <w:rPr>
      <w:rFonts w:ascii="Wingdings" w:hAnsi="Wingdings" w:cs="Wingdings"/>
    </w:rPr>
  </w:style>
  <w:style w:type="character" w:customStyle="1" w:styleId="WW8Num60z0">
    <w:name w:val="WW8Num60z0"/>
    <w:rsid w:val="0002735A"/>
    <w:rPr>
      <w:rFonts w:ascii="Symbol" w:hAnsi="Symbol" w:cs="OpenSymbol"/>
      <w:b/>
      <w:bCs/>
      <w:sz w:val="8"/>
      <w:szCs w:val="8"/>
    </w:rPr>
  </w:style>
  <w:style w:type="character" w:customStyle="1" w:styleId="WW8Num60z1">
    <w:name w:val="WW8Num60z1"/>
    <w:rsid w:val="0002735A"/>
    <w:rPr>
      <w:rFonts w:ascii="Courier New" w:hAnsi="Courier New" w:cs="Courier New"/>
    </w:rPr>
  </w:style>
  <w:style w:type="character" w:customStyle="1" w:styleId="WW8Num60z2">
    <w:name w:val="WW8Num60z2"/>
    <w:rsid w:val="0002735A"/>
    <w:rPr>
      <w:rFonts w:ascii="Wingdings" w:hAnsi="Wingdings" w:cs="Wingdings"/>
    </w:rPr>
  </w:style>
  <w:style w:type="character" w:customStyle="1" w:styleId="WW8Num73z0">
    <w:name w:val="WW8Num73z0"/>
    <w:rsid w:val="0002735A"/>
    <w:rPr>
      <w:rFonts w:ascii="Calibri" w:eastAsia="Calibri" w:hAnsi="Calibri" w:cs="Times New Roman"/>
      <w:b w:val="0"/>
      <w:bCs/>
      <w:sz w:val="22"/>
      <w:szCs w:val="22"/>
    </w:rPr>
  </w:style>
  <w:style w:type="character" w:customStyle="1" w:styleId="WW8Num73z1">
    <w:name w:val="WW8Num73z1"/>
    <w:rsid w:val="0002735A"/>
    <w:rPr>
      <w:rFonts w:ascii="Courier New" w:hAnsi="Courier New" w:cs="Courier New"/>
    </w:rPr>
  </w:style>
  <w:style w:type="character" w:customStyle="1" w:styleId="WW8Num77z0">
    <w:name w:val="WW8Num77z0"/>
    <w:rsid w:val="0002735A"/>
    <w:rPr>
      <w:rFonts w:ascii="Calibri" w:hAnsi="Calibri" w:cs="Calibri"/>
    </w:rPr>
  </w:style>
  <w:style w:type="character" w:customStyle="1" w:styleId="WW8Num77z1">
    <w:name w:val="WW8Num77z1"/>
    <w:rsid w:val="0002735A"/>
    <w:rPr>
      <w:rFonts w:ascii="Courier New" w:hAnsi="Courier New" w:cs="Courier New"/>
    </w:rPr>
  </w:style>
  <w:style w:type="character" w:customStyle="1" w:styleId="WW8Num77z2">
    <w:name w:val="WW8Num77z2"/>
    <w:rsid w:val="0002735A"/>
    <w:rPr>
      <w:rFonts w:ascii="Wingdings" w:hAnsi="Wingdings" w:cs="Wingdings"/>
    </w:rPr>
  </w:style>
  <w:style w:type="character" w:customStyle="1" w:styleId="WW8Num79z0">
    <w:name w:val="WW8Num79z0"/>
    <w:rsid w:val="0002735A"/>
    <w:rPr>
      <w:b w:val="0"/>
    </w:rPr>
  </w:style>
  <w:style w:type="character" w:customStyle="1" w:styleId="WW8Num79z1">
    <w:name w:val="WW8Num79z1"/>
    <w:rsid w:val="0002735A"/>
    <w:rPr>
      <w:rFonts w:ascii="Courier New" w:hAnsi="Courier New" w:cs="Courier New"/>
    </w:rPr>
  </w:style>
  <w:style w:type="character" w:customStyle="1" w:styleId="WW8Num79z2">
    <w:name w:val="WW8Num79z2"/>
    <w:rsid w:val="0002735A"/>
    <w:rPr>
      <w:rFonts w:ascii="Wingdings" w:hAnsi="Wingdings" w:cs="Courier New"/>
    </w:rPr>
  </w:style>
  <w:style w:type="character" w:customStyle="1" w:styleId="WW8Num80z1">
    <w:name w:val="WW8Num80z1"/>
    <w:rsid w:val="0002735A"/>
    <w:rPr>
      <w:rFonts w:ascii="Calibri" w:hAnsi="Calibri" w:cs="Calibri"/>
      <w:sz w:val="22"/>
      <w:szCs w:val="22"/>
    </w:rPr>
  </w:style>
  <w:style w:type="character" w:customStyle="1" w:styleId="WW8Num80z2">
    <w:name w:val="WW8Num80z2"/>
    <w:rsid w:val="0002735A"/>
    <w:rPr>
      <w:rFonts w:ascii="Wingdings" w:hAnsi="Wingdings" w:cs="Wingdings"/>
    </w:rPr>
  </w:style>
  <w:style w:type="character" w:customStyle="1" w:styleId="WW8Num90z0">
    <w:name w:val="WW8Num90z0"/>
    <w:rsid w:val="0002735A"/>
    <w:rPr>
      <w:b/>
    </w:rPr>
  </w:style>
  <w:style w:type="character" w:customStyle="1" w:styleId="WW8Num90z1">
    <w:name w:val="WW8Num90z1"/>
    <w:rsid w:val="0002735A"/>
    <w:rPr>
      <w:rFonts w:ascii="OpenSymbol" w:hAnsi="OpenSymbol" w:cs="Courier New"/>
    </w:rPr>
  </w:style>
  <w:style w:type="character" w:customStyle="1" w:styleId="WW8Num91z0">
    <w:name w:val="WW8Num91z0"/>
    <w:rsid w:val="0002735A"/>
    <w:rPr>
      <w:rFonts w:ascii="Symbol" w:hAnsi="Symbol" w:cs="Symbol"/>
    </w:rPr>
  </w:style>
  <w:style w:type="character" w:customStyle="1" w:styleId="WW8Num91z1">
    <w:name w:val="WW8Num91z1"/>
    <w:rsid w:val="0002735A"/>
    <w:rPr>
      <w:rFonts w:ascii="Courier New" w:hAnsi="Courier New" w:cs="Courier New"/>
    </w:rPr>
  </w:style>
  <w:style w:type="character" w:customStyle="1" w:styleId="WW8Num92z0">
    <w:name w:val="WW8Num92z0"/>
    <w:rsid w:val="0002735A"/>
    <w:rPr>
      <w:rFonts w:ascii="Symbol" w:hAnsi="Symbol" w:cs="Symbol"/>
    </w:rPr>
  </w:style>
  <w:style w:type="character" w:customStyle="1" w:styleId="WW8Num92z1">
    <w:name w:val="WW8Num92z1"/>
    <w:rsid w:val="0002735A"/>
    <w:rPr>
      <w:rFonts w:ascii="Courier New" w:hAnsi="Courier New" w:cs="Courier New"/>
    </w:rPr>
  </w:style>
  <w:style w:type="character" w:customStyle="1" w:styleId="WW8Num92z2">
    <w:name w:val="WW8Num92z2"/>
    <w:rsid w:val="0002735A"/>
    <w:rPr>
      <w:rFonts w:ascii="Wingdings" w:hAnsi="Wingdings" w:cs="Wingdings"/>
    </w:rPr>
  </w:style>
  <w:style w:type="character" w:customStyle="1" w:styleId="WW8Num93z0">
    <w:name w:val="WW8Num93z0"/>
    <w:rsid w:val="0002735A"/>
    <w:rPr>
      <w:rFonts w:ascii="Symbol" w:hAnsi="Symbol" w:cs="Symbol"/>
    </w:rPr>
  </w:style>
  <w:style w:type="character" w:customStyle="1" w:styleId="WW8Num93z1">
    <w:name w:val="WW8Num93z1"/>
    <w:rsid w:val="0002735A"/>
    <w:rPr>
      <w:rFonts w:ascii="Courier New" w:hAnsi="Courier New" w:cs="Courier New"/>
    </w:rPr>
  </w:style>
  <w:style w:type="character" w:customStyle="1" w:styleId="WW8Num94z0">
    <w:name w:val="WW8Num94z0"/>
    <w:rsid w:val="0002735A"/>
    <w:rPr>
      <w:rFonts w:ascii="Symbol" w:hAnsi="Symbol" w:cs="Symbol"/>
    </w:rPr>
  </w:style>
  <w:style w:type="character" w:customStyle="1" w:styleId="WW8Num94z1">
    <w:name w:val="WW8Num94z1"/>
    <w:rsid w:val="0002735A"/>
    <w:rPr>
      <w:rFonts w:ascii="Courier New" w:hAnsi="Courier New" w:cs="Courier New"/>
    </w:rPr>
  </w:style>
  <w:style w:type="character" w:customStyle="1" w:styleId="WW8Num94z2">
    <w:name w:val="WW8Num94z2"/>
    <w:rsid w:val="0002735A"/>
    <w:rPr>
      <w:rFonts w:ascii="Wingdings" w:hAnsi="Wingdings" w:cs="Wingdings"/>
    </w:rPr>
  </w:style>
  <w:style w:type="character" w:customStyle="1" w:styleId="WW8Num95z0">
    <w:name w:val="WW8Num95z0"/>
    <w:rsid w:val="0002735A"/>
    <w:rPr>
      <w:rFonts w:ascii="Symbol" w:hAnsi="Symbol" w:cs="Symbol"/>
    </w:rPr>
  </w:style>
  <w:style w:type="character" w:customStyle="1" w:styleId="WW8Num95z1">
    <w:name w:val="WW8Num95z1"/>
    <w:rsid w:val="0002735A"/>
    <w:rPr>
      <w:rFonts w:ascii="Courier New" w:hAnsi="Courier New" w:cs="Courier New"/>
    </w:rPr>
  </w:style>
  <w:style w:type="character" w:customStyle="1" w:styleId="WW8Num95z2">
    <w:name w:val="WW8Num95z2"/>
    <w:rsid w:val="0002735A"/>
    <w:rPr>
      <w:rFonts w:ascii="Wingdings" w:hAnsi="Wingdings" w:cs="Wingdings"/>
      <w:sz w:val="20"/>
    </w:rPr>
  </w:style>
  <w:style w:type="character" w:customStyle="1" w:styleId="WW8Num100z0">
    <w:name w:val="WW8Num100z0"/>
    <w:rsid w:val="0002735A"/>
    <w:rPr>
      <w:rFonts w:ascii="Symbol" w:hAnsi="Symbol" w:cs="Symbol"/>
    </w:rPr>
  </w:style>
  <w:style w:type="character" w:customStyle="1" w:styleId="WW8Num100z1">
    <w:name w:val="WW8Num100z1"/>
    <w:rsid w:val="0002735A"/>
    <w:rPr>
      <w:rFonts w:ascii="Courier New" w:hAnsi="Courier New" w:cs="Courier New"/>
    </w:rPr>
  </w:style>
  <w:style w:type="character" w:customStyle="1" w:styleId="WW8Num100z2">
    <w:name w:val="WW8Num100z2"/>
    <w:rsid w:val="0002735A"/>
    <w:rPr>
      <w:rFonts w:ascii="Wingdings" w:hAnsi="Wingdings" w:cs="Wingdings"/>
    </w:rPr>
  </w:style>
  <w:style w:type="character" w:customStyle="1" w:styleId="WW8Num102z0">
    <w:name w:val="WW8Num102z0"/>
    <w:rsid w:val="0002735A"/>
    <w:rPr>
      <w:rFonts w:ascii="Symbol" w:hAnsi="Symbol" w:cs="Symbol"/>
    </w:rPr>
  </w:style>
  <w:style w:type="character" w:customStyle="1" w:styleId="WW8Num102z1">
    <w:name w:val="WW8Num102z1"/>
    <w:rsid w:val="0002735A"/>
    <w:rPr>
      <w:rFonts w:ascii="Courier New" w:hAnsi="Courier New" w:cs="Courier New"/>
    </w:rPr>
  </w:style>
  <w:style w:type="character" w:customStyle="1" w:styleId="WW8Num102z2">
    <w:name w:val="WW8Num102z2"/>
    <w:rsid w:val="0002735A"/>
    <w:rPr>
      <w:rFonts w:ascii="Wingdings" w:hAnsi="Wingdings" w:cs="Wingdings"/>
    </w:rPr>
  </w:style>
  <w:style w:type="character" w:customStyle="1" w:styleId="WW8Num103z0">
    <w:name w:val="WW8Num103z0"/>
    <w:rsid w:val="0002735A"/>
    <w:rPr>
      <w:rFonts w:ascii="Symbol" w:hAnsi="Symbol" w:cs="Symbol"/>
    </w:rPr>
  </w:style>
  <w:style w:type="character" w:customStyle="1" w:styleId="WW8Num103z1">
    <w:name w:val="WW8Num103z1"/>
    <w:rsid w:val="0002735A"/>
    <w:rPr>
      <w:rFonts w:ascii="Courier New" w:hAnsi="Courier New" w:cs="Courier New"/>
    </w:rPr>
  </w:style>
  <w:style w:type="character" w:customStyle="1" w:styleId="WW8Num104z0">
    <w:name w:val="WW8Num104z0"/>
    <w:rsid w:val="0002735A"/>
    <w:rPr>
      <w:rFonts w:ascii="Symbol" w:hAnsi="Symbol" w:cs="Symbol"/>
    </w:rPr>
  </w:style>
  <w:style w:type="character" w:customStyle="1" w:styleId="WW8Num104z1">
    <w:name w:val="WW8Num104z1"/>
    <w:rsid w:val="0002735A"/>
    <w:rPr>
      <w:rFonts w:ascii="Courier New" w:hAnsi="Courier New" w:cs="Courier New"/>
    </w:rPr>
  </w:style>
  <w:style w:type="character" w:customStyle="1" w:styleId="WW8Num104z2">
    <w:name w:val="WW8Num104z2"/>
    <w:rsid w:val="0002735A"/>
    <w:rPr>
      <w:rFonts w:ascii="Wingdings" w:hAnsi="Wingdings" w:cs="Wingdings"/>
    </w:rPr>
  </w:style>
  <w:style w:type="character" w:customStyle="1" w:styleId="Domylnaczcionkaakapitu9">
    <w:name w:val="Domyślna czcionka akapitu9"/>
    <w:rsid w:val="0002735A"/>
  </w:style>
  <w:style w:type="character" w:customStyle="1" w:styleId="WW8Num18z1">
    <w:name w:val="WW8Num18z1"/>
    <w:rsid w:val="0002735A"/>
  </w:style>
  <w:style w:type="character" w:customStyle="1" w:styleId="WW8Num26z2">
    <w:name w:val="WW8Num26z2"/>
    <w:rsid w:val="0002735A"/>
  </w:style>
  <w:style w:type="character" w:customStyle="1" w:styleId="WW8Num26z3">
    <w:name w:val="WW8Num26z3"/>
    <w:rsid w:val="0002735A"/>
  </w:style>
  <w:style w:type="character" w:customStyle="1" w:styleId="WW8Num37z0">
    <w:name w:val="WW8Num37z0"/>
    <w:rsid w:val="0002735A"/>
    <w:rPr>
      <w:rFonts w:ascii="Calibri" w:eastAsia="Calibri" w:hAnsi="Calibri" w:cs="Calibri"/>
      <w:b/>
      <w:bCs/>
      <w:sz w:val="22"/>
      <w:szCs w:val="22"/>
    </w:rPr>
  </w:style>
  <w:style w:type="character" w:customStyle="1" w:styleId="WW8Num37z1">
    <w:name w:val="WW8Num37z1"/>
    <w:rsid w:val="0002735A"/>
    <w:rPr>
      <w:rFonts w:ascii="Courier New" w:hAnsi="Courier New" w:cs="Courier New"/>
    </w:rPr>
  </w:style>
  <w:style w:type="character" w:customStyle="1" w:styleId="WW8Num61z0">
    <w:name w:val="WW8Num61z0"/>
    <w:rsid w:val="0002735A"/>
    <w:rPr>
      <w:rFonts w:ascii="Symbol" w:hAnsi="Symbol" w:cs="OpenSymbol"/>
      <w:b/>
      <w:i/>
      <w:iCs/>
      <w:sz w:val="22"/>
      <w:szCs w:val="22"/>
    </w:rPr>
  </w:style>
  <w:style w:type="character" w:customStyle="1" w:styleId="WW8Num61z1">
    <w:name w:val="WW8Num61z1"/>
    <w:rsid w:val="0002735A"/>
  </w:style>
  <w:style w:type="character" w:customStyle="1" w:styleId="WW8Num61z2">
    <w:name w:val="WW8Num61z2"/>
    <w:rsid w:val="0002735A"/>
  </w:style>
  <w:style w:type="character" w:customStyle="1" w:styleId="WW8Num62z2">
    <w:name w:val="WW8Num62z2"/>
    <w:rsid w:val="0002735A"/>
    <w:rPr>
      <w:rFonts w:ascii="Wingdings" w:hAnsi="Wingdings" w:cs="Wingdings"/>
    </w:rPr>
  </w:style>
  <w:style w:type="character" w:customStyle="1" w:styleId="WW8Num22z2">
    <w:name w:val="WW8Num22z2"/>
    <w:rsid w:val="0002735A"/>
    <w:rPr>
      <w:rFonts w:ascii="Arial" w:eastAsia="Times New Roman" w:hAnsi="Arial" w:cs="Arial"/>
      <w:b w:val="0"/>
      <w:i w:val="0"/>
    </w:rPr>
  </w:style>
  <w:style w:type="character" w:customStyle="1" w:styleId="WW8Num28z3">
    <w:name w:val="WW8Num28z3"/>
    <w:rsid w:val="0002735A"/>
    <w:rPr>
      <w:rFonts w:ascii="Symbol" w:hAnsi="Symbol" w:cs="Symbol"/>
    </w:rPr>
  </w:style>
  <w:style w:type="character" w:customStyle="1" w:styleId="WW8Num30z2">
    <w:name w:val="WW8Num30z2"/>
    <w:rsid w:val="0002735A"/>
    <w:rPr>
      <w:rFonts w:ascii="Wingdings" w:hAnsi="Wingdings" w:cs="Wingdings"/>
    </w:rPr>
  </w:style>
  <w:style w:type="character" w:customStyle="1" w:styleId="WW8Num31z1">
    <w:name w:val="WW8Num31z1"/>
    <w:rsid w:val="0002735A"/>
    <w:rPr>
      <w:rFonts w:ascii="OpenSymbol" w:hAnsi="OpenSymbol" w:cs="OpenSymbol"/>
    </w:rPr>
  </w:style>
  <w:style w:type="character" w:customStyle="1" w:styleId="WW8Num34z2">
    <w:name w:val="WW8Num34z2"/>
    <w:rsid w:val="0002735A"/>
    <w:rPr>
      <w:rFonts w:ascii="Wingdings" w:hAnsi="Wingdings" w:cs="Wingdings"/>
    </w:rPr>
  </w:style>
  <w:style w:type="character" w:customStyle="1" w:styleId="WW8Num38z0">
    <w:name w:val="WW8Num38z0"/>
    <w:rsid w:val="0002735A"/>
    <w:rPr>
      <w:rFonts w:ascii="Calibri" w:eastAsia="Times New Roman" w:hAnsi="Calibri" w:cs="Times New Roman"/>
      <w:b w:val="0"/>
      <w:bCs w:val="0"/>
      <w:i w:val="0"/>
      <w:iCs w:val="0"/>
      <w:sz w:val="22"/>
      <w:szCs w:val="22"/>
    </w:rPr>
  </w:style>
  <w:style w:type="character" w:customStyle="1" w:styleId="WW8Num38z1">
    <w:name w:val="WW8Num38z1"/>
    <w:rsid w:val="0002735A"/>
    <w:rPr>
      <w:rFonts w:ascii="Courier New" w:hAnsi="Courier New" w:cs="Courier New"/>
    </w:rPr>
  </w:style>
  <w:style w:type="character" w:customStyle="1" w:styleId="WW8Num57z1">
    <w:name w:val="WW8Num57z1"/>
    <w:rsid w:val="0002735A"/>
    <w:rPr>
      <w:rFonts w:ascii="Courier New" w:hAnsi="Courier New" w:cs="Courier New"/>
    </w:rPr>
  </w:style>
  <w:style w:type="character" w:customStyle="1" w:styleId="WW8Num57z2">
    <w:name w:val="WW8Num57z2"/>
    <w:rsid w:val="0002735A"/>
    <w:rPr>
      <w:rFonts w:ascii="Wingdings" w:hAnsi="Wingdings" w:cs="Wingdings"/>
    </w:rPr>
  </w:style>
  <w:style w:type="character" w:customStyle="1" w:styleId="WW8Num63z2">
    <w:name w:val="WW8Num63z2"/>
    <w:rsid w:val="0002735A"/>
    <w:rPr>
      <w:rFonts w:ascii="Wingdings" w:hAnsi="Wingdings" w:cs="Wingdings"/>
    </w:rPr>
  </w:style>
  <w:style w:type="character" w:customStyle="1" w:styleId="Domylnaczcionkaakapitu8">
    <w:name w:val="Domyślna czcionka akapitu8"/>
    <w:rsid w:val="0002735A"/>
  </w:style>
  <w:style w:type="character" w:customStyle="1" w:styleId="WW8Num14z1">
    <w:name w:val="WW8Num14z1"/>
    <w:rsid w:val="0002735A"/>
  </w:style>
  <w:style w:type="character" w:customStyle="1" w:styleId="WW8Num14z2">
    <w:name w:val="WW8Num14z2"/>
    <w:rsid w:val="0002735A"/>
  </w:style>
  <w:style w:type="character" w:customStyle="1" w:styleId="WW8Num16z4">
    <w:name w:val="WW8Num16z4"/>
    <w:rsid w:val="0002735A"/>
  </w:style>
  <w:style w:type="character" w:customStyle="1" w:styleId="WW8Num16z6">
    <w:name w:val="WW8Num16z6"/>
    <w:rsid w:val="0002735A"/>
  </w:style>
  <w:style w:type="character" w:customStyle="1" w:styleId="WW8Num12z6">
    <w:name w:val="WW8Num12z6"/>
    <w:rsid w:val="0002735A"/>
  </w:style>
  <w:style w:type="character" w:customStyle="1" w:styleId="WW8Num13z6">
    <w:name w:val="WW8Num13z6"/>
    <w:rsid w:val="0002735A"/>
  </w:style>
  <w:style w:type="character" w:customStyle="1" w:styleId="WW8Num15z1">
    <w:name w:val="WW8Num15z1"/>
    <w:rsid w:val="0002735A"/>
    <w:rPr>
      <w:rFonts w:ascii="Courier New" w:hAnsi="Courier New" w:cs="OpenSymbol"/>
    </w:rPr>
  </w:style>
  <w:style w:type="character" w:customStyle="1" w:styleId="WW8Num15z2">
    <w:name w:val="WW8Num15z2"/>
    <w:rsid w:val="0002735A"/>
    <w:rPr>
      <w:rFonts w:ascii="Wingdings" w:hAnsi="Wingdings" w:cs="Wingdings"/>
    </w:rPr>
  </w:style>
  <w:style w:type="character" w:customStyle="1" w:styleId="WW8Num15z4">
    <w:name w:val="WW8Num15z4"/>
    <w:rsid w:val="0002735A"/>
  </w:style>
  <w:style w:type="character" w:customStyle="1" w:styleId="WW8Num15z6">
    <w:name w:val="WW8Num15z6"/>
    <w:rsid w:val="0002735A"/>
  </w:style>
  <w:style w:type="character" w:customStyle="1" w:styleId="WW8Num17z4">
    <w:name w:val="WW8Num17z4"/>
    <w:rsid w:val="0002735A"/>
    <w:rPr>
      <w:rFonts w:ascii="Courier New" w:hAnsi="Courier New" w:cs="Courier New"/>
    </w:rPr>
  </w:style>
  <w:style w:type="character" w:customStyle="1" w:styleId="WW8Num17z6">
    <w:name w:val="WW8Num17z6"/>
    <w:rsid w:val="0002735A"/>
    <w:rPr>
      <w:b/>
      <w:u w:val="none"/>
    </w:rPr>
  </w:style>
  <w:style w:type="character" w:customStyle="1" w:styleId="WW8Num18z2">
    <w:name w:val="WW8Num18z2"/>
    <w:rsid w:val="0002735A"/>
  </w:style>
  <w:style w:type="character" w:customStyle="1" w:styleId="WW8Num22z3">
    <w:name w:val="WW8Num22z3"/>
    <w:rsid w:val="0002735A"/>
  </w:style>
  <w:style w:type="character" w:customStyle="1" w:styleId="WW8Num25z2">
    <w:name w:val="WW8Num25z2"/>
    <w:rsid w:val="0002735A"/>
  </w:style>
  <w:style w:type="character" w:customStyle="1" w:styleId="WW8Num29z3">
    <w:name w:val="WW8Num29z3"/>
    <w:rsid w:val="0002735A"/>
    <w:rPr>
      <w:rFonts w:ascii="Symbol" w:hAnsi="Symbol" w:cs="Symbol"/>
    </w:rPr>
  </w:style>
  <w:style w:type="character" w:customStyle="1" w:styleId="WW8Num30z3">
    <w:name w:val="WW8Num30z3"/>
    <w:rsid w:val="0002735A"/>
  </w:style>
  <w:style w:type="character" w:customStyle="1" w:styleId="WW8Num31z2">
    <w:name w:val="WW8Num31z2"/>
    <w:rsid w:val="0002735A"/>
    <w:rPr>
      <w:rFonts w:ascii="Wingdings" w:hAnsi="Wingdings" w:cs="Wingdings"/>
    </w:rPr>
  </w:style>
  <w:style w:type="character" w:customStyle="1" w:styleId="WW8Num31z3">
    <w:name w:val="WW8Num31z3"/>
    <w:rsid w:val="0002735A"/>
    <w:rPr>
      <w:rFonts w:ascii="Symbol" w:hAnsi="Symbol" w:cs="Symbol"/>
    </w:rPr>
  </w:style>
  <w:style w:type="character" w:customStyle="1" w:styleId="WW8Num32z1">
    <w:name w:val="WW8Num32z1"/>
    <w:rsid w:val="0002735A"/>
    <w:rPr>
      <w:rFonts w:ascii="OpenSymbol" w:hAnsi="OpenSymbol" w:cs="OpenSymbol"/>
    </w:rPr>
  </w:style>
  <w:style w:type="character" w:customStyle="1" w:styleId="WW8Num35z2">
    <w:name w:val="WW8Num35z2"/>
    <w:rsid w:val="0002735A"/>
    <w:rPr>
      <w:rFonts w:ascii="Wingdings" w:hAnsi="Wingdings" w:cs="Wingdings"/>
    </w:rPr>
  </w:style>
  <w:style w:type="character" w:customStyle="1" w:styleId="WW8Num39z0">
    <w:name w:val="WW8Num39z0"/>
    <w:rsid w:val="0002735A"/>
    <w:rPr>
      <w:rFonts w:ascii="Calibri" w:hAnsi="Calibri" w:cs="Calibri"/>
      <w:b/>
      <w:bCs/>
      <w:i/>
      <w:iCs/>
      <w:sz w:val="22"/>
      <w:szCs w:val="22"/>
    </w:rPr>
  </w:style>
  <w:style w:type="character" w:customStyle="1" w:styleId="WW8Num39z1">
    <w:name w:val="WW8Num39z1"/>
    <w:rsid w:val="0002735A"/>
    <w:rPr>
      <w:rFonts w:cs="Times New Roman"/>
    </w:rPr>
  </w:style>
  <w:style w:type="character" w:customStyle="1" w:styleId="WW8Num39z2">
    <w:name w:val="WW8Num39z2"/>
    <w:rsid w:val="0002735A"/>
  </w:style>
  <w:style w:type="character" w:customStyle="1" w:styleId="WW8Num6z6">
    <w:name w:val="WW8Num6z6"/>
    <w:rsid w:val="0002735A"/>
    <w:rPr>
      <w:sz w:val="20"/>
      <w:szCs w:val="20"/>
    </w:rPr>
  </w:style>
  <w:style w:type="character" w:customStyle="1" w:styleId="WW8Num8z2">
    <w:name w:val="WW8Num8z2"/>
    <w:rsid w:val="0002735A"/>
    <w:rPr>
      <w:rFonts w:ascii="Wingdings" w:hAnsi="Wingdings" w:cs="Wingdings"/>
    </w:rPr>
  </w:style>
  <w:style w:type="character" w:customStyle="1" w:styleId="WW8Num8z3">
    <w:name w:val="WW8Num8z3"/>
    <w:rsid w:val="0002735A"/>
    <w:rPr>
      <w:rFonts w:ascii="Symbol" w:hAnsi="Symbol" w:cs="Symbol"/>
      <w:color w:val="auto"/>
    </w:rPr>
  </w:style>
  <w:style w:type="character" w:customStyle="1" w:styleId="WW8Num9z2">
    <w:name w:val="WW8Num9z2"/>
    <w:rsid w:val="0002735A"/>
    <w:rPr>
      <w:rFonts w:ascii="Wingdings" w:hAnsi="Wingdings" w:cs="Wingdings"/>
    </w:rPr>
  </w:style>
  <w:style w:type="character" w:customStyle="1" w:styleId="WW8Num9z3">
    <w:name w:val="WW8Num9z3"/>
    <w:rsid w:val="0002735A"/>
    <w:rPr>
      <w:rFonts w:ascii="Symbol" w:hAnsi="Symbol" w:cs="Symbol"/>
    </w:rPr>
  </w:style>
  <w:style w:type="character" w:customStyle="1" w:styleId="WW8Num10z1">
    <w:name w:val="WW8Num10z1"/>
    <w:rsid w:val="0002735A"/>
    <w:rPr>
      <w:rFonts w:ascii="Courier New" w:hAnsi="Courier New" w:cs="Courier New"/>
    </w:rPr>
  </w:style>
  <w:style w:type="character" w:customStyle="1" w:styleId="WW8Num10z2">
    <w:name w:val="WW8Num10z2"/>
    <w:rsid w:val="0002735A"/>
    <w:rPr>
      <w:rFonts w:ascii="Wingdings" w:hAnsi="Wingdings" w:cs="Wingdings"/>
    </w:rPr>
  </w:style>
  <w:style w:type="character" w:customStyle="1" w:styleId="WW8Num10z3">
    <w:name w:val="WW8Num10z3"/>
    <w:rsid w:val="0002735A"/>
    <w:rPr>
      <w:color w:val="auto"/>
    </w:rPr>
  </w:style>
  <w:style w:type="character" w:customStyle="1" w:styleId="WW8Num10z6">
    <w:name w:val="WW8Num10z6"/>
    <w:rsid w:val="0002735A"/>
    <w:rPr>
      <w:rFonts w:ascii="Symbol" w:hAnsi="Symbol" w:cs="Symbol"/>
    </w:rPr>
  </w:style>
  <w:style w:type="character" w:customStyle="1" w:styleId="WW8Num11z1">
    <w:name w:val="WW8Num11z1"/>
    <w:rsid w:val="0002735A"/>
    <w:rPr>
      <w:rFonts w:ascii="Courier New" w:hAnsi="Courier New" w:cs="Courier New"/>
    </w:rPr>
  </w:style>
  <w:style w:type="character" w:customStyle="1" w:styleId="WW8Num12z1">
    <w:name w:val="WW8Num12z1"/>
    <w:rsid w:val="0002735A"/>
    <w:rPr>
      <w:rFonts w:ascii="Arial" w:eastAsia="Times New Roman" w:hAnsi="Arial" w:cs="Times New Roman"/>
    </w:rPr>
  </w:style>
  <w:style w:type="character" w:customStyle="1" w:styleId="WW8Num18z6">
    <w:name w:val="WW8Num18z6"/>
    <w:rsid w:val="0002735A"/>
    <w:rPr>
      <w:b/>
      <w:u w:val="none"/>
    </w:rPr>
  </w:style>
  <w:style w:type="character" w:customStyle="1" w:styleId="WW8Num20z4">
    <w:name w:val="WW8Num20z4"/>
    <w:rsid w:val="0002735A"/>
    <w:rPr>
      <w:b w:val="0"/>
    </w:rPr>
  </w:style>
  <w:style w:type="character" w:customStyle="1" w:styleId="WW8Num20z6">
    <w:name w:val="WW8Num20z6"/>
    <w:rsid w:val="0002735A"/>
    <w:rPr>
      <w:b/>
      <w:u w:val="none"/>
    </w:rPr>
  </w:style>
  <w:style w:type="character" w:customStyle="1" w:styleId="WW8Num21z4">
    <w:name w:val="WW8Num21z4"/>
    <w:rsid w:val="0002735A"/>
    <w:rPr>
      <w:b w:val="0"/>
    </w:rPr>
  </w:style>
  <w:style w:type="character" w:customStyle="1" w:styleId="WW8Num21z6">
    <w:name w:val="WW8Num21z6"/>
    <w:rsid w:val="0002735A"/>
    <w:rPr>
      <w:b/>
      <w:u w:val="none"/>
    </w:rPr>
  </w:style>
  <w:style w:type="character" w:customStyle="1" w:styleId="WW8Num22z4">
    <w:name w:val="WW8Num22z4"/>
    <w:rsid w:val="0002735A"/>
    <w:rPr>
      <w:b w:val="0"/>
    </w:rPr>
  </w:style>
  <w:style w:type="character" w:customStyle="1" w:styleId="WW8Num22z6">
    <w:name w:val="WW8Num22z6"/>
    <w:rsid w:val="0002735A"/>
    <w:rPr>
      <w:b/>
      <w:u w:val="none"/>
    </w:rPr>
  </w:style>
  <w:style w:type="character" w:customStyle="1" w:styleId="WW8Num34z1">
    <w:name w:val="WW8Num34z1"/>
    <w:rsid w:val="0002735A"/>
    <w:rPr>
      <w:rFonts w:ascii="Courier New" w:hAnsi="Courier New" w:cs="Courier New"/>
    </w:rPr>
  </w:style>
  <w:style w:type="character" w:customStyle="1" w:styleId="WW8Num34z3">
    <w:name w:val="WW8Num34z3"/>
    <w:rsid w:val="0002735A"/>
    <w:rPr>
      <w:rFonts w:ascii="Symbol" w:hAnsi="Symbol" w:cs="Symbol"/>
    </w:rPr>
  </w:style>
  <w:style w:type="character" w:customStyle="1" w:styleId="WW8Num35z3">
    <w:name w:val="WW8Num35z3"/>
    <w:rsid w:val="0002735A"/>
    <w:rPr>
      <w:rFonts w:ascii="Symbol" w:hAnsi="Symbol" w:cs="Symbol"/>
    </w:rPr>
  </w:style>
  <w:style w:type="character" w:customStyle="1" w:styleId="WW8Num36z1">
    <w:name w:val="WW8Num36z1"/>
    <w:rsid w:val="0002735A"/>
    <w:rPr>
      <w:rFonts w:ascii="Courier New" w:eastAsia="Calibri" w:hAnsi="Courier New" w:cs="Courier New"/>
    </w:rPr>
  </w:style>
  <w:style w:type="character" w:customStyle="1" w:styleId="WW8Num36z2">
    <w:name w:val="WW8Num36z2"/>
    <w:rsid w:val="0002735A"/>
    <w:rPr>
      <w:rFonts w:ascii="Wingdings" w:hAnsi="Wingdings" w:cs="Wingdings"/>
    </w:rPr>
  </w:style>
  <w:style w:type="character" w:customStyle="1" w:styleId="WW8Num36z3">
    <w:name w:val="WW8Num36z3"/>
    <w:rsid w:val="0002735A"/>
    <w:rPr>
      <w:rFonts w:ascii="Symbol" w:hAnsi="Symbol" w:cs="Symbol"/>
    </w:rPr>
  </w:style>
  <w:style w:type="character" w:customStyle="1" w:styleId="WW8Num37z2">
    <w:name w:val="WW8Num37z2"/>
    <w:rsid w:val="0002735A"/>
    <w:rPr>
      <w:rFonts w:ascii="Wingdings" w:hAnsi="Wingdings" w:cs="Wingdings"/>
    </w:rPr>
  </w:style>
  <w:style w:type="character" w:customStyle="1" w:styleId="WW8Num37z3">
    <w:name w:val="WW8Num37z3"/>
    <w:rsid w:val="0002735A"/>
    <w:rPr>
      <w:rFonts w:ascii="Symbol" w:hAnsi="Symbol" w:cs="Symbol"/>
    </w:rPr>
  </w:style>
  <w:style w:type="character" w:customStyle="1" w:styleId="WW8Num40z2">
    <w:name w:val="WW8Num40z2"/>
    <w:rsid w:val="0002735A"/>
    <w:rPr>
      <w:rFonts w:ascii="Arial" w:hAnsi="Arial" w:cs="Arial"/>
      <w:color w:val="auto"/>
    </w:rPr>
  </w:style>
  <w:style w:type="character" w:customStyle="1" w:styleId="WW8Num41z0">
    <w:name w:val="WW8Num41z0"/>
    <w:rsid w:val="0002735A"/>
    <w:rPr>
      <w:rFonts w:cs="Calibri"/>
      <w:b/>
      <w:bCs/>
    </w:rPr>
  </w:style>
  <w:style w:type="character" w:customStyle="1" w:styleId="WW8Num41z2">
    <w:name w:val="WW8Num41z2"/>
    <w:rsid w:val="0002735A"/>
    <w:rPr>
      <w:rFonts w:ascii="Arial" w:hAnsi="Arial" w:cs="Arial"/>
      <w:color w:val="auto"/>
    </w:rPr>
  </w:style>
  <w:style w:type="character" w:customStyle="1" w:styleId="WW8Num42z0">
    <w:name w:val="WW8Num42z0"/>
    <w:rsid w:val="0002735A"/>
    <w:rPr>
      <w:rFonts w:ascii="Calibri" w:eastAsia="Times New Roman" w:hAnsi="Calibri" w:cs="Arial"/>
      <w:b w:val="0"/>
      <w:bCs/>
      <w:sz w:val="22"/>
      <w:szCs w:val="22"/>
    </w:rPr>
  </w:style>
  <w:style w:type="character" w:customStyle="1" w:styleId="WW8Num43z1">
    <w:name w:val="WW8Num43z1"/>
    <w:rsid w:val="0002735A"/>
    <w:rPr>
      <w:rFonts w:cs="Times New Roman"/>
    </w:rPr>
  </w:style>
  <w:style w:type="character" w:customStyle="1" w:styleId="WW8Num44z0">
    <w:name w:val="WW8Num44z0"/>
    <w:rsid w:val="0002735A"/>
    <w:rPr>
      <w:rFonts w:ascii="Symbol" w:hAnsi="Symbol" w:cs="OpenSymbol"/>
    </w:rPr>
  </w:style>
  <w:style w:type="character" w:customStyle="1" w:styleId="WW8Num47z0">
    <w:name w:val="WW8Num47z0"/>
    <w:rsid w:val="0002735A"/>
    <w:rPr>
      <w:rFonts w:eastAsia="CIDFont+F1" w:cs="Calibri"/>
      <w:b w:val="0"/>
      <w:bCs/>
    </w:rPr>
  </w:style>
  <w:style w:type="character" w:customStyle="1" w:styleId="WW8Num48z0">
    <w:name w:val="WW8Num48z0"/>
    <w:rsid w:val="0002735A"/>
    <w:rPr>
      <w:rFonts w:ascii="Calibri" w:hAnsi="Calibri" w:cs="Times New Roman"/>
      <w:b w:val="0"/>
      <w:bCs w:val="0"/>
      <w:sz w:val="22"/>
      <w:szCs w:val="22"/>
    </w:rPr>
  </w:style>
  <w:style w:type="character" w:customStyle="1" w:styleId="WW8Num50z2">
    <w:name w:val="WW8Num50z2"/>
    <w:rsid w:val="0002735A"/>
    <w:rPr>
      <w:rFonts w:ascii="Wingdings" w:hAnsi="Wingdings" w:cs="Wingdings"/>
    </w:rPr>
  </w:style>
  <w:style w:type="character" w:customStyle="1" w:styleId="WW8Num65z2">
    <w:name w:val="WW8Num65z2"/>
    <w:rsid w:val="0002735A"/>
    <w:rPr>
      <w:rFonts w:ascii="Wingdings" w:hAnsi="Wingdings" w:cs="Wingdings"/>
    </w:rPr>
  </w:style>
  <w:style w:type="character" w:customStyle="1" w:styleId="WW8Num68z0">
    <w:name w:val="WW8Num68z0"/>
    <w:rsid w:val="0002735A"/>
    <w:rPr>
      <w:rFonts w:ascii="Calibri" w:hAnsi="Calibri" w:cs="OpenSymbol"/>
      <w:b/>
      <w:bCs/>
      <w:sz w:val="22"/>
      <w:szCs w:val="22"/>
    </w:rPr>
  </w:style>
  <w:style w:type="character" w:customStyle="1" w:styleId="WW8Num69z0">
    <w:name w:val="WW8Num69z0"/>
    <w:rsid w:val="0002735A"/>
    <w:rPr>
      <w:rFonts w:ascii="Symbol" w:hAnsi="Symbol" w:cs="Arial"/>
      <w:b w:val="0"/>
    </w:rPr>
  </w:style>
  <w:style w:type="character" w:customStyle="1" w:styleId="WW8Num71z0">
    <w:name w:val="WW8Num71z0"/>
    <w:rsid w:val="0002735A"/>
    <w:rPr>
      <w:rFonts w:ascii="Times New Roman" w:hAnsi="Times New Roman" w:cs="Times New Roman"/>
    </w:rPr>
  </w:style>
  <w:style w:type="character" w:customStyle="1" w:styleId="WW8Num82z4">
    <w:name w:val="WW8Num82z4"/>
    <w:rsid w:val="0002735A"/>
    <w:rPr>
      <w:rFonts w:ascii="Courier New" w:hAnsi="Courier New" w:cs="Courier New"/>
    </w:rPr>
  </w:style>
  <w:style w:type="character" w:customStyle="1" w:styleId="WW8Num85z1">
    <w:name w:val="WW8Num85z1"/>
    <w:rsid w:val="0002735A"/>
    <w:rPr>
      <w:rFonts w:ascii="Courier New" w:hAnsi="Courier New" w:cs="Times New Roman"/>
    </w:rPr>
  </w:style>
  <w:style w:type="character" w:customStyle="1" w:styleId="WW8Num85z2">
    <w:name w:val="WW8Num85z2"/>
    <w:rsid w:val="0002735A"/>
    <w:rPr>
      <w:rFonts w:ascii="Wingdings" w:hAnsi="Wingdings" w:cs="Wingdings"/>
    </w:rPr>
  </w:style>
  <w:style w:type="character" w:customStyle="1" w:styleId="WW8Num89z0">
    <w:name w:val="WW8Num89z0"/>
    <w:rsid w:val="0002735A"/>
    <w:rPr>
      <w:b/>
    </w:rPr>
  </w:style>
  <w:style w:type="character" w:customStyle="1" w:styleId="WW8Num89z1">
    <w:name w:val="WW8Num89z1"/>
    <w:rsid w:val="0002735A"/>
    <w:rPr>
      <w:rFonts w:ascii="Courier New" w:hAnsi="Courier New" w:cs="Courier New"/>
    </w:rPr>
  </w:style>
  <w:style w:type="character" w:customStyle="1" w:styleId="WW8Num89z2">
    <w:name w:val="WW8Num89z2"/>
    <w:rsid w:val="0002735A"/>
    <w:rPr>
      <w:rFonts w:ascii="Wingdings" w:hAnsi="Wingdings" w:cs="Wingdings"/>
    </w:rPr>
  </w:style>
  <w:style w:type="character" w:customStyle="1" w:styleId="WW8Num90z2">
    <w:name w:val="WW8Num90z2"/>
    <w:rsid w:val="0002735A"/>
    <w:rPr>
      <w:rFonts w:ascii="Wingdings" w:hAnsi="Wingdings" w:cs="Wingdings"/>
    </w:rPr>
  </w:style>
  <w:style w:type="character" w:customStyle="1" w:styleId="WW8Num91z2">
    <w:name w:val="WW8Num91z2"/>
    <w:rsid w:val="0002735A"/>
    <w:rPr>
      <w:rFonts w:ascii="Wingdings" w:hAnsi="Wingdings" w:cs="Wingdings"/>
    </w:rPr>
  </w:style>
  <w:style w:type="character" w:customStyle="1" w:styleId="WW8Num93z2">
    <w:name w:val="WW8Num93z2"/>
    <w:rsid w:val="0002735A"/>
    <w:rPr>
      <w:rFonts w:ascii="Wingdings" w:hAnsi="Wingdings" w:cs="Wingdings"/>
    </w:rPr>
  </w:style>
  <w:style w:type="character" w:customStyle="1" w:styleId="WW8Num96z0">
    <w:name w:val="WW8Num96z0"/>
    <w:rsid w:val="0002735A"/>
    <w:rPr>
      <w:rFonts w:ascii="Symbol" w:hAnsi="Symbol" w:cs="OpenSymbol"/>
    </w:rPr>
  </w:style>
  <w:style w:type="character" w:customStyle="1" w:styleId="WW8Num96z1">
    <w:name w:val="WW8Num96z1"/>
    <w:rsid w:val="0002735A"/>
    <w:rPr>
      <w:rFonts w:ascii="OpenSymbol" w:hAnsi="OpenSymbol" w:cs="OpenSymbol"/>
    </w:rPr>
  </w:style>
  <w:style w:type="character" w:customStyle="1" w:styleId="WW8Num97z0">
    <w:name w:val="WW8Num97z0"/>
    <w:rsid w:val="0002735A"/>
    <w:rPr>
      <w:rFonts w:ascii="Symbol" w:hAnsi="Symbol" w:cs="OpenSymbol"/>
    </w:rPr>
  </w:style>
  <w:style w:type="character" w:customStyle="1" w:styleId="WW8Num97z1">
    <w:name w:val="WW8Num97z1"/>
    <w:rsid w:val="0002735A"/>
    <w:rPr>
      <w:rFonts w:ascii="OpenSymbol" w:hAnsi="OpenSymbol" w:cs="OpenSymbol"/>
    </w:rPr>
  </w:style>
  <w:style w:type="character" w:customStyle="1" w:styleId="WW8Num98z0">
    <w:name w:val="WW8Num98z0"/>
    <w:rsid w:val="0002735A"/>
    <w:rPr>
      <w:rFonts w:ascii="Symbol" w:hAnsi="Symbol" w:cs="Symbol"/>
    </w:rPr>
  </w:style>
  <w:style w:type="character" w:customStyle="1" w:styleId="WW8Num98z1">
    <w:name w:val="WW8Num98z1"/>
    <w:rsid w:val="0002735A"/>
    <w:rPr>
      <w:rFonts w:ascii="Courier New" w:hAnsi="Courier New" w:cs="Courier New"/>
    </w:rPr>
  </w:style>
  <w:style w:type="character" w:customStyle="1" w:styleId="WW8Num112z0">
    <w:name w:val="WW8Num112z0"/>
    <w:rsid w:val="0002735A"/>
    <w:rPr>
      <w:rFonts w:ascii="Symbol" w:hAnsi="Symbol" w:cs="Courier New"/>
    </w:rPr>
  </w:style>
  <w:style w:type="character" w:customStyle="1" w:styleId="WW8Num112z1">
    <w:name w:val="WW8Num112z1"/>
    <w:rsid w:val="0002735A"/>
    <w:rPr>
      <w:rFonts w:ascii="OpenSymbol" w:hAnsi="OpenSymbol" w:cs="Courier New"/>
    </w:rPr>
  </w:style>
  <w:style w:type="character" w:customStyle="1" w:styleId="WW8Num121z0">
    <w:name w:val="WW8Num121z0"/>
    <w:rsid w:val="0002735A"/>
    <w:rPr>
      <w:rFonts w:ascii="Symbol" w:hAnsi="Symbol" w:cs="Symbol"/>
    </w:rPr>
  </w:style>
  <w:style w:type="character" w:customStyle="1" w:styleId="WW8Num70z0">
    <w:name w:val="WW8Num70z0"/>
    <w:rsid w:val="0002735A"/>
    <w:rPr>
      <w:rFonts w:cs="Calibri"/>
      <w:b w:val="0"/>
    </w:rPr>
  </w:style>
  <w:style w:type="character" w:customStyle="1" w:styleId="WW8Num83z4">
    <w:name w:val="WW8Num83z4"/>
    <w:rsid w:val="0002735A"/>
    <w:rPr>
      <w:rFonts w:ascii="Courier New" w:hAnsi="Courier New" w:cs="Courier New"/>
    </w:rPr>
  </w:style>
  <w:style w:type="character" w:customStyle="1" w:styleId="WW8Num96z2">
    <w:name w:val="WW8Num96z2"/>
    <w:rsid w:val="0002735A"/>
    <w:rPr>
      <w:rFonts w:ascii="Wingdings" w:hAnsi="Wingdings" w:cs="Wingdings"/>
      <w:sz w:val="20"/>
    </w:rPr>
  </w:style>
  <w:style w:type="character" w:customStyle="1" w:styleId="WW8Num99z0">
    <w:name w:val="WW8Num99z0"/>
    <w:rsid w:val="0002735A"/>
    <w:rPr>
      <w:rFonts w:ascii="Symbol" w:hAnsi="Symbol" w:cs="Symbol"/>
    </w:rPr>
  </w:style>
  <w:style w:type="character" w:customStyle="1" w:styleId="WW8Num99z1">
    <w:name w:val="WW8Num99z1"/>
    <w:rsid w:val="0002735A"/>
    <w:rPr>
      <w:rFonts w:ascii="Courier New" w:hAnsi="Courier New" w:cs="Courier New"/>
    </w:rPr>
  </w:style>
  <w:style w:type="character" w:customStyle="1" w:styleId="WW8Num113z0">
    <w:name w:val="WW8Num113z0"/>
    <w:rsid w:val="0002735A"/>
    <w:rPr>
      <w:rFonts w:ascii="Symbol" w:hAnsi="Symbol" w:cs="Courier New"/>
    </w:rPr>
  </w:style>
  <w:style w:type="character" w:customStyle="1" w:styleId="WW8Num113z1">
    <w:name w:val="WW8Num113z1"/>
    <w:rsid w:val="0002735A"/>
    <w:rPr>
      <w:rFonts w:ascii="Courier New" w:hAnsi="Courier New" w:cs="Courier New"/>
    </w:rPr>
  </w:style>
  <w:style w:type="character" w:customStyle="1" w:styleId="Domylnaczcionkaakapitu7">
    <w:name w:val="Domyślna czcionka akapitu7"/>
    <w:rsid w:val="0002735A"/>
  </w:style>
  <w:style w:type="character" w:customStyle="1" w:styleId="WW8Num84z4">
    <w:name w:val="WW8Num84z4"/>
    <w:rsid w:val="0002735A"/>
    <w:rPr>
      <w:rFonts w:ascii="Courier New" w:hAnsi="Courier New" w:cs="Courier New"/>
    </w:rPr>
  </w:style>
  <w:style w:type="character" w:customStyle="1" w:styleId="WW8Num88z0">
    <w:name w:val="WW8Num88z0"/>
    <w:rsid w:val="0002735A"/>
    <w:rPr>
      <w:rFonts w:ascii="Symbol" w:hAnsi="Symbol" w:cs="Symbol"/>
    </w:rPr>
  </w:style>
  <w:style w:type="character" w:customStyle="1" w:styleId="WW8Num88z1">
    <w:name w:val="WW8Num88z1"/>
    <w:rsid w:val="0002735A"/>
    <w:rPr>
      <w:rFonts w:ascii="Courier New" w:hAnsi="Courier New" w:cs="Courier New"/>
    </w:rPr>
  </w:style>
  <w:style w:type="character" w:customStyle="1" w:styleId="WW8Num88z2">
    <w:name w:val="WW8Num88z2"/>
    <w:rsid w:val="0002735A"/>
    <w:rPr>
      <w:rFonts w:ascii="Wingdings" w:hAnsi="Wingdings" w:cs="Wingdings"/>
    </w:rPr>
  </w:style>
  <w:style w:type="character" w:customStyle="1" w:styleId="WW8Num97z2">
    <w:name w:val="WW8Num97z2"/>
    <w:rsid w:val="0002735A"/>
    <w:rPr>
      <w:rFonts w:ascii="Wingdings" w:hAnsi="Wingdings" w:cs="Wingdings"/>
    </w:rPr>
  </w:style>
  <w:style w:type="character" w:customStyle="1" w:styleId="WW8Num101z0">
    <w:name w:val="WW8Num101z0"/>
    <w:rsid w:val="0002735A"/>
    <w:rPr>
      <w:rFonts w:ascii="Symbol" w:hAnsi="Symbol" w:cs="Symbol"/>
    </w:rPr>
  </w:style>
  <w:style w:type="character" w:customStyle="1" w:styleId="WW8Num101z1">
    <w:name w:val="WW8Num101z1"/>
    <w:rsid w:val="0002735A"/>
    <w:rPr>
      <w:rFonts w:ascii="Courier New" w:hAnsi="Courier New" w:cs="Courier New"/>
    </w:rPr>
  </w:style>
  <w:style w:type="character" w:customStyle="1" w:styleId="WW8Num115z0">
    <w:name w:val="WW8Num115z0"/>
    <w:rsid w:val="0002735A"/>
    <w:rPr>
      <w:rFonts w:ascii="Symbol" w:hAnsi="Symbol" w:cs="Courier New"/>
    </w:rPr>
  </w:style>
  <w:style w:type="character" w:customStyle="1" w:styleId="WW8Num115z1">
    <w:name w:val="WW8Num115z1"/>
    <w:rsid w:val="0002735A"/>
    <w:rPr>
      <w:rFonts w:ascii="Courier New" w:hAnsi="Courier New" w:cs="Courier New"/>
    </w:rPr>
  </w:style>
  <w:style w:type="character" w:customStyle="1" w:styleId="WW8Num9z6">
    <w:name w:val="WW8Num9z6"/>
    <w:rsid w:val="0002735A"/>
    <w:rPr>
      <w:rFonts w:ascii="Symbol" w:hAnsi="Symbol" w:cs="Symbol"/>
    </w:rPr>
  </w:style>
  <w:style w:type="character" w:customStyle="1" w:styleId="WW8Num12z2">
    <w:name w:val="WW8Num12z2"/>
    <w:rsid w:val="0002735A"/>
  </w:style>
  <w:style w:type="character" w:customStyle="1" w:styleId="WW8Num33z1">
    <w:name w:val="WW8Num33z1"/>
    <w:rsid w:val="0002735A"/>
  </w:style>
  <w:style w:type="character" w:customStyle="1" w:styleId="WW8Num33z3">
    <w:name w:val="WW8Num33z3"/>
    <w:rsid w:val="0002735A"/>
  </w:style>
  <w:style w:type="character" w:customStyle="1" w:styleId="WW8Num40z1">
    <w:name w:val="WW8Num40z1"/>
    <w:rsid w:val="0002735A"/>
  </w:style>
  <w:style w:type="character" w:customStyle="1" w:styleId="WW8Num42z1">
    <w:name w:val="WW8Num42z1"/>
    <w:rsid w:val="0002735A"/>
  </w:style>
  <w:style w:type="character" w:customStyle="1" w:styleId="WW8Num47z1">
    <w:name w:val="WW8Num47z1"/>
    <w:rsid w:val="0002735A"/>
  </w:style>
  <w:style w:type="character" w:customStyle="1" w:styleId="WW8Num68z2">
    <w:name w:val="WW8Num68z2"/>
    <w:rsid w:val="0002735A"/>
    <w:rPr>
      <w:rFonts w:ascii="Wingdings" w:hAnsi="Wingdings" w:cs="Wingdings"/>
    </w:rPr>
  </w:style>
  <w:style w:type="character" w:customStyle="1" w:styleId="WW8Num69z1">
    <w:name w:val="WW8Num69z1"/>
    <w:rsid w:val="0002735A"/>
    <w:rPr>
      <w:rFonts w:ascii="Courier New" w:hAnsi="Courier New" w:cs="OpenSymbol"/>
    </w:rPr>
  </w:style>
  <w:style w:type="character" w:customStyle="1" w:styleId="WW8Num69z2">
    <w:name w:val="WW8Num69z2"/>
    <w:rsid w:val="0002735A"/>
    <w:rPr>
      <w:rFonts w:ascii="Wingdings" w:hAnsi="Wingdings" w:cs="Wingdings"/>
    </w:rPr>
  </w:style>
  <w:style w:type="character" w:customStyle="1" w:styleId="WW8Num70z1">
    <w:name w:val="WW8Num70z1"/>
    <w:rsid w:val="0002735A"/>
    <w:rPr>
      <w:rFonts w:ascii="Courier New" w:hAnsi="Courier New" w:cs="Courier New"/>
    </w:rPr>
  </w:style>
  <w:style w:type="character" w:customStyle="1" w:styleId="WW8Num70z2">
    <w:name w:val="WW8Num70z2"/>
    <w:rsid w:val="0002735A"/>
    <w:rPr>
      <w:rFonts w:ascii="Wingdings" w:hAnsi="Wingdings" w:cs="Wingdings"/>
    </w:rPr>
  </w:style>
  <w:style w:type="character" w:customStyle="1" w:styleId="WW8Num87z4">
    <w:name w:val="WW8Num87z4"/>
    <w:rsid w:val="0002735A"/>
    <w:rPr>
      <w:rFonts w:ascii="Courier New" w:hAnsi="Courier New" w:cs="Courier New"/>
    </w:rPr>
  </w:style>
  <w:style w:type="character" w:customStyle="1" w:styleId="WW8Num98z2">
    <w:name w:val="WW8Num98z2"/>
    <w:rsid w:val="0002735A"/>
    <w:rPr>
      <w:rFonts w:ascii="Wingdings" w:hAnsi="Wingdings" w:cs="Wingdings"/>
    </w:rPr>
  </w:style>
  <w:style w:type="character" w:customStyle="1" w:styleId="WW8Num99z2">
    <w:name w:val="WW8Num99z2"/>
    <w:rsid w:val="0002735A"/>
    <w:rPr>
      <w:rFonts w:ascii="Wingdings" w:hAnsi="Wingdings" w:cs="Wingdings"/>
    </w:rPr>
  </w:style>
  <w:style w:type="character" w:customStyle="1" w:styleId="WW8Num118z0">
    <w:name w:val="WW8Num118z0"/>
    <w:rsid w:val="0002735A"/>
    <w:rPr>
      <w:rFonts w:ascii="Symbol" w:hAnsi="Symbol" w:cs="Courier New"/>
    </w:rPr>
  </w:style>
  <w:style w:type="character" w:customStyle="1" w:styleId="WW8Num118z1">
    <w:name w:val="WW8Num118z1"/>
    <w:rsid w:val="0002735A"/>
    <w:rPr>
      <w:rFonts w:ascii="Courier New" w:hAnsi="Courier New" w:cs="Courier New"/>
    </w:rPr>
  </w:style>
  <w:style w:type="character" w:customStyle="1" w:styleId="WW8Num11z2">
    <w:name w:val="WW8Num11z2"/>
    <w:rsid w:val="0002735A"/>
    <w:rPr>
      <w:rFonts w:ascii="Wingdings" w:hAnsi="Wingdings" w:cs="Wingdings"/>
    </w:rPr>
  </w:style>
  <w:style w:type="character" w:customStyle="1" w:styleId="WW8Num11z3">
    <w:name w:val="WW8Num11z3"/>
    <w:rsid w:val="0002735A"/>
    <w:rPr>
      <w:color w:val="auto"/>
    </w:rPr>
  </w:style>
  <w:style w:type="character" w:customStyle="1" w:styleId="WW8Num11z6">
    <w:name w:val="WW8Num11z6"/>
    <w:rsid w:val="0002735A"/>
    <w:rPr>
      <w:rFonts w:ascii="Symbol" w:hAnsi="Symbol" w:cs="Symbol"/>
    </w:rPr>
  </w:style>
  <w:style w:type="character" w:customStyle="1" w:styleId="WW8Num13z1">
    <w:name w:val="WW8Num13z1"/>
    <w:rsid w:val="0002735A"/>
    <w:rPr>
      <w:rFonts w:ascii="OpenSymbol" w:hAnsi="OpenSymbol" w:cs="OpenSymbol"/>
      <w:b/>
      <w:sz w:val="20"/>
    </w:rPr>
  </w:style>
  <w:style w:type="character" w:customStyle="1" w:styleId="WW8Num13z2">
    <w:name w:val="WW8Num13z2"/>
    <w:rsid w:val="0002735A"/>
    <w:rPr>
      <w:rFonts w:ascii="Wingdings" w:hAnsi="Wingdings" w:cs="Wingdings"/>
    </w:rPr>
  </w:style>
  <w:style w:type="character" w:customStyle="1" w:styleId="WW8Num19z6">
    <w:name w:val="WW8Num19z6"/>
    <w:rsid w:val="0002735A"/>
    <w:rPr>
      <w:b/>
      <w:u w:val="none"/>
    </w:rPr>
  </w:style>
  <w:style w:type="character" w:customStyle="1" w:styleId="WW8Num23z4">
    <w:name w:val="WW8Num23z4"/>
    <w:rsid w:val="0002735A"/>
    <w:rPr>
      <w:b w:val="0"/>
    </w:rPr>
  </w:style>
  <w:style w:type="character" w:customStyle="1" w:styleId="WW8Num23z6">
    <w:name w:val="WW8Num23z6"/>
    <w:rsid w:val="0002735A"/>
    <w:rPr>
      <w:b/>
      <w:u w:val="none"/>
    </w:rPr>
  </w:style>
  <w:style w:type="character" w:customStyle="1" w:styleId="WW8Num38z2">
    <w:name w:val="WW8Num38z2"/>
    <w:rsid w:val="0002735A"/>
    <w:rPr>
      <w:rFonts w:ascii="Wingdings" w:hAnsi="Wingdings" w:cs="Wingdings"/>
    </w:rPr>
  </w:style>
  <w:style w:type="character" w:customStyle="1" w:styleId="WW8Num38z3">
    <w:name w:val="WW8Num38z3"/>
    <w:rsid w:val="0002735A"/>
    <w:rPr>
      <w:rFonts w:ascii="Symbol" w:hAnsi="Symbol" w:cs="Symbol"/>
    </w:rPr>
  </w:style>
  <w:style w:type="character" w:customStyle="1" w:styleId="WW8Num41z1">
    <w:name w:val="WW8Num41z1"/>
    <w:rsid w:val="0002735A"/>
    <w:rPr>
      <w:rFonts w:cs="Times New Roman"/>
    </w:rPr>
  </w:style>
  <w:style w:type="character" w:customStyle="1" w:styleId="WW8Num42z2">
    <w:name w:val="WW8Num42z2"/>
    <w:rsid w:val="0002735A"/>
    <w:rPr>
      <w:rFonts w:ascii="Arial" w:hAnsi="Arial" w:cs="Arial"/>
      <w:color w:val="auto"/>
    </w:rPr>
  </w:style>
  <w:style w:type="character" w:customStyle="1" w:styleId="WW8Num44z1">
    <w:name w:val="WW8Num44z1"/>
    <w:rsid w:val="0002735A"/>
    <w:rPr>
      <w:rFonts w:eastAsia="CIDFont+F1" w:cs="Times New Roman"/>
      <w:b/>
      <w:bCs/>
    </w:rPr>
  </w:style>
  <w:style w:type="character" w:customStyle="1" w:styleId="WW8Num48z1">
    <w:name w:val="WW8Num48z1"/>
    <w:rsid w:val="0002735A"/>
    <w:rPr>
      <w:rFonts w:ascii="Calibri" w:hAnsi="Calibri" w:cs="Calibri"/>
      <w:sz w:val="22"/>
      <w:szCs w:val="22"/>
    </w:rPr>
  </w:style>
  <w:style w:type="character" w:customStyle="1" w:styleId="WW8Num75z2">
    <w:name w:val="WW8Num75z2"/>
    <w:rsid w:val="0002735A"/>
    <w:rPr>
      <w:rFonts w:ascii="Wingdings" w:hAnsi="Wingdings" w:cs="Wingdings"/>
    </w:rPr>
  </w:style>
  <w:style w:type="character" w:customStyle="1" w:styleId="WW8Num95z4">
    <w:name w:val="WW8Num95z4"/>
    <w:rsid w:val="0002735A"/>
    <w:rPr>
      <w:rFonts w:ascii="Courier New" w:hAnsi="Courier New" w:cs="Courier New"/>
    </w:rPr>
  </w:style>
  <w:style w:type="character" w:customStyle="1" w:styleId="WW8Num1z0">
    <w:name w:val="WW8Num1z0"/>
    <w:rsid w:val="0002735A"/>
  </w:style>
  <w:style w:type="character" w:customStyle="1" w:styleId="WW8Num1z1">
    <w:name w:val="WW8Num1z1"/>
    <w:rsid w:val="0002735A"/>
  </w:style>
  <w:style w:type="character" w:customStyle="1" w:styleId="WW8Num1z2">
    <w:name w:val="WW8Num1z2"/>
    <w:rsid w:val="0002735A"/>
  </w:style>
  <w:style w:type="character" w:customStyle="1" w:styleId="WW8Num1z3">
    <w:name w:val="WW8Num1z3"/>
    <w:rsid w:val="0002735A"/>
  </w:style>
  <w:style w:type="character" w:customStyle="1" w:styleId="WW8Num1z4">
    <w:name w:val="WW8Num1z4"/>
    <w:rsid w:val="0002735A"/>
  </w:style>
  <w:style w:type="character" w:customStyle="1" w:styleId="WW8Num1z5">
    <w:name w:val="WW8Num1z5"/>
    <w:rsid w:val="0002735A"/>
  </w:style>
  <w:style w:type="character" w:customStyle="1" w:styleId="WW8Num1z6">
    <w:name w:val="WW8Num1z6"/>
    <w:rsid w:val="0002735A"/>
  </w:style>
  <w:style w:type="character" w:customStyle="1" w:styleId="WW8Num1z7">
    <w:name w:val="WW8Num1z7"/>
    <w:rsid w:val="0002735A"/>
  </w:style>
  <w:style w:type="character" w:customStyle="1" w:styleId="WW8Num1z8">
    <w:name w:val="WW8Num1z8"/>
    <w:rsid w:val="0002735A"/>
  </w:style>
  <w:style w:type="character" w:customStyle="1" w:styleId="WW8Num2z1">
    <w:name w:val="WW8Num2z1"/>
    <w:rsid w:val="0002735A"/>
  </w:style>
  <w:style w:type="character" w:customStyle="1" w:styleId="WW8Num2z2">
    <w:name w:val="WW8Num2z2"/>
    <w:rsid w:val="0002735A"/>
  </w:style>
  <w:style w:type="character" w:customStyle="1" w:styleId="WW8Num2z3">
    <w:name w:val="WW8Num2z3"/>
    <w:rsid w:val="0002735A"/>
  </w:style>
  <w:style w:type="character" w:customStyle="1" w:styleId="WW8Num2z4">
    <w:name w:val="WW8Num2z4"/>
    <w:rsid w:val="0002735A"/>
  </w:style>
  <w:style w:type="character" w:customStyle="1" w:styleId="WW8Num2z5">
    <w:name w:val="WW8Num2z5"/>
    <w:rsid w:val="0002735A"/>
  </w:style>
  <w:style w:type="character" w:customStyle="1" w:styleId="WW8Num2z7">
    <w:name w:val="WW8Num2z7"/>
    <w:rsid w:val="0002735A"/>
  </w:style>
  <w:style w:type="character" w:customStyle="1" w:styleId="WW8Num2z8">
    <w:name w:val="WW8Num2z8"/>
    <w:rsid w:val="0002735A"/>
  </w:style>
  <w:style w:type="character" w:customStyle="1" w:styleId="WW8Num3z2">
    <w:name w:val="WW8Num3z2"/>
    <w:rsid w:val="0002735A"/>
  </w:style>
  <w:style w:type="character" w:customStyle="1" w:styleId="WW8Num3z3">
    <w:name w:val="WW8Num3z3"/>
    <w:rsid w:val="0002735A"/>
  </w:style>
  <w:style w:type="character" w:customStyle="1" w:styleId="WW8Num3z4">
    <w:name w:val="WW8Num3z4"/>
    <w:rsid w:val="0002735A"/>
  </w:style>
  <w:style w:type="character" w:customStyle="1" w:styleId="WW8Num3z5">
    <w:name w:val="WW8Num3z5"/>
    <w:rsid w:val="0002735A"/>
  </w:style>
  <w:style w:type="character" w:customStyle="1" w:styleId="WW8Num3z7">
    <w:name w:val="WW8Num3z7"/>
    <w:rsid w:val="0002735A"/>
  </w:style>
  <w:style w:type="character" w:customStyle="1" w:styleId="WW8Num3z8">
    <w:name w:val="WW8Num3z8"/>
    <w:rsid w:val="0002735A"/>
  </w:style>
  <w:style w:type="character" w:customStyle="1" w:styleId="WW8Num6z4">
    <w:name w:val="WW8Num6z4"/>
    <w:rsid w:val="0002735A"/>
  </w:style>
  <w:style w:type="character" w:customStyle="1" w:styleId="WW8Num6z5">
    <w:name w:val="WW8Num6z5"/>
    <w:rsid w:val="0002735A"/>
  </w:style>
  <w:style w:type="character" w:customStyle="1" w:styleId="WW8Num6z7">
    <w:name w:val="WW8Num6z7"/>
    <w:rsid w:val="0002735A"/>
  </w:style>
  <w:style w:type="character" w:customStyle="1" w:styleId="WW8Num6z8">
    <w:name w:val="WW8Num6z8"/>
    <w:rsid w:val="0002735A"/>
  </w:style>
  <w:style w:type="character" w:customStyle="1" w:styleId="WW8Num8z4">
    <w:name w:val="WW8Num8z4"/>
    <w:rsid w:val="0002735A"/>
  </w:style>
  <w:style w:type="character" w:customStyle="1" w:styleId="WW8Num8z5">
    <w:name w:val="WW8Num8z5"/>
    <w:rsid w:val="0002735A"/>
  </w:style>
  <w:style w:type="character" w:customStyle="1" w:styleId="WW8Num8z7">
    <w:name w:val="WW8Num8z7"/>
    <w:rsid w:val="0002735A"/>
  </w:style>
  <w:style w:type="character" w:customStyle="1" w:styleId="WW8Num8z8">
    <w:name w:val="WW8Num8z8"/>
    <w:rsid w:val="0002735A"/>
  </w:style>
  <w:style w:type="character" w:customStyle="1" w:styleId="WW8Num9z4">
    <w:name w:val="WW8Num9z4"/>
    <w:rsid w:val="0002735A"/>
  </w:style>
  <w:style w:type="character" w:customStyle="1" w:styleId="WW8Num9z5">
    <w:name w:val="WW8Num9z5"/>
    <w:rsid w:val="0002735A"/>
  </w:style>
  <w:style w:type="character" w:customStyle="1" w:styleId="WW8Num9z7">
    <w:name w:val="WW8Num9z7"/>
    <w:rsid w:val="0002735A"/>
  </w:style>
  <w:style w:type="character" w:customStyle="1" w:styleId="WW8Num9z8">
    <w:name w:val="WW8Num9z8"/>
    <w:rsid w:val="0002735A"/>
  </w:style>
  <w:style w:type="character" w:customStyle="1" w:styleId="WW8Num10z4">
    <w:name w:val="WW8Num10z4"/>
    <w:rsid w:val="0002735A"/>
  </w:style>
  <w:style w:type="character" w:customStyle="1" w:styleId="WW8Num10z5">
    <w:name w:val="WW8Num10z5"/>
    <w:rsid w:val="0002735A"/>
  </w:style>
  <w:style w:type="character" w:customStyle="1" w:styleId="WW8Num10z7">
    <w:name w:val="WW8Num10z7"/>
    <w:rsid w:val="0002735A"/>
  </w:style>
  <w:style w:type="character" w:customStyle="1" w:styleId="WW8Num10z8">
    <w:name w:val="WW8Num10z8"/>
    <w:rsid w:val="0002735A"/>
  </w:style>
  <w:style w:type="character" w:customStyle="1" w:styleId="WW8Num11z4">
    <w:name w:val="WW8Num11z4"/>
    <w:rsid w:val="0002735A"/>
  </w:style>
  <w:style w:type="character" w:customStyle="1" w:styleId="WW8Num11z5">
    <w:name w:val="WW8Num11z5"/>
    <w:rsid w:val="0002735A"/>
  </w:style>
  <w:style w:type="character" w:customStyle="1" w:styleId="WW8Num11z7">
    <w:name w:val="WW8Num11z7"/>
    <w:rsid w:val="0002735A"/>
  </w:style>
  <w:style w:type="character" w:customStyle="1" w:styleId="WW8Num11z8">
    <w:name w:val="WW8Num11z8"/>
    <w:rsid w:val="0002735A"/>
  </w:style>
  <w:style w:type="character" w:customStyle="1" w:styleId="WW8Num12z3">
    <w:name w:val="WW8Num12z3"/>
    <w:rsid w:val="0002735A"/>
  </w:style>
  <w:style w:type="character" w:customStyle="1" w:styleId="WW8Num12z4">
    <w:name w:val="WW8Num12z4"/>
    <w:rsid w:val="0002735A"/>
  </w:style>
  <w:style w:type="character" w:customStyle="1" w:styleId="WW8Num12z5">
    <w:name w:val="WW8Num12z5"/>
    <w:rsid w:val="0002735A"/>
  </w:style>
  <w:style w:type="character" w:customStyle="1" w:styleId="WW8Num12z7">
    <w:name w:val="WW8Num12z7"/>
    <w:rsid w:val="0002735A"/>
  </w:style>
  <w:style w:type="character" w:customStyle="1" w:styleId="WW8Num12z8">
    <w:name w:val="WW8Num12z8"/>
    <w:rsid w:val="0002735A"/>
  </w:style>
  <w:style w:type="character" w:customStyle="1" w:styleId="WW8Num13z3">
    <w:name w:val="WW8Num13z3"/>
    <w:rsid w:val="0002735A"/>
  </w:style>
  <w:style w:type="character" w:customStyle="1" w:styleId="WW8Num13z4">
    <w:name w:val="WW8Num13z4"/>
    <w:rsid w:val="0002735A"/>
  </w:style>
  <w:style w:type="character" w:customStyle="1" w:styleId="WW8Num13z5">
    <w:name w:val="WW8Num13z5"/>
    <w:rsid w:val="0002735A"/>
  </w:style>
  <w:style w:type="character" w:customStyle="1" w:styleId="WW8Num13z7">
    <w:name w:val="WW8Num13z7"/>
    <w:rsid w:val="0002735A"/>
  </w:style>
  <w:style w:type="character" w:customStyle="1" w:styleId="WW8Num13z8">
    <w:name w:val="WW8Num13z8"/>
    <w:rsid w:val="0002735A"/>
  </w:style>
  <w:style w:type="character" w:customStyle="1" w:styleId="WW8Num15z3">
    <w:name w:val="WW8Num15z3"/>
    <w:rsid w:val="0002735A"/>
  </w:style>
  <w:style w:type="character" w:customStyle="1" w:styleId="WW8Num15z5">
    <w:name w:val="WW8Num15z5"/>
    <w:rsid w:val="0002735A"/>
  </w:style>
  <w:style w:type="character" w:customStyle="1" w:styleId="WW8Num15z7">
    <w:name w:val="WW8Num15z7"/>
    <w:rsid w:val="0002735A"/>
  </w:style>
  <w:style w:type="character" w:customStyle="1" w:styleId="WW8Num15z8">
    <w:name w:val="WW8Num15z8"/>
    <w:rsid w:val="0002735A"/>
  </w:style>
  <w:style w:type="character" w:customStyle="1" w:styleId="WW8Num17z3">
    <w:name w:val="WW8Num17z3"/>
    <w:rsid w:val="0002735A"/>
  </w:style>
  <w:style w:type="character" w:customStyle="1" w:styleId="WW8Num17z5">
    <w:name w:val="WW8Num17z5"/>
    <w:rsid w:val="0002735A"/>
  </w:style>
  <w:style w:type="character" w:customStyle="1" w:styleId="WW8Num17z7">
    <w:name w:val="WW8Num17z7"/>
    <w:rsid w:val="0002735A"/>
  </w:style>
  <w:style w:type="character" w:customStyle="1" w:styleId="WW8Num17z8">
    <w:name w:val="WW8Num17z8"/>
    <w:rsid w:val="0002735A"/>
  </w:style>
  <w:style w:type="character" w:customStyle="1" w:styleId="WW8Num18z3">
    <w:name w:val="WW8Num18z3"/>
    <w:rsid w:val="0002735A"/>
  </w:style>
  <w:style w:type="character" w:customStyle="1" w:styleId="WW8Num18z4">
    <w:name w:val="WW8Num18z4"/>
    <w:rsid w:val="0002735A"/>
  </w:style>
  <w:style w:type="character" w:customStyle="1" w:styleId="WW8Num18z5">
    <w:name w:val="WW8Num18z5"/>
    <w:rsid w:val="0002735A"/>
  </w:style>
  <w:style w:type="character" w:customStyle="1" w:styleId="WW8Num18z7">
    <w:name w:val="WW8Num18z7"/>
    <w:rsid w:val="0002735A"/>
  </w:style>
  <w:style w:type="character" w:customStyle="1" w:styleId="WW8Num18z8">
    <w:name w:val="WW8Num18z8"/>
    <w:rsid w:val="0002735A"/>
  </w:style>
  <w:style w:type="character" w:customStyle="1" w:styleId="WW8Num19z2">
    <w:name w:val="WW8Num19z2"/>
    <w:rsid w:val="0002735A"/>
  </w:style>
  <w:style w:type="character" w:customStyle="1" w:styleId="WW8Num19z3">
    <w:name w:val="WW8Num19z3"/>
    <w:rsid w:val="0002735A"/>
  </w:style>
  <w:style w:type="character" w:customStyle="1" w:styleId="WW8Num19z4">
    <w:name w:val="WW8Num19z4"/>
    <w:rsid w:val="0002735A"/>
  </w:style>
  <w:style w:type="character" w:customStyle="1" w:styleId="WW8Num19z5">
    <w:name w:val="WW8Num19z5"/>
    <w:rsid w:val="0002735A"/>
  </w:style>
  <w:style w:type="character" w:customStyle="1" w:styleId="WW8Num19z7">
    <w:name w:val="WW8Num19z7"/>
    <w:rsid w:val="0002735A"/>
  </w:style>
  <w:style w:type="character" w:customStyle="1" w:styleId="WW8Num19z8">
    <w:name w:val="WW8Num19z8"/>
    <w:rsid w:val="0002735A"/>
  </w:style>
  <w:style w:type="character" w:customStyle="1" w:styleId="WW8Num21z3">
    <w:name w:val="WW8Num21z3"/>
    <w:rsid w:val="0002735A"/>
  </w:style>
  <w:style w:type="character" w:customStyle="1" w:styleId="WW8Num21z5">
    <w:name w:val="WW8Num21z5"/>
    <w:rsid w:val="0002735A"/>
  </w:style>
  <w:style w:type="character" w:customStyle="1" w:styleId="WW8Num21z7">
    <w:name w:val="WW8Num21z7"/>
    <w:rsid w:val="0002735A"/>
  </w:style>
  <w:style w:type="character" w:customStyle="1" w:styleId="WW8Num21z8">
    <w:name w:val="WW8Num21z8"/>
    <w:rsid w:val="0002735A"/>
  </w:style>
  <w:style w:type="character" w:customStyle="1" w:styleId="WW8Num22z5">
    <w:name w:val="WW8Num22z5"/>
    <w:rsid w:val="0002735A"/>
  </w:style>
  <w:style w:type="character" w:customStyle="1" w:styleId="WW8Num22z7">
    <w:name w:val="WW8Num22z7"/>
    <w:rsid w:val="0002735A"/>
  </w:style>
  <w:style w:type="character" w:customStyle="1" w:styleId="WW8Num22z8">
    <w:name w:val="WW8Num22z8"/>
    <w:rsid w:val="0002735A"/>
  </w:style>
  <w:style w:type="character" w:customStyle="1" w:styleId="WW8Num23z5">
    <w:name w:val="WW8Num23z5"/>
    <w:rsid w:val="0002735A"/>
  </w:style>
  <w:style w:type="character" w:customStyle="1" w:styleId="WW8Num23z7">
    <w:name w:val="WW8Num23z7"/>
    <w:rsid w:val="0002735A"/>
  </w:style>
  <w:style w:type="character" w:customStyle="1" w:styleId="WW8Num23z8">
    <w:name w:val="WW8Num23z8"/>
    <w:rsid w:val="0002735A"/>
  </w:style>
  <w:style w:type="character" w:customStyle="1" w:styleId="WW8Num24z3">
    <w:name w:val="WW8Num24z3"/>
    <w:rsid w:val="0002735A"/>
  </w:style>
  <w:style w:type="character" w:customStyle="1" w:styleId="WW8Num24z4">
    <w:name w:val="WW8Num24z4"/>
    <w:rsid w:val="0002735A"/>
  </w:style>
  <w:style w:type="character" w:customStyle="1" w:styleId="WW8Num24z5">
    <w:name w:val="WW8Num24z5"/>
    <w:rsid w:val="0002735A"/>
  </w:style>
  <w:style w:type="character" w:customStyle="1" w:styleId="WW8Num24z6">
    <w:name w:val="WW8Num24z6"/>
    <w:rsid w:val="0002735A"/>
  </w:style>
  <w:style w:type="character" w:customStyle="1" w:styleId="WW8Num24z7">
    <w:name w:val="WW8Num24z7"/>
    <w:rsid w:val="0002735A"/>
  </w:style>
  <w:style w:type="character" w:customStyle="1" w:styleId="WW8Num24z8">
    <w:name w:val="WW8Num24z8"/>
    <w:rsid w:val="0002735A"/>
  </w:style>
  <w:style w:type="character" w:customStyle="1" w:styleId="WW8Num25z3">
    <w:name w:val="WW8Num25z3"/>
    <w:rsid w:val="0002735A"/>
  </w:style>
  <w:style w:type="character" w:customStyle="1" w:styleId="WW8Num25z4">
    <w:name w:val="WW8Num25z4"/>
    <w:rsid w:val="0002735A"/>
  </w:style>
  <w:style w:type="character" w:customStyle="1" w:styleId="WW8Num25z5">
    <w:name w:val="WW8Num25z5"/>
    <w:rsid w:val="0002735A"/>
  </w:style>
  <w:style w:type="character" w:customStyle="1" w:styleId="WW8Num25z6">
    <w:name w:val="WW8Num25z6"/>
    <w:rsid w:val="0002735A"/>
  </w:style>
  <w:style w:type="character" w:customStyle="1" w:styleId="WW8Num25z7">
    <w:name w:val="WW8Num25z7"/>
    <w:rsid w:val="0002735A"/>
  </w:style>
  <w:style w:type="character" w:customStyle="1" w:styleId="WW8Num25z8">
    <w:name w:val="WW8Num25z8"/>
    <w:rsid w:val="0002735A"/>
  </w:style>
  <w:style w:type="character" w:customStyle="1" w:styleId="WW8Num26z4">
    <w:name w:val="WW8Num26z4"/>
    <w:rsid w:val="0002735A"/>
  </w:style>
  <w:style w:type="character" w:customStyle="1" w:styleId="WW8Num26z5">
    <w:name w:val="WW8Num26z5"/>
    <w:rsid w:val="0002735A"/>
  </w:style>
  <w:style w:type="character" w:customStyle="1" w:styleId="WW8Num26z6">
    <w:name w:val="WW8Num26z6"/>
    <w:rsid w:val="0002735A"/>
  </w:style>
  <w:style w:type="character" w:customStyle="1" w:styleId="WW8Num26z7">
    <w:name w:val="WW8Num26z7"/>
    <w:rsid w:val="0002735A"/>
  </w:style>
  <w:style w:type="character" w:customStyle="1" w:styleId="WW8Num26z8">
    <w:name w:val="WW8Num26z8"/>
    <w:rsid w:val="0002735A"/>
  </w:style>
  <w:style w:type="character" w:customStyle="1" w:styleId="WW8Num28z4">
    <w:name w:val="WW8Num28z4"/>
    <w:rsid w:val="0002735A"/>
  </w:style>
  <w:style w:type="character" w:customStyle="1" w:styleId="WW8Num28z5">
    <w:name w:val="WW8Num28z5"/>
    <w:rsid w:val="0002735A"/>
  </w:style>
  <w:style w:type="character" w:customStyle="1" w:styleId="WW8Num28z6">
    <w:name w:val="WW8Num28z6"/>
    <w:rsid w:val="0002735A"/>
  </w:style>
  <w:style w:type="character" w:customStyle="1" w:styleId="WW8Num28z7">
    <w:name w:val="WW8Num28z7"/>
    <w:rsid w:val="0002735A"/>
  </w:style>
  <w:style w:type="character" w:customStyle="1" w:styleId="WW8Num28z8">
    <w:name w:val="WW8Num28z8"/>
    <w:rsid w:val="0002735A"/>
  </w:style>
  <w:style w:type="character" w:customStyle="1" w:styleId="WW8Num29z4">
    <w:name w:val="WW8Num29z4"/>
    <w:rsid w:val="0002735A"/>
  </w:style>
  <w:style w:type="character" w:customStyle="1" w:styleId="WW8Num29z5">
    <w:name w:val="WW8Num29z5"/>
    <w:rsid w:val="0002735A"/>
  </w:style>
  <w:style w:type="character" w:customStyle="1" w:styleId="WW8Num29z6">
    <w:name w:val="WW8Num29z6"/>
    <w:rsid w:val="0002735A"/>
  </w:style>
  <w:style w:type="character" w:customStyle="1" w:styleId="WW8Num29z7">
    <w:name w:val="WW8Num29z7"/>
    <w:rsid w:val="0002735A"/>
  </w:style>
  <w:style w:type="character" w:customStyle="1" w:styleId="WW8Num29z8">
    <w:name w:val="WW8Num29z8"/>
    <w:rsid w:val="0002735A"/>
  </w:style>
  <w:style w:type="character" w:customStyle="1" w:styleId="WW8Num32z3">
    <w:name w:val="WW8Num32z3"/>
    <w:rsid w:val="0002735A"/>
  </w:style>
  <w:style w:type="character" w:customStyle="1" w:styleId="WW8Num32z4">
    <w:name w:val="WW8Num32z4"/>
    <w:rsid w:val="0002735A"/>
  </w:style>
  <w:style w:type="character" w:customStyle="1" w:styleId="WW8Num32z5">
    <w:name w:val="WW8Num32z5"/>
    <w:rsid w:val="0002735A"/>
  </w:style>
  <w:style w:type="character" w:customStyle="1" w:styleId="WW8Num32z6">
    <w:name w:val="WW8Num32z6"/>
    <w:rsid w:val="0002735A"/>
  </w:style>
  <w:style w:type="character" w:customStyle="1" w:styleId="WW8Num32z7">
    <w:name w:val="WW8Num32z7"/>
    <w:rsid w:val="0002735A"/>
  </w:style>
  <w:style w:type="character" w:customStyle="1" w:styleId="WW8Num32z8">
    <w:name w:val="WW8Num32z8"/>
    <w:rsid w:val="0002735A"/>
  </w:style>
  <w:style w:type="character" w:customStyle="1" w:styleId="WW8Num33z4">
    <w:name w:val="WW8Num33z4"/>
    <w:rsid w:val="0002735A"/>
  </w:style>
  <w:style w:type="character" w:customStyle="1" w:styleId="WW8Num33z5">
    <w:name w:val="WW8Num33z5"/>
    <w:rsid w:val="0002735A"/>
  </w:style>
  <w:style w:type="character" w:customStyle="1" w:styleId="WW8Num33z6">
    <w:name w:val="WW8Num33z6"/>
    <w:rsid w:val="0002735A"/>
  </w:style>
  <w:style w:type="character" w:customStyle="1" w:styleId="WW8Num33z7">
    <w:name w:val="WW8Num33z7"/>
    <w:rsid w:val="0002735A"/>
  </w:style>
  <w:style w:type="character" w:customStyle="1" w:styleId="WW8Num33z8">
    <w:name w:val="WW8Num33z8"/>
    <w:rsid w:val="0002735A"/>
  </w:style>
  <w:style w:type="character" w:customStyle="1" w:styleId="WW8Num34z4">
    <w:name w:val="WW8Num34z4"/>
    <w:rsid w:val="0002735A"/>
  </w:style>
  <w:style w:type="character" w:customStyle="1" w:styleId="WW8Num34z5">
    <w:name w:val="WW8Num34z5"/>
    <w:rsid w:val="0002735A"/>
  </w:style>
  <w:style w:type="character" w:customStyle="1" w:styleId="WW8Num34z6">
    <w:name w:val="WW8Num34z6"/>
    <w:rsid w:val="0002735A"/>
  </w:style>
  <w:style w:type="character" w:customStyle="1" w:styleId="WW8Num34z7">
    <w:name w:val="WW8Num34z7"/>
    <w:rsid w:val="0002735A"/>
  </w:style>
  <w:style w:type="character" w:customStyle="1" w:styleId="WW8Num34z8">
    <w:name w:val="WW8Num34z8"/>
    <w:rsid w:val="0002735A"/>
  </w:style>
  <w:style w:type="character" w:customStyle="1" w:styleId="WW8Num35z4">
    <w:name w:val="WW8Num35z4"/>
    <w:rsid w:val="0002735A"/>
  </w:style>
  <w:style w:type="character" w:customStyle="1" w:styleId="WW8Num35z5">
    <w:name w:val="WW8Num35z5"/>
    <w:rsid w:val="0002735A"/>
  </w:style>
  <w:style w:type="character" w:customStyle="1" w:styleId="WW8Num35z6">
    <w:name w:val="WW8Num35z6"/>
    <w:rsid w:val="0002735A"/>
  </w:style>
  <w:style w:type="character" w:customStyle="1" w:styleId="WW8Num35z7">
    <w:name w:val="WW8Num35z7"/>
    <w:rsid w:val="0002735A"/>
  </w:style>
  <w:style w:type="character" w:customStyle="1" w:styleId="WW8Num35z8">
    <w:name w:val="WW8Num35z8"/>
    <w:rsid w:val="0002735A"/>
  </w:style>
  <w:style w:type="character" w:customStyle="1" w:styleId="WW8Num36z4">
    <w:name w:val="WW8Num36z4"/>
    <w:rsid w:val="0002735A"/>
  </w:style>
  <w:style w:type="character" w:customStyle="1" w:styleId="WW8Num36z5">
    <w:name w:val="WW8Num36z5"/>
    <w:rsid w:val="0002735A"/>
  </w:style>
  <w:style w:type="character" w:customStyle="1" w:styleId="WW8Num36z6">
    <w:name w:val="WW8Num36z6"/>
    <w:rsid w:val="0002735A"/>
  </w:style>
  <w:style w:type="character" w:customStyle="1" w:styleId="WW8Num36z7">
    <w:name w:val="WW8Num36z7"/>
    <w:rsid w:val="0002735A"/>
  </w:style>
  <w:style w:type="character" w:customStyle="1" w:styleId="WW8Num36z8">
    <w:name w:val="WW8Num36z8"/>
    <w:rsid w:val="0002735A"/>
  </w:style>
  <w:style w:type="character" w:customStyle="1" w:styleId="WW8Num37z4">
    <w:name w:val="WW8Num37z4"/>
    <w:rsid w:val="0002735A"/>
  </w:style>
  <w:style w:type="character" w:customStyle="1" w:styleId="WW8Num37z5">
    <w:name w:val="WW8Num37z5"/>
    <w:rsid w:val="0002735A"/>
  </w:style>
  <w:style w:type="character" w:customStyle="1" w:styleId="WW8Num37z6">
    <w:name w:val="WW8Num37z6"/>
    <w:rsid w:val="0002735A"/>
  </w:style>
  <w:style w:type="character" w:customStyle="1" w:styleId="WW8Num37z7">
    <w:name w:val="WW8Num37z7"/>
    <w:rsid w:val="0002735A"/>
  </w:style>
  <w:style w:type="character" w:customStyle="1" w:styleId="WW8Num37z8">
    <w:name w:val="WW8Num37z8"/>
    <w:rsid w:val="0002735A"/>
  </w:style>
  <w:style w:type="character" w:customStyle="1" w:styleId="WW8Num38z4">
    <w:name w:val="WW8Num38z4"/>
    <w:rsid w:val="0002735A"/>
  </w:style>
  <w:style w:type="character" w:customStyle="1" w:styleId="WW8Num38z5">
    <w:name w:val="WW8Num38z5"/>
    <w:rsid w:val="0002735A"/>
  </w:style>
  <w:style w:type="character" w:customStyle="1" w:styleId="WW8Num38z6">
    <w:name w:val="WW8Num38z6"/>
    <w:rsid w:val="0002735A"/>
  </w:style>
  <w:style w:type="character" w:customStyle="1" w:styleId="WW8Num38z7">
    <w:name w:val="WW8Num38z7"/>
    <w:rsid w:val="0002735A"/>
  </w:style>
  <w:style w:type="character" w:customStyle="1" w:styleId="WW8Num38z8">
    <w:name w:val="WW8Num38z8"/>
    <w:rsid w:val="0002735A"/>
  </w:style>
  <w:style w:type="character" w:customStyle="1" w:styleId="WW8Num39z3">
    <w:name w:val="WW8Num39z3"/>
    <w:rsid w:val="0002735A"/>
  </w:style>
  <w:style w:type="character" w:customStyle="1" w:styleId="WW8Num39z4">
    <w:name w:val="WW8Num39z4"/>
    <w:rsid w:val="0002735A"/>
  </w:style>
  <w:style w:type="character" w:customStyle="1" w:styleId="WW8Num39z5">
    <w:name w:val="WW8Num39z5"/>
    <w:rsid w:val="0002735A"/>
  </w:style>
  <w:style w:type="character" w:customStyle="1" w:styleId="WW8Num39z6">
    <w:name w:val="WW8Num39z6"/>
    <w:rsid w:val="0002735A"/>
  </w:style>
  <w:style w:type="character" w:customStyle="1" w:styleId="WW8Num39z7">
    <w:name w:val="WW8Num39z7"/>
    <w:rsid w:val="0002735A"/>
  </w:style>
  <w:style w:type="character" w:customStyle="1" w:styleId="WW8Num39z8">
    <w:name w:val="WW8Num39z8"/>
    <w:rsid w:val="0002735A"/>
  </w:style>
  <w:style w:type="character" w:customStyle="1" w:styleId="WW8Num41z3">
    <w:name w:val="WW8Num41z3"/>
    <w:rsid w:val="0002735A"/>
  </w:style>
  <w:style w:type="character" w:customStyle="1" w:styleId="WW8Num41z4">
    <w:name w:val="WW8Num41z4"/>
    <w:rsid w:val="0002735A"/>
  </w:style>
  <w:style w:type="character" w:customStyle="1" w:styleId="WW8Num41z5">
    <w:name w:val="WW8Num41z5"/>
    <w:rsid w:val="0002735A"/>
  </w:style>
  <w:style w:type="character" w:customStyle="1" w:styleId="WW8Num41z6">
    <w:name w:val="WW8Num41z6"/>
    <w:rsid w:val="0002735A"/>
  </w:style>
  <w:style w:type="character" w:customStyle="1" w:styleId="WW8Num41z7">
    <w:name w:val="WW8Num41z7"/>
    <w:rsid w:val="0002735A"/>
  </w:style>
  <w:style w:type="character" w:customStyle="1" w:styleId="WW8Num41z8">
    <w:name w:val="WW8Num41z8"/>
    <w:rsid w:val="0002735A"/>
  </w:style>
  <w:style w:type="character" w:customStyle="1" w:styleId="WW8Num42z3">
    <w:name w:val="WW8Num42z3"/>
    <w:rsid w:val="0002735A"/>
  </w:style>
  <w:style w:type="character" w:customStyle="1" w:styleId="WW8Num42z4">
    <w:name w:val="WW8Num42z4"/>
    <w:rsid w:val="0002735A"/>
  </w:style>
  <w:style w:type="character" w:customStyle="1" w:styleId="WW8Num42z5">
    <w:name w:val="WW8Num42z5"/>
    <w:rsid w:val="0002735A"/>
  </w:style>
  <w:style w:type="character" w:customStyle="1" w:styleId="WW8Num42z6">
    <w:name w:val="WW8Num42z6"/>
    <w:rsid w:val="0002735A"/>
  </w:style>
  <w:style w:type="character" w:customStyle="1" w:styleId="WW8Num42z7">
    <w:name w:val="WW8Num42z7"/>
    <w:rsid w:val="0002735A"/>
  </w:style>
  <w:style w:type="character" w:customStyle="1" w:styleId="WW8Num42z8">
    <w:name w:val="WW8Num42z8"/>
    <w:rsid w:val="0002735A"/>
  </w:style>
  <w:style w:type="character" w:customStyle="1" w:styleId="WW8Num43z2">
    <w:name w:val="WW8Num43z2"/>
    <w:rsid w:val="0002735A"/>
  </w:style>
  <w:style w:type="character" w:customStyle="1" w:styleId="WW8Num43z3">
    <w:name w:val="WW8Num43z3"/>
    <w:rsid w:val="0002735A"/>
  </w:style>
  <w:style w:type="character" w:customStyle="1" w:styleId="WW8Num43z4">
    <w:name w:val="WW8Num43z4"/>
    <w:rsid w:val="0002735A"/>
  </w:style>
  <w:style w:type="character" w:customStyle="1" w:styleId="WW8Num43z5">
    <w:name w:val="WW8Num43z5"/>
    <w:rsid w:val="0002735A"/>
  </w:style>
  <w:style w:type="character" w:customStyle="1" w:styleId="WW8Num43z6">
    <w:name w:val="WW8Num43z6"/>
    <w:rsid w:val="0002735A"/>
  </w:style>
  <w:style w:type="character" w:customStyle="1" w:styleId="WW8Num43z7">
    <w:name w:val="WW8Num43z7"/>
    <w:rsid w:val="0002735A"/>
  </w:style>
  <w:style w:type="character" w:customStyle="1" w:styleId="WW8Num43z8">
    <w:name w:val="WW8Num43z8"/>
    <w:rsid w:val="0002735A"/>
  </w:style>
  <w:style w:type="character" w:customStyle="1" w:styleId="WW8Num44z2">
    <w:name w:val="WW8Num44z2"/>
    <w:rsid w:val="0002735A"/>
  </w:style>
  <w:style w:type="character" w:customStyle="1" w:styleId="WW8Num44z3">
    <w:name w:val="WW8Num44z3"/>
    <w:rsid w:val="0002735A"/>
  </w:style>
  <w:style w:type="character" w:customStyle="1" w:styleId="WW8Num44z4">
    <w:name w:val="WW8Num44z4"/>
    <w:rsid w:val="0002735A"/>
  </w:style>
  <w:style w:type="character" w:customStyle="1" w:styleId="WW8Num44z5">
    <w:name w:val="WW8Num44z5"/>
    <w:rsid w:val="0002735A"/>
  </w:style>
  <w:style w:type="character" w:customStyle="1" w:styleId="WW8Num44z6">
    <w:name w:val="WW8Num44z6"/>
    <w:rsid w:val="0002735A"/>
  </w:style>
  <w:style w:type="character" w:customStyle="1" w:styleId="WW8Num44z7">
    <w:name w:val="WW8Num44z7"/>
    <w:rsid w:val="0002735A"/>
  </w:style>
  <w:style w:type="character" w:customStyle="1" w:styleId="WW8Num44z8">
    <w:name w:val="WW8Num44z8"/>
    <w:rsid w:val="0002735A"/>
  </w:style>
  <w:style w:type="character" w:customStyle="1" w:styleId="WW8Num45z2">
    <w:name w:val="WW8Num45z2"/>
    <w:rsid w:val="0002735A"/>
  </w:style>
  <w:style w:type="character" w:customStyle="1" w:styleId="WW8Num45z3">
    <w:name w:val="WW8Num45z3"/>
    <w:rsid w:val="0002735A"/>
  </w:style>
  <w:style w:type="character" w:customStyle="1" w:styleId="WW8Num45z4">
    <w:name w:val="WW8Num45z4"/>
    <w:rsid w:val="0002735A"/>
  </w:style>
  <w:style w:type="character" w:customStyle="1" w:styleId="WW8Num45z5">
    <w:name w:val="WW8Num45z5"/>
    <w:rsid w:val="0002735A"/>
  </w:style>
  <w:style w:type="character" w:customStyle="1" w:styleId="WW8Num45z6">
    <w:name w:val="WW8Num45z6"/>
    <w:rsid w:val="0002735A"/>
  </w:style>
  <w:style w:type="character" w:customStyle="1" w:styleId="WW8Num45z7">
    <w:name w:val="WW8Num45z7"/>
    <w:rsid w:val="0002735A"/>
  </w:style>
  <w:style w:type="character" w:customStyle="1" w:styleId="WW8Num45z8">
    <w:name w:val="WW8Num45z8"/>
    <w:rsid w:val="0002735A"/>
  </w:style>
  <w:style w:type="character" w:customStyle="1" w:styleId="WW8Num46z3">
    <w:name w:val="WW8Num46z3"/>
    <w:rsid w:val="0002735A"/>
  </w:style>
  <w:style w:type="character" w:customStyle="1" w:styleId="WW8Num46z4">
    <w:name w:val="WW8Num46z4"/>
    <w:rsid w:val="0002735A"/>
  </w:style>
  <w:style w:type="character" w:customStyle="1" w:styleId="WW8Num46z5">
    <w:name w:val="WW8Num46z5"/>
    <w:rsid w:val="0002735A"/>
  </w:style>
  <w:style w:type="character" w:customStyle="1" w:styleId="WW8Num46z6">
    <w:name w:val="WW8Num46z6"/>
    <w:rsid w:val="0002735A"/>
  </w:style>
  <w:style w:type="character" w:customStyle="1" w:styleId="WW8Num46z7">
    <w:name w:val="WW8Num46z7"/>
    <w:rsid w:val="0002735A"/>
  </w:style>
  <w:style w:type="character" w:customStyle="1" w:styleId="WW8Num46z8">
    <w:name w:val="WW8Num46z8"/>
    <w:rsid w:val="0002735A"/>
  </w:style>
  <w:style w:type="character" w:customStyle="1" w:styleId="WW8Num47z2">
    <w:name w:val="WW8Num47z2"/>
    <w:rsid w:val="0002735A"/>
  </w:style>
  <w:style w:type="character" w:customStyle="1" w:styleId="WW8Num47z3">
    <w:name w:val="WW8Num47z3"/>
    <w:rsid w:val="0002735A"/>
  </w:style>
  <w:style w:type="character" w:customStyle="1" w:styleId="WW8Num47z4">
    <w:name w:val="WW8Num47z4"/>
    <w:rsid w:val="0002735A"/>
  </w:style>
  <w:style w:type="character" w:customStyle="1" w:styleId="WW8Num47z5">
    <w:name w:val="WW8Num47z5"/>
    <w:rsid w:val="0002735A"/>
  </w:style>
  <w:style w:type="character" w:customStyle="1" w:styleId="WW8Num47z6">
    <w:name w:val="WW8Num47z6"/>
    <w:rsid w:val="0002735A"/>
  </w:style>
  <w:style w:type="character" w:customStyle="1" w:styleId="WW8Num47z7">
    <w:name w:val="WW8Num47z7"/>
    <w:rsid w:val="0002735A"/>
  </w:style>
  <w:style w:type="character" w:customStyle="1" w:styleId="WW8Num47z8">
    <w:name w:val="WW8Num47z8"/>
    <w:rsid w:val="0002735A"/>
  </w:style>
  <w:style w:type="character" w:customStyle="1" w:styleId="WW8Num48z2">
    <w:name w:val="WW8Num48z2"/>
    <w:rsid w:val="0002735A"/>
  </w:style>
  <w:style w:type="character" w:customStyle="1" w:styleId="WW8Num48z3">
    <w:name w:val="WW8Num48z3"/>
    <w:rsid w:val="0002735A"/>
  </w:style>
  <w:style w:type="character" w:customStyle="1" w:styleId="WW8Num48z4">
    <w:name w:val="WW8Num48z4"/>
    <w:rsid w:val="0002735A"/>
  </w:style>
  <w:style w:type="character" w:customStyle="1" w:styleId="WW8Num48z5">
    <w:name w:val="WW8Num48z5"/>
    <w:rsid w:val="0002735A"/>
  </w:style>
  <w:style w:type="character" w:customStyle="1" w:styleId="WW8Num48z6">
    <w:name w:val="WW8Num48z6"/>
    <w:rsid w:val="0002735A"/>
  </w:style>
  <w:style w:type="character" w:customStyle="1" w:styleId="WW8Num48z7">
    <w:name w:val="WW8Num48z7"/>
    <w:rsid w:val="0002735A"/>
  </w:style>
  <w:style w:type="character" w:customStyle="1" w:styleId="WW8Num48z8">
    <w:name w:val="WW8Num48z8"/>
    <w:rsid w:val="0002735A"/>
  </w:style>
  <w:style w:type="character" w:customStyle="1" w:styleId="WW8Num50z3">
    <w:name w:val="WW8Num50z3"/>
    <w:rsid w:val="0002735A"/>
  </w:style>
  <w:style w:type="character" w:customStyle="1" w:styleId="WW8Num50z4">
    <w:name w:val="WW8Num50z4"/>
    <w:rsid w:val="0002735A"/>
  </w:style>
  <w:style w:type="character" w:customStyle="1" w:styleId="WW8Num50z5">
    <w:name w:val="WW8Num50z5"/>
    <w:rsid w:val="0002735A"/>
  </w:style>
  <w:style w:type="character" w:customStyle="1" w:styleId="WW8Num50z6">
    <w:name w:val="WW8Num50z6"/>
    <w:rsid w:val="0002735A"/>
  </w:style>
  <w:style w:type="character" w:customStyle="1" w:styleId="WW8Num50z7">
    <w:name w:val="WW8Num50z7"/>
    <w:rsid w:val="0002735A"/>
  </w:style>
  <w:style w:type="character" w:customStyle="1" w:styleId="WW8Num50z8">
    <w:name w:val="WW8Num50z8"/>
    <w:rsid w:val="0002735A"/>
  </w:style>
  <w:style w:type="character" w:customStyle="1" w:styleId="WW8Num51z3">
    <w:name w:val="WW8Num51z3"/>
    <w:rsid w:val="0002735A"/>
  </w:style>
  <w:style w:type="character" w:customStyle="1" w:styleId="WW8Num51z4">
    <w:name w:val="WW8Num51z4"/>
    <w:rsid w:val="0002735A"/>
  </w:style>
  <w:style w:type="character" w:customStyle="1" w:styleId="WW8Num51z5">
    <w:name w:val="WW8Num51z5"/>
    <w:rsid w:val="0002735A"/>
  </w:style>
  <w:style w:type="character" w:customStyle="1" w:styleId="WW8Num51z6">
    <w:name w:val="WW8Num51z6"/>
    <w:rsid w:val="0002735A"/>
  </w:style>
  <w:style w:type="character" w:customStyle="1" w:styleId="WW8Num51z7">
    <w:name w:val="WW8Num51z7"/>
    <w:rsid w:val="0002735A"/>
  </w:style>
  <w:style w:type="character" w:customStyle="1" w:styleId="WW8Num51z8">
    <w:name w:val="WW8Num51z8"/>
    <w:rsid w:val="0002735A"/>
  </w:style>
  <w:style w:type="character" w:customStyle="1" w:styleId="WW8Num52z3">
    <w:name w:val="WW8Num52z3"/>
    <w:rsid w:val="0002735A"/>
  </w:style>
  <w:style w:type="character" w:customStyle="1" w:styleId="WW8Num52z4">
    <w:name w:val="WW8Num52z4"/>
    <w:rsid w:val="0002735A"/>
  </w:style>
  <w:style w:type="character" w:customStyle="1" w:styleId="WW8Num52z5">
    <w:name w:val="WW8Num52z5"/>
    <w:rsid w:val="0002735A"/>
  </w:style>
  <w:style w:type="character" w:customStyle="1" w:styleId="WW8Num52z6">
    <w:name w:val="WW8Num52z6"/>
    <w:rsid w:val="0002735A"/>
  </w:style>
  <w:style w:type="character" w:customStyle="1" w:styleId="WW8Num52z7">
    <w:name w:val="WW8Num52z7"/>
    <w:rsid w:val="0002735A"/>
  </w:style>
  <w:style w:type="character" w:customStyle="1" w:styleId="WW8Num52z8">
    <w:name w:val="WW8Num52z8"/>
    <w:rsid w:val="0002735A"/>
  </w:style>
  <w:style w:type="character" w:customStyle="1" w:styleId="WW8Num53z3">
    <w:name w:val="WW8Num53z3"/>
    <w:rsid w:val="0002735A"/>
  </w:style>
  <w:style w:type="character" w:customStyle="1" w:styleId="WW8Num53z4">
    <w:name w:val="WW8Num53z4"/>
    <w:rsid w:val="0002735A"/>
  </w:style>
  <w:style w:type="character" w:customStyle="1" w:styleId="WW8Num53z5">
    <w:name w:val="WW8Num53z5"/>
    <w:rsid w:val="0002735A"/>
  </w:style>
  <w:style w:type="character" w:customStyle="1" w:styleId="WW8Num53z6">
    <w:name w:val="WW8Num53z6"/>
    <w:rsid w:val="0002735A"/>
  </w:style>
  <w:style w:type="character" w:customStyle="1" w:styleId="WW8Num53z7">
    <w:name w:val="WW8Num53z7"/>
    <w:rsid w:val="0002735A"/>
  </w:style>
  <w:style w:type="character" w:customStyle="1" w:styleId="WW8Num53z8">
    <w:name w:val="WW8Num53z8"/>
    <w:rsid w:val="0002735A"/>
  </w:style>
  <w:style w:type="character" w:customStyle="1" w:styleId="WW8Num54z3">
    <w:name w:val="WW8Num54z3"/>
    <w:rsid w:val="0002735A"/>
  </w:style>
  <w:style w:type="character" w:customStyle="1" w:styleId="WW8Num54z4">
    <w:name w:val="WW8Num54z4"/>
    <w:rsid w:val="0002735A"/>
  </w:style>
  <w:style w:type="character" w:customStyle="1" w:styleId="WW8Num54z5">
    <w:name w:val="WW8Num54z5"/>
    <w:rsid w:val="0002735A"/>
  </w:style>
  <w:style w:type="character" w:customStyle="1" w:styleId="WW8Num54z6">
    <w:name w:val="WW8Num54z6"/>
    <w:rsid w:val="0002735A"/>
  </w:style>
  <w:style w:type="character" w:customStyle="1" w:styleId="WW8Num54z7">
    <w:name w:val="WW8Num54z7"/>
    <w:rsid w:val="0002735A"/>
  </w:style>
  <w:style w:type="character" w:customStyle="1" w:styleId="WW8Num54z8">
    <w:name w:val="WW8Num54z8"/>
    <w:rsid w:val="0002735A"/>
  </w:style>
  <w:style w:type="character" w:customStyle="1" w:styleId="WW8Num55z3">
    <w:name w:val="WW8Num55z3"/>
    <w:rsid w:val="0002735A"/>
  </w:style>
  <w:style w:type="character" w:customStyle="1" w:styleId="WW8Num55z4">
    <w:name w:val="WW8Num55z4"/>
    <w:rsid w:val="0002735A"/>
  </w:style>
  <w:style w:type="character" w:customStyle="1" w:styleId="WW8Num55z5">
    <w:name w:val="WW8Num55z5"/>
    <w:rsid w:val="0002735A"/>
  </w:style>
  <w:style w:type="character" w:customStyle="1" w:styleId="WW8Num55z6">
    <w:name w:val="WW8Num55z6"/>
    <w:rsid w:val="0002735A"/>
  </w:style>
  <w:style w:type="character" w:customStyle="1" w:styleId="WW8Num55z7">
    <w:name w:val="WW8Num55z7"/>
    <w:rsid w:val="0002735A"/>
  </w:style>
  <w:style w:type="character" w:customStyle="1" w:styleId="WW8Num55z8">
    <w:name w:val="WW8Num55z8"/>
    <w:rsid w:val="0002735A"/>
  </w:style>
  <w:style w:type="character" w:customStyle="1" w:styleId="WW8Num56z3">
    <w:name w:val="WW8Num56z3"/>
    <w:rsid w:val="0002735A"/>
  </w:style>
  <w:style w:type="character" w:customStyle="1" w:styleId="WW8Num56z4">
    <w:name w:val="WW8Num56z4"/>
    <w:rsid w:val="0002735A"/>
  </w:style>
  <w:style w:type="character" w:customStyle="1" w:styleId="WW8Num56z5">
    <w:name w:val="WW8Num56z5"/>
    <w:rsid w:val="0002735A"/>
  </w:style>
  <w:style w:type="character" w:customStyle="1" w:styleId="WW8Num56z6">
    <w:name w:val="WW8Num56z6"/>
    <w:rsid w:val="0002735A"/>
  </w:style>
  <w:style w:type="character" w:customStyle="1" w:styleId="WW8Num56z7">
    <w:name w:val="WW8Num56z7"/>
    <w:rsid w:val="0002735A"/>
  </w:style>
  <w:style w:type="character" w:customStyle="1" w:styleId="WW8Num56z8">
    <w:name w:val="WW8Num56z8"/>
    <w:rsid w:val="0002735A"/>
  </w:style>
  <w:style w:type="character" w:customStyle="1" w:styleId="WW8Num57z3">
    <w:name w:val="WW8Num57z3"/>
    <w:rsid w:val="0002735A"/>
  </w:style>
  <w:style w:type="character" w:customStyle="1" w:styleId="WW8Num57z4">
    <w:name w:val="WW8Num57z4"/>
    <w:rsid w:val="0002735A"/>
  </w:style>
  <w:style w:type="character" w:customStyle="1" w:styleId="WW8Num57z5">
    <w:name w:val="WW8Num57z5"/>
    <w:rsid w:val="0002735A"/>
  </w:style>
  <w:style w:type="character" w:customStyle="1" w:styleId="WW8Num57z6">
    <w:name w:val="WW8Num57z6"/>
    <w:rsid w:val="0002735A"/>
  </w:style>
  <w:style w:type="character" w:customStyle="1" w:styleId="WW8Num57z7">
    <w:name w:val="WW8Num57z7"/>
    <w:rsid w:val="0002735A"/>
  </w:style>
  <w:style w:type="character" w:customStyle="1" w:styleId="WW8Num57z8">
    <w:name w:val="WW8Num57z8"/>
    <w:rsid w:val="0002735A"/>
  </w:style>
  <w:style w:type="character" w:customStyle="1" w:styleId="WW8Num58z3">
    <w:name w:val="WW8Num58z3"/>
    <w:rsid w:val="0002735A"/>
  </w:style>
  <w:style w:type="character" w:customStyle="1" w:styleId="WW8Num58z4">
    <w:name w:val="WW8Num58z4"/>
    <w:rsid w:val="0002735A"/>
  </w:style>
  <w:style w:type="character" w:customStyle="1" w:styleId="WW8Num58z5">
    <w:name w:val="WW8Num58z5"/>
    <w:rsid w:val="0002735A"/>
  </w:style>
  <w:style w:type="character" w:customStyle="1" w:styleId="WW8Num58z6">
    <w:name w:val="WW8Num58z6"/>
    <w:rsid w:val="0002735A"/>
  </w:style>
  <w:style w:type="character" w:customStyle="1" w:styleId="WW8Num58z7">
    <w:name w:val="WW8Num58z7"/>
    <w:rsid w:val="0002735A"/>
  </w:style>
  <w:style w:type="character" w:customStyle="1" w:styleId="WW8Num58z8">
    <w:name w:val="WW8Num58z8"/>
    <w:rsid w:val="0002735A"/>
  </w:style>
  <w:style w:type="character" w:customStyle="1" w:styleId="WW8Num59z3">
    <w:name w:val="WW8Num59z3"/>
    <w:rsid w:val="0002735A"/>
  </w:style>
  <w:style w:type="character" w:customStyle="1" w:styleId="WW8Num59z4">
    <w:name w:val="WW8Num59z4"/>
    <w:rsid w:val="0002735A"/>
  </w:style>
  <w:style w:type="character" w:customStyle="1" w:styleId="WW8Num59z5">
    <w:name w:val="WW8Num59z5"/>
    <w:rsid w:val="0002735A"/>
  </w:style>
  <w:style w:type="character" w:customStyle="1" w:styleId="WW8Num59z6">
    <w:name w:val="WW8Num59z6"/>
    <w:rsid w:val="0002735A"/>
  </w:style>
  <w:style w:type="character" w:customStyle="1" w:styleId="WW8Num59z7">
    <w:name w:val="WW8Num59z7"/>
    <w:rsid w:val="0002735A"/>
  </w:style>
  <w:style w:type="character" w:customStyle="1" w:styleId="WW8Num59z8">
    <w:name w:val="WW8Num59z8"/>
    <w:rsid w:val="0002735A"/>
  </w:style>
  <w:style w:type="character" w:customStyle="1" w:styleId="WW8Num60z3">
    <w:name w:val="WW8Num60z3"/>
    <w:rsid w:val="0002735A"/>
  </w:style>
  <w:style w:type="character" w:customStyle="1" w:styleId="WW8Num60z4">
    <w:name w:val="WW8Num60z4"/>
    <w:rsid w:val="0002735A"/>
  </w:style>
  <w:style w:type="character" w:customStyle="1" w:styleId="WW8Num60z5">
    <w:name w:val="WW8Num60z5"/>
    <w:rsid w:val="0002735A"/>
  </w:style>
  <w:style w:type="character" w:customStyle="1" w:styleId="WW8Num60z6">
    <w:name w:val="WW8Num60z6"/>
    <w:rsid w:val="0002735A"/>
  </w:style>
  <w:style w:type="character" w:customStyle="1" w:styleId="WW8Num60z7">
    <w:name w:val="WW8Num60z7"/>
    <w:rsid w:val="0002735A"/>
  </w:style>
  <w:style w:type="character" w:customStyle="1" w:styleId="WW8Num60z8">
    <w:name w:val="WW8Num60z8"/>
    <w:rsid w:val="0002735A"/>
  </w:style>
  <w:style w:type="character" w:customStyle="1" w:styleId="WW8Num61z3">
    <w:name w:val="WW8Num61z3"/>
    <w:rsid w:val="0002735A"/>
  </w:style>
  <w:style w:type="character" w:customStyle="1" w:styleId="WW8Num61z4">
    <w:name w:val="WW8Num61z4"/>
    <w:rsid w:val="0002735A"/>
  </w:style>
  <w:style w:type="character" w:customStyle="1" w:styleId="WW8Num61z5">
    <w:name w:val="WW8Num61z5"/>
    <w:rsid w:val="0002735A"/>
  </w:style>
  <w:style w:type="character" w:customStyle="1" w:styleId="WW8Num61z6">
    <w:name w:val="WW8Num61z6"/>
    <w:rsid w:val="0002735A"/>
  </w:style>
  <w:style w:type="character" w:customStyle="1" w:styleId="WW8Num61z7">
    <w:name w:val="WW8Num61z7"/>
    <w:rsid w:val="0002735A"/>
  </w:style>
  <w:style w:type="character" w:customStyle="1" w:styleId="WW8Num61z8">
    <w:name w:val="WW8Num61z8"/>
    <w:rsid w:val="0002735A"/>
  </w:style>
  <w:style w:type="character" w:customStyle="1" w:styleId="WW8Num62z3">
    <w:name w:val="WW8Num62z3"/>
    <w:rsid w:val="0002735A"/>
  </w:style>
  <w:style w:type="character" w:customStyle="1" w:styleId="WW8Num62z4">
    <w:name w:val="WW8Num62z4"/>
    <w:rsid w:val="0002735A"/>
  </w:style>
  <w:style w:type="character" w:customStyle="1" w:styleId="WW8Num62z5">
    <w:name w:val="WW8Num62z5"/>
    <w:rsid w:val="0002735A"/>
  </w:style>
  <w:style w:type="character" w:customStyle="1" w:styleId="WW8Num62z6">
    <w:name w:val="WW8Num62z6"/>
    <w:rsid w:val="0002735A"/>
  </w:style>
  <w:style w:type="character" w:customStyle="1" w:styleId="WW8Num62z7">
    <w:name w:val="WW8Num62z7"/>
    <w:rsid w:val="0002735A"/>
  </w:style>
  <w:style w:type="character" w:customStyle="1" w:styleId="WW8Num62z8">
    <w:name w:val="WW8Num62z8"/>
    <w:rsid w:val="0002735A"/>
  </w:style>
  <w:style w:type="character" w:customStyle="1" w:styleId="WW8Num63z3">
    <w:name w:val="WW8Num63z3"/>
    <w:rsid w:val="0002735A"/>
  </w:style>
  <w:style w:type="character" w:customStyle="1" w:styleId="WW8Num63z4">
    <w:name w:val="WW8Num63z4"/>
    <w:rsid w:val="0002735A"/>
  </w:style>
  <w:style w:type="character" w:customStyle="1" w:styleId="WW8Num63z5">
    <w:name w:val="WW8Num63z5"/>
    <w:rsid w:val="0002735A"/>
  </w:style>
  <w:style w:type="character" w:customStyle="1" w:styleId="WW8Num63z6">
    <w:name w:val="WW8Num63z6"/>
    <w:rsid w:val="0002735A"/>
  </w:style>
  <w:style w:type="character" w:customStyle="1" w:styleId="WW8Num63z7">
    <w:name w:val="WW8Num63z7"/>
    <w:rsid w:val="0002735A"/>
  </w:style>
  <w:style w:type="character" w:customStyle="1" w:styleId="WW8Num63z8">
    <w:name w:val="WW8Num63z8"/>
    <w:rsid w:val="0002735A"/>
  </w:style>
  <w:style w:type="character" w:customStyle="1" w:styleId="WW8Num64z3">
    <w:name w:val="WW8Num64z3"/>
    <w:rsid w:val="0002735A"/>
  </w:style>
  <w:style w:type="character" w:customStyle="1" w:styleId="WW8Num64z4">
    <w:name w:val="WW8Num64z4"/>
    <w:rsid w:val="0002735A"/>
  </w:style>
  <w:style w:type="character" w:customStyle="1" w:styleId="WW8Num64z5">
    <w:name w:val="WW8Num64z5"/>
    <w:rsid w:val="0002735A"/>
  </w:style>
  <w:style w:type="character" w:customStyle="1" w:styleId="WW8Num64z6">
    <w:name w:val="WW8Num64z6"/>
    <w:rsid w:val="0002735A"/>
  </w:style>
  <w:style w:type="character" w:customStyle="1" w:styleId="WW8Num64z7">
    <w:name w:val="WW8Num64z7"/>
    <w:rsid w:val="0002735A"/>
  </w:style>
  <w:style w:type="character" w:customStyle="1" w:styleId="WW8Num64z8">
    <w:name w:val="WW8Num64z8"/>
    <w:rsid w:val="0002735A"/>
  </w:style>
  <w:style w:type="character" w:customStyle="1" w:styleId="WW8Num66z3">
    <w:name w:val="WW8Num66z3"/>
    <w:rsid w:val="0002735A"/>
  </w:style>
  <w:style w:type="character" w:customStyle="1" w:styleId="WW8Num66z4">
    <w:name w:val="WW8Num66z4"/>
    <w:rsid w:val="0002735A"/>
  </w:style>
  <w:style w:type="character" w:customStyle="1" w:styleId="WW8Num66z5">
    <w:name w:val="WW8Num66z5"/>
    <w:rsid w:val="0002735A"/>
  </w:style>
  <w:style w:type="character" w:customStyle="1" w:styleId="WW8Num66z6">
    <w:name w:val="WW8Num66z6"/>
    <w:rsid w:val="0002735A"/>
  </w:style>
  <w:style w:type="character" w:customStyle="1" w:styleId="WW8Num66z7">
    <w:name w:val="WW8Num66z7"/>
    <w:rsid w:val="0002735A"/>
  </w:style>
  <w:style w:type="character" w:customStyle="1" w:styleId="WW8Num66z8">
    <w:name w:val="WW8Num66z8"/>
    <w:rsid w:val="0002735A"/>
  </w:style>
  <w:style w:type="character" w:customStyle="1" w:styleId="WW8Num67z3">
    <w:name w:val="WW8Num67z3"/>
    <w:rsid w:val="0002735A"/>
  </w:style>
  <w:style w:type="character" w:customStyle="1" w:styleId="WW8Num67z4">
    <w:name w:val="WW8Num67z4"/>
    <w:rsid w:val="0002735A"/>
  </w:style>
  <w:style w:type="character" w:customStyle="1" w:styleId="WW8Num67z5">
    <w:name w:val="WW8Num67z5"/>
    <w:rsid w:val="0002735A"/>
  </w:style>
  <w:style w:type="character" w:customStyle="1" w:styleId="WW8Num67z6">
    <w:name w:val="WW8Num67z6"/>
    <w:rsid w:val="0002735A"/>
  </w:style>
  <w:style w:type="character" w:customStyle="1" w:styleId="WW8Num67z7">
    <w:name w:val="WW8Num67z7"/>
    <w:rsid w:val="0002735A"/>
  </w:style>
  <w:style w:type="character" w:customStyle="1" w:styleId="WW8Num67z8">
    <w:name w:val="WW8Num67z8"/>
    <w:rsid w:val="0002735A"/>
  </w:style>
  <w:style w:type="character" w:customStyle="1" w:styleId="WW8Num4z4">
    <w:name w:val="WW8Num4z4"/>
    <w:rsid w:val="0002735A"/>
  </w:style>
  <w:style w:type="character" w:customStyle="1" w:styleId="WW8Num4z5">
    <w:name w:val="WW8Num4z5"/>
    <w:rsid w:val="0002735A"/>
  </w:style>
  <w:style w:type="character" w:customStyle="1" w:styleId="WW8Num4z7">
    <w:name w:val="WW8Num4z7"/>
    <w:rsid w:val="0002735A"/>
  </w:style>
  <w:style w:type="character" w:customStyle="1" w:styleId="WW8Num4z8">
    <w:name w:val="WW8Num4z8"/>
    <w:rsid w:val="0002735A"/>
  </w:style>
  <w:style w:type="character" w:customStyle="1" w:styleId="WW8Num7z4">
    <w:name w:val="WW8Num7z4"/>
    <w:rsid w:val="0002735A"/>
  </w:style>
  <w:style w:type="character" w:customStyle="1" w:styleId="WW8Num7z5">
    <w:name w:val="WW8Num7z5"/>
    <w:rsid w:val="0002735A"/>
  </w:style>
  <w:style w:type="character" w:customStyle="1" w:styleId="WW8Num7z6">
    <w:name w:val="WW8Num7z6"/>
    <w:rsid w:val="0002735A"/>
  </w:style>
  <w:style w:type="character" w:customStyle="1" w:styleId="WW8Num7z7">
    <w:name w:val="WW8Num7z7"/>
    <w:rsid w:val="0002735A"/>
  </w:style>
  <w:style w:type="character" w:customStyle="1" w:styleId="WW8Num7z8">
    <w:name w:val="WW8Num7z8"/>
    <w:rsid w:val="0002735A"/>
  </w:style>
  <w:style w:type="character" w:customStyle="1" w:styleId="WW8Num14z3">
    <w:name w:val="WW8Num14z3"/>
    <w:rsid w:val="0002735A"/>
  </w:style>
  <w:style w:type="character" w:customStyle="1" w:styleId="WW8Num14z4">
    <w:name w:val="WW8Num14z4"/>
    <w:rsid w:val="0002735A"/>
  </w:style>
  <w:style w:type="character" w:customStyle="1" w:styleId="WW8Num14z5">
    <w:name w:val="WW8Num14z5"/>
    <w:rsid w:val="0002735A"/>
  </w:style>
  <w:style w:type="character" w:customStyle="1" w:styleId="WW8Num14z6">
    <w:name w:val="WW8Num14z6"/>
    <w:rsid w:val="0002735A"/>
  </w:style>
  <w:style w:type="character" w:customStyle="1" w:styleId="WW8Num14z7">
    <w:name w:val="WW8Num14z7"/>
    <w:rsid w:val="0002735A"/>
  </w:style>
  <w:style w:type="character" w:customStyle="1" w:styleId="WW8Num14z8">
    <w:name w:val="WW8Num14z8"/>
    <w:rsid w:val="0002735A"/>
  </w:style>
  <w:style w:type="character" w:customStyle="1" w:styleId="WW8Num16z3">
    <w:name w:val="WW8Num16z3"/>
    <w:rsid w:val="0002735A"/>
  </w:style>
  <w:style w:type="character" w:customStyle="1" w:styleId="WW8Num16z5">
    <w:name w:val="WW8Num16z5"/>
    <w:rsid w:val="0002735A"/>
  </w:style>
  <w:style w:type="character" w:customStyle="1" w:styleId="WW8Num16z7">
    <w:name w:val="WW8Num16z7"/>
    <w:rsid w:val="0002735A"/>
  </w:style>
  <w:style w:type="character" w:customStyle="1" w:styleId="WW8Num16z8">
    <w:name w:val="WW8Num16z8"/>
    <w:rsid w:val="0002735A"/>
  </w:style>
  <w:style w:type="character" w:customStyle="1" w:styleId="WW8Num20z3">
    <w:name w:val="WW8Num20z3"/>
    <w:rsid w:val="0002735A"/>
  </w:style>
  <w:style w:type="character" w:customStyle="1" w:styleId="WW8Num20z5">
    <w:name w:val="WW8Num20z5"/>
    <w:rsid w:val="0002735A"/>
  </w:style>
  <w:style w:type="character" w:customStyle="1" w:styleId="WW8Num20z7">
    <w:name w:val="WW8Num20z7"/>
    <w:rsid w:val="0002735A"/>
  </w:style>
  <w:style w:type="character" w:customStyle="1" w:styleId="WW8Num20z8">
    <w:name w:val="WW8Num20z8"/>
    <w:rsid w:val="0002735A"/>
  </w:style>
  <w:style w:type="character" w:customStyle="1" w:styleId="WW8Num27z4">
    <w:name w:val="WW8Num27z4"/>
    <w:rsid w:val="0002735A"/>
  </w:style>
  <w:style w:type="character" w:customStyle="1" w:styleId="WW8Num27z5">
    <w:name w:val="WW8Num27z5"/>
    <w:rsid w:val="0002735A"/>
  </w:style>
  <w:style w:type="character" w:customStyle="1" w:styleId="WW8Num27z6">
    <w:name w:val="WW8Num27z6"/>
    <w:rsid w:val="0002735A"/>
  </w:style>
  <w:style w:type="character" w:customStyle="1" w:styleId="WW8Num27z7">
    <w:name w:val="WW8Num27z7"/>
    <w:rsid w:val="0002735A"/>
  </w:style>
  <w:style w:type="character" w:customStyle="1" w:styleId="WW8Num27z8">
    <w:name w:val="WW8Num27z8"/>
    <w:rsid w:val="0002735A"/>
  </w:style>
  <w:style w:type="character" w:customStyle="1" w:styleId="WW8Num30z4">
    <w:name w:val="WW8Num30z4"/>
    <w:rsid w:val="0002735A"/>
  </w:style>
  <w:style w:type="character" w:customStyle="1" w:styleId="WW8Num30z5">
    <w:name w:val="WW8Num30z5"/>
    <w:rsid w:val="0002735A"/>
  </w:style>
  <w:style w:type="character" w:customStyle="1" w:styleId="WW8Num30z6">
    <w:name w:val="WW8Num30z6"/>
    <w:rsid w:val="0002735A"/>
  </w:style>
  <w:style w:type="character" w:customStyle="1" w:styleId="WW8Num30z7">
    <w:name w:val="WW8Num30z7"/>
    <w:rsid w:val="0002735A"/>
  </w:style>
  <w:style w:type="character" w:customStyle="1" w:styleId="WW8Num30z8">
    <w:name w:val="WW8Num30z8"/>
    <w:rsid w:val="0002735A"/>
  </w:style>
  <w:style w:type="character" w:customStyle="1" w:styleId="WW8Num40z3">
    <w:name w:val="WW8Num40z3"/>
    <w:rsid w:val="0002735A"/>
  </w:style>
  <w:style w:type="character" w:customStyle="1" w:styleId="WW8Num40z4">
    <w:name w:val="WW8Num40z4"/>
    <w:rsid w:val="0002735A"/>
  </w:style>
  <w:style w:type="character" w:customStyle="1" w:styleId="WW8Num40z5">
    <w:name w:val="WW8Num40z5"/>
    <w:rsid w:val="0002735A"/>
  </w:style>
  <w:style w:type="character" w:customStyle="1" w:styleId="WW8Num40z6">
    <w:name w:val="WW8Num40z6"/>
    <w:rsid w:val="0002735A"/>
  </w:style>
  <w:style w:type="character" w:customStyle="1" w:styleId="WW8Num40z7">
    <w:name w:val="WW8Num40z7"/>
    <w:rsid w:val="0002735A"/>
  </w:style>
  <w:style w:type="character" w:customStyle="1" w:styleId="WW8Num40z8">
    <w:name w:val="WW8Num40z8"/>
    <w:rsid w:val="0002735A"/>
  </w:style>
  <w:style w:type="character" w:customStyle="1" w:styleId="WW8Num49z3">
    <w:name w:val="WW8Num49z3"/>
    <w:rsid w:val="0002735A"/>
  </w:style>
  <w:style w:type="character" w:customStyle="1" w:styleId="WW8Num49z4">
    <w:name w:val="WW8Num49z4"/>
    <w:rsid w:val="0002735A"/>
  </w:style>
  <w:style w:type="character" w:customStyle="1" w:styleId="WW8Num49z5">
    <w:name w:val="WW8Num49z5"/>
    <w:rsid w:val="0002735A"/>
  </w:style>
  <w:style w:type="character" w:customStyle="1" w:styleId="WW8Num49z6">
    <w:name w:val="WW8Num49z6"/>
    <w:rsid w:val="0002735A"/>
  </w:style>
  <w:style w:type="character" w:customStyle="1" w:styleId="WW8Num49z7">
    <w:name w:val="WW8Num49z7"/>
    <w:rsid w:val="0002735A"/>
  </w:style>
  <w:style w:type="character" w:customStyle="1" w:styleId="WW8Num49z8">
    <w:name w:val="WW8Num49z8"/>
    <w:rsid w:val="0002735A"/>
  </w:style>
  <w:style w:type="character" w:customStyle="1" w:styleId="WW8Num65z3">
    <w:name w:val="WW8Num65z3"/>
    <w:rsid w:val="0002735A"/>
  </w:style>
  <w:style w:type="character" w:customStyle="1" w:styleId="WW8Num65z4">
    <w:name w:val="WW8Num65z4"/>
    <w:rsid w:val="0002735A"/>
  </w:style>
  <w:style w:type="character" w:customStyle="1" w:styleId="WW8Num65z5">
    <w:name w:val="WW8Num65z5"/>
    <w:rsid w:val="0002735A"/>
  </w:style>
  <w:style w:type="character" w:customStyle="1" w:styleId="WW8Num65z6">
    <w:name w:val="WW8Num65z6"/>
    <w:rsid w:val="0002735A"/>
  </w:style>
  <w:style w:type="character" w:customStyle="1" w:styleId="WW8Num65z7">
    <w:name w:val="WW8Num65z7"/>
    <w:rsid w:val="0002735A"/>
  </w:style>
  <w:style w:type="character" w:customStyle="1" w:styleId="WW8Num65z8">
    <w:name w:val="WW8Num65z8"/>
    <w:rsid w:val="0002735A"/>
  </w:style>
  <w:style w:type="character" w:customStyle="1" w:styleId="WW8Num68z1">
    <w:name w:val="WW8Num68z1"/>
    <w:rsid w:val="0002735A"/>
    <w:rPr>
      <w:rFonts w:ascii="Courier New" w:hAnsi="Courier New" w:cs="Courier New"/>
    </w:rPr>
  </w:style>
  <w:style w:type="character" w:customStyle="1" w:styleId="WW8Num68z3">
    <w:name w:val="WW8Num68z3"/>
    <w:rsid w:val="0002735A"/>
  </w:style>
  <w:style w:type="character" w:customStyle="1" w:styleId="WW8Num68z4">
    <w:name w:val="WW8Num68z4"/>
    <w:rsid w:val="0002735A"/>
  </w:style>
  <w:style w:type="character" w:customStyle="1" w:styleId="WW8Num68z5">
    <w:name w:val="WW8Num68z5"/>
    <w:rsid w:val="0002735A"/>
  </w:style>
  <w:style w:type="character" w:customStyle="1" w:styleId="WW8Num68z6">
    <w:name w:val="WW8Num68z6"/>
    <w:rsid w:val="0002735A"/>
  </w:style>
  <w:style w:type="character" w:customStyle="1" w:styleId="WW8Num68z7">
    <w:name w:val="WW8Num68z7"/>
    <w:rsid w:val="0002735A"/>
  </w:style>
  <w:style w:type="character" w:customStyle="1" w:styleId="WW8Num68z8">
    <w:name w:val="WW8Num68z8"/>
    <w:rsid w:val="0002735A"/>
  </w:style>
  <w:style w:type="character" w:customStyle="1" w:styleId="WW8Num69z3">
    <w:name w:val="WW8Num69z3"/>
    <w:rsid w:val="0002735A"/>
  </w:style>
  <w:style w:type="character" w:customStyle="1" w:styleId="WW8Num69z4">
    <w:name w:val="WW8Num69z4"/>
    <w:rsid w:val="0002735A"/>
  </w:style>
  <w:style w:type="character" w:customStyle="1" w:styleId="WW8Num69z5">
    <w:name w:val="WW8Num69z5"/>
    <w:rsid w:val="0002735A"/>
  </w:style>
  <w:style w:type="character" w:customStyle="1" w:styleId="WW8Num69z6">
    <w:name w:val="WW8Num69z6"/>
    <w:rsid w:val="0002735A"/>
  </w:style>
  <w:style w:type="character" w:customStyle="1" w:styleId="WW8Num69z7">
    <w:name w:val="WW8Num69z7"/>
    <w:rsid w:val="0002735A"/>
  </w:style>
  <w:style w:type="character" w:customStyle="1" w:styleId="WW8Num69z8">
    <w:name w:val="WW8Num69z8"/>
    <w:rsid w:val="0002735A"/>
  </w:style>
  <w:style w:type="character" w:customStyle="1" w:styleId="WW8Num70z3">
    <w:name w:val="WW8Num70z3"/>
    <w:rsid w:val="0002735A"/>
  </w:style>
  <w:style w:type="character" w:customStyle="1" w:styleId="WW8Num70z4">
    <w:name w:val="WW8Num70z4"/>
    <w:rsid w:val="0002735A"/>
  </w:style>
  <w:style w:type="character" w:customStyle="1" w:styleId="WW8Num70z5">
    <w:name w:val="WW8Num70z5"/>
    <w:rsid w:val="0002735A"/>
  </w:style>
  <w:style w:type="character" w:customStyle="1" w:styleId="WW8Num70z6">
    <w:name w:val="WW8Num70z6"/>
    <w:rsid w:val="0002735A"/>
  </w:style>
  <w:style w:type="character" w:customStyle="1" w:styleId="WW8Num70z7">
    <w:name w:val="WW8Num70z7"/>
    <w:rsid w:val="0002735A"/>
  </w:style>
  <w:style w:type="character" w:customStyle="1" w:styleId="WW8Num70z8">
    <w:name w:val="WW8Num70z8"/>
    <w:rsid w:val="0002735A"/>
  </w:style>
  <w:style w:type="character" w:customStyle="1" w:styleId="WW8Num71z1">
    <w:name w:val="WW8Num71z1"/>
    <w:rsid w:val="0002735A"/>
    <w:rPr>
      <w:rFonts w:ascii="Courier New" w:hAnsi="Courier New" w:cs="Courier New"/>
    </w:rPr>
  </w:style>
  <w:style w:type="character" w:customStyle="1" w:styleId="WW8Num71z2">
    <w:name w:val="WW8Num71z2"/>
    <w:rsid w:val="0002735A"/>
    <w:rPr>
      <w:rFonts w:ascii="Wingdings" w:hAnsi="Wingdings" w:cs="Wingdings"/>
    </w:rPr>
  </w:style>
  <w:style w:type="character" w:customStyle="1" w:styleId="WW8Num71z3">
    <w:name w:val="WW8Num71z3"/>
    <w:rsid w:val="0002735A"/>
  </w:style>
  <w:style w:type="character" w:customStyle="1" w:styleId="WW8Num71z4">
    <w:name w:val="WW8Num71z4"/>
    <w:rsid w:val="0002735A"/>
  </w:style>
  <w:style w:type="character" w:customStyle="1" w:styleId="WW8Num71z5">
    <w:name w:val="WW8Num71z5"/>
    <w:rsid w:val="0002735A"/>
  </w:style>
  <w:style w:type="character" w:customStyle="1" w:styleId="WW8Num71z6">
    <w:name w:val="WW8Num71z6"/>
    <w:rsid w:val="0002735A"/>
  </w:style>
  <w:style w:type="character" w:customStyle="1" w:styleId="WW8Num71z7">
    <w:name w:val="WW8Num71z7"/>
    <w:rsid w:val="0002735A"/>
  </w:style>
  <w:style w:type="character" w:customStyle="1" w:styleId="WW8Num71z8">
    <w:name w:val="WW8Num71z8"/>
    <w:rsid w:val="0002735A"/>
  </w:style>
  <w:style w:type="character" w:customStyle="1" w:styleId="Domylnaczcionkaakapitu6">
    <w:name w:val="Domyślna czcionka akapitu6"/>
    <w:rsid w:val="0002735A"/>
  </w:style>
  <w:style w:type="character" w:customStyle="1" w:styleId="WW8Num73z2">
    <w:name w:val="WW8Num73z2"/>
    <w:rsid w:val="0002735A"/>
    <w:rPr>
      <w:rFonts w:ascii="Wingdings" w:hAnsi="Wingdings" w:cs="Wingdings"/>
    </w:rPr>
  </w:style>
  <w:style w:type="character" w:customStyle="1" w:styleId="Domylnaczcionkaakapitu5">
    <w:name w:val="Domyślna czcionka akapitu5"/>
    <w:rsid w:val="0002735A"/>
  </w:style>
  <w:style w:type="character" w:customStyle="1" w:styleId="WW8Num101z2">
    <w:name w:val="WW8Num101z2"/>
    <w:rsid w:val="0002735A"/>
    <w:rPr>
      <w:rFonts w:ascii="Wingdings" w:hAnsi="Wingdings" w:cs="Wingdings"/>
    </w:rPr>
  </w:style>
  <w:style w:type="character" w:customStyle="1" w:styleId="WW8Num105z0">
    <w:name w:val="WW8Num105z0"/>
    <w:rsid w:val="0002735A"/>
    <w:rPr>
      <w:rFonts w:ascii="Symbol" w:hAnsi="Symbol" w:cs="Symbol"/>
    </w:rPr>
  </w:style>
  <w:style w:type="character" w:customStyle="1" w:styleId="WW8Num105z1">
    <w:name w:val="WW8Num105z1"/>
    <w:rsid w:val="0002735A"/>
    <w:rPr>
      <w:rFonts w:ascii="Courier New" w:hAnsi="Courier New" w:cs="Courier New"/>
    </w:rPr>
  </w:style>
  <w:style w:type="character" w:customStyle="1" w:styleId="WW8Num105z2">
    <w:name w:val="WW8Num105z2"/>
    <w:rsid w:val="0002735A"/>
    <w:rPr>
      <w:rFonts w:ascii="Wingdings" w:hAnsi="Wingdings" w:cs="Wingdings"/>
    </w:rPr>
  </w:style>
  <w:style w:type="character" w:customStyle="1" w:styleId="WW8Num106z0">
    <w:name w:val="WW8Num106z0"/>
    <w:rsid w:val="0002735A"/>
    <w:rPr>
      <w:rFonts w:ascii="Symbol" w:hAnsi="Symbol" w:cs="Symbol"/>
    </w:rPr>
  </w:style>
  <w:style w:type="character" w:customStyle="1" w:styleId="WW8Num106z1">
    <w:name w:val="WW8Num106z1"/>
    <w:rsid w:val="0002735A"/>
    <w:rPr>
      <w:rFonts w:ascii="Courier New" w:hAnsi="Courier New" w:cs="Courier New"/>
    </w:rPr>
  </w:style>
  <w:style w:type="character" w:customStyle="1" w:styleId="WW8Num106z2">
    <w:name w:val="WW8Num106z2"/>
    <w:rsid w:val="0002735A"/>
    <w:rPr>
      <w:rFonts w:ascii="Wingdings" w:hAnsi="Wingdings" w:cs="Wingdings"/>
    </w:rPr>
  </w:style>
  <w:style w:type="character" w:customStyle="1" w:styleId="WW8Num107z0">
    <w:name w:val="WW8Num107z0"/>
    <w:rsid w:val="0002735A"/>
    <w:rPr>
      <w:rFonts w:ascii="Symbol" w:hAnsi="Symbol" w:cs="Symbol"/>
    </w:rPr>
  </w:style>
  <w:style w:type="character" w:customStyle="1" w:styleId="WW8Num107z1">
    <w:name w:val="WW8Num107z1"/>
    <w:rsid w:val="0002735A"/>
    <w:rPr>
      <w:rFonts w:ascii="Courier New" w:hAnsi="Courier New" w:cs="Courier New"/>
    </w:rPr>
  </w:style>
  <w:style w:type="character" w:customStyle="1" w:styleId="WW8Num107z2">
    <w:name w:val="WW8Num107z2"/>
    <w:rsid w:val="0002735A"/>
    <w:rPr>
      <w:rFonts w:ascii="Wingdings" w:hAnsi="Wingdings" w:cs="Wingdings"/>
    </w:rPr>
  </w:style>
  <w:style w:type="character" w:customStyle="1" w:styleId="WW8Num108z0">
    <w:name w:val="WW8Num108z0"/>
    <w:rsid w:val="0002735A"/>
    <w:rPr>
      <w:rFonts w:ascii="Symbol" w:hAnsi="Symbol" w:cs="Courier New"/>
    </w:rPr>
  </w:style>
  <w:style w:type="character" w:customStyle="1" w:styleId="WW8Num108z1">
    <w:name w:val="WW8Num108z1"/>
    <w:rsid w:val="0002735A"/>
    <w:rPr>
      <w:rFonts w:ascii="Courier New" w:hAnsi="Courier New" w:cs="Courier New"/>
    </w:rPr>
  </w:style>
  <w:style w:type="character" w:customStyle="1" w:styleId="WW8Num108z2">
    <w:name w:val="WW8Num108z2"/>
    <w:rsid w:val="0002735A"/>
    <w:rPr>
      <w:rFonts w:ascii="Wingdings" w:hAnsi="Wingdings" w:cs="Courier New"/>
    </w:rPr>
  </w:style>
  <w:style w:type="character" w:customStyle="1" w:styleId="WW8Num109z0">
    <w:name w:val="WW8Num109z0"/>
    <w:rsid w:val="0002735A"/>
    <w:rPr>
      <w:rFonts w:ascii="Symbol" w:hAnsi="Symbol" w:cs="Courier New"/>
    </w:rPr>
  </w:style>
  <w:style w:type="character" w:customStyle="1" w:styleId="WW8Num109z1">
    <w:name w:val="WW8Num109z1"/>
    <w:rsid w:val="0002735A"/>
    <w:rPr>
      <w:rFonts w:ascii="Courier New" w:hAnsi="Courier New" w:cs="Courier New"/>
    </w:rPr>
  </w:style>
  <w:style w:type="character" w:customStyle="1" w:styleId="WW8Num109z2">
    <w:name w:val="WW8Num109z2"/>
    <w:rsid w:val="0002735A"/>
    <w:rPr>
      <w:rFonts w:ascii="Wingdings" w:hAnsi="Wingdings" w:cs="Courier New"/>
    </w:rPr>
  </w:style>
  <w:style w:type="character" w:customStyle="1" w:styleId="WW8Num110z0">
    <w:name w:val="WW8Num110z0"/>
    <w:rsid w:val="0002735A"/>
    <w:rPr>
      <w:rFonts w:ascii="Symbol" w:hAnsi="Symbol" w:cs="Symbol"/>
    </w:rPr>
  </w:style>
  <w:style w:type="character" w:customStyle="1" w:styleId="WW8Num110z1">
    <w:name w:val="WW8Num110z1"/>
    <w:rsid w:val="0002735A"/>
    <w:rPr>
      <w:rFonts w:ascii="Courier New" w:hAnsi="Courier New" w:cs="Courier New"/>
    </w:rPr>
  </w:style>
  <w:style w:type="character" w:customStyle="1" w:styleId="WW8Num110z2">
    <w:name w:val="WW8Num110z2"/>
    <w:rsid w:val="0002735A"/>
    <w:rPr>
      <w:rFonts w:ascii="Wingdings" w:hAnsi="Wingdings" w:cs="Wingdings"/>
    </w:rPr>
  </w:style>
  <w:style w:type="character" w:customStyle="1" w:styleId="WW8Num116z0">
    <w:name w:val="WW8Num116z0"/>
    <w:rsid w:val="0002735A"/>
    <w:rPr>
      <w:rFonts w:ascii="Symbol" w:hAnsi="Symbol" w:cs="Courier New"/>
    </w:rPr>
  </w:style>
  <w:style w:type="character" w:customStyle="1" w:styleId="WW8Num116z1">
    <w:name w:val="WW8Num116z1"/>
    <w:rsid w:val="0002735A"/>
    <w:rPr>
      <w:rFonts w:ascii="Courier New" w:hAnsi="Courier New" w:cs="Courier New"/>
    </w:rPr>
  </w:style>
  <w:style w:type="character" w:customStyle="1" w:styleId="WW8Num116z2">
    <w:name w:val="WW8Num116z2"/>
    <w:rsid w:val="0002735A"/>
    <w:rPr>
      <w:rFonts w:ascii="Wingdings" w:hAnsi="Wingdings" w:cs="Courier New"/>
    </w:rPr>
  </w:style>
  <w:style w:type="character" w:customStyle="1" w:styleId="WW8Num117z0">
    <w:name w:val="WW8Num117z0"/>
    <w:rsid w:val="0002735A"/>
    <w:rPr>
      <w:rFonts w:ascii="Symbol" w:hAnsi="Symbol" w:cs="Courier New"/>
    </w:rPr>
  </w:style>
  <w:style w:type="character" w:customStyle="1" w:styleId="WW8Num117z1">
    <w:name w:val="WW8Num117z1"/>
    <w:rsid w:val="0002735A"/>
    <w:rPr>
      <w:rFonts w:ascii="Courier New" w:hAnsi="Courier New" w:cs="Courier New"/>
    </w:rPr>
  </w:style>
  <w:style w:type="character" w:customStyle="1" w:styleId="WW8Num117z2">
    <w:name w:val="WW8Num117z2"/>
    <w:rsid w:val="0002735A"/>
    <w:rPr>
      <w:rFonts w:ascii="Wingdings" w:hAnsi="Wingdings" w:cs="Courier New"/>
    </w:rPr>
  </w:style>
  <w:style w:type="character" w:customStyle="1" w:styleId="WW8Num118z2">
    <w:name w:val="WW8Num118z2"/>
    <w:rsid w:val="0002735A"/>
    <w:rPr>
      <w:rFonts w:ascii="Wingdings" w:hAnsi="Wingdings" w:cs="Courier New"/>
    </w:rPr>
  </w:style>
  <w:style w:type="character" w:customStyle="1" w:styleId="WW8Num119z0">
    <w:name w:val="WW8Num119z0"/>
    <w:rsid w:val="0002735A"/>
    <w:rPr>
      <w:rFonts w:ascii="Symbol" w:hAnsi="Symbol" w:cs="Symbol"/>
    </w:rPr>
  </w:style>
  <w:style w:type="character" w:customStyle="1" w:styleId="WW8Num120z0">
    <w:name w:val="WW8Num120z0"/>
    <w:rsid w:val="0002735A"/>
    <w:rPr>
      <w:rFonts w:ascii="Symbol" w:hAnsi="Symbol" w:cs="Symbol"/>
    </w:rPr>
  </w:style>
  <w:style w:type="character" w:customStyle="1" w:styleId="WW8Num120z1">
    <w:name w:val="WW8Num120z1"/>
    <w:rsid w:val="0002735A"/>
    <w:rPr>
      <w:rFonts w:ascii="Courier New" w:hAnsi="Courier New" w:cs="Courier New"/>
    </w:rPr>
  </w:style>
  <w:style w:type="character" w:customStyle="1" w:styleId="WW8Num120z2">
    <w:name w:val="WW8Num120z2"/>
    <w:rsid w:val="0002735A"/>
    <w:rPr>
      <w:rFonts w:ascii="Wingdings" w:hAnsi="Wingdings" w:cs="Wingdings"/>
    </w:rPr>
  </w:style>
  <w:style w:type="character" w:customStyle="1" w:styleId="WW8Num121z1">
    <w:name w:val="WW8Num121z1"/>
    <w:rsid w:val="0002735A"/>
    <w:rPr>
      <w:rFonts w:ascii="Courier New" w:hAnsi="Courier New" w:cs="Courier New"/>
    </w:rPr>
  </w:style>
  <w:style w:type="character" w:customStyle="1" w:styleId="WW8Num121z2">
    <w:name w:val="WW8Num121z2"/>
    <w:rsid w:val="0002735A"/>
    <w:rPr>
      <w:rFonts w:ascii="Wingdings" w:hAnsi="Wingdings" w:cs="Wingdings"/>
    </w:rPr>
  </w:style>
  <w:style w:type="character" w:customStyle="1" w:styleId="WW8Num122z0">
    <w:name w:val="WW8Num122z0"/>
    <w:rsid w:val="0002735A"/>
    <w:rPr>
      <w:b/>
    </w:rPr>
  </w:style>
  <w:style w:type="character" w:customStyle="1" w:styleId="WW8Num123z0">
    <w:name w:val="WW8Num123z0"/>
    <w:rsid w:val="0002735A"/>
    <w:rPr>
      <w:rFonts w:ascii="Symbol" w:hAnsi="Symbol" w:cs="Symbol"/>
    </w:rPr>
  </w:style>
  <w:style w:type="character" w:customStyle="1" w:styleId="WW8Num123z1">
    <w:name w:val="WW8Num123z1"/>
    <w:rsid w:val="0002735A"/>
    <w:rPr>
      <w:rFonts w:ascii="Courier New" w:hAnsi="Courier New" w:cs="Courier New"/>
    </w:rPr>
  </w:style>
  <w:style w:type="character" w:customStyle="1" w:styleId="WW8Num123z2">
    <w:name w:val="WW8Num123z2"/>
    <w:rsid w:val="0002735A"/>
    <w:rPr>
      <w:rFonts w:ascii="Wingdings" w:hAnsi="Wingdings" w:cs="Wingdings"/>
    </w:rPr>
  </w:style>
  <w:style w:type="character" w:customStyle="1" w:styleId="WW8Num124z0">
    <w:name w:val="WW8Num124z0"/>
    <w:rsid w:val="0002735A"/>
    <w:rPr>
      <w:rFonts w:ascii="Symbol" w:hAnsi="Symbol" w:cs="Symbol"/>
    </w:rPr>
  </w:style>
  <w:style w:type="character" w:customStyle="1" w:styleId="WW8Num124z1">
    <w:name w:val="WW8Num124z1"/>
    <w:rsid w:val="0002735A"/>
    <w:rPr>
      <w:rFonts w:ascii="Courier New" w:hAnsi="Courier New" w:cs="Courier New"/>
    </w:rPr>
  </w:style>
  <w:style w:type="character" w:customStyle="1" w:styleId="WW8Num124z2">
    <w:name w:val="WW8Num124z2"/>
    <w:rsid w:val="0002735A"/>
    <w:rPr>
      <w:rFonts w:ascii="Wingdings" w:hAnsi="Wingdings" w:cs="Wingdings"/>
    </w:rPr>
  </w:style>
  <w:style w:type="character" w:customStyle="1" w:styleId="WW8Num125z0">
    <w:name w:val="WW8Num125z0"/>
    <w:rsid w:val="0002735A"/>
    <w:rPr>
      <w:b/>
    </w:rPr>
  </w:style>
  <w:style w:type="character" w:customStyle="1" w:styleId="WW8Num127z0">
    <w:name w:val="WW8Num127z0"/>
    <w:rsid w:val="0002735A"/>
    <w:rPr>
      <w:rFonts w:ascii="Symbol" w:hAnsi="Symbol" w:cs="Symbol"/>
    </w:rPr>
  </w:style>
  <w:style w:type="character" w:customStyle="1" w:styleId="WW8Num127z1">
    <w:name w:val="WW8Num127z1"/>
    <w:rsid w:val="0002735A"/>
    <w:rPr>
      <w:rFonts w:ascii="Courier New" w:hAnsi="Courier New" w:cs="Courier New"/>
    </w:rPr>
  </w:style>
  <w:style w:type="character" w:customStyle="1" w:styleId="WW8Num127z2">
    <w:name w:val="WW8Num127z2"/>
    <w:rsid w:val="0002735A"/>
    <w:rPr>
      <w:rFonts w:ascii="Wingdings" w:hAnsi="Wingdings" w:cs="Wingdings"/>
    </w:rPr>
  </w:style>
  <w:style w:type="character" w:customStyle="1" w:styleId="WW8Num128z0">
    <w:name w:val="WW8Num128z0"/>
    <w:rsid w:val="0002735A"/>
    <w:rPr>
      <w:rFonts w:ascii="Symbol" w:hAnsi="Symbol" w:cs="Symbol"/>
    </w:rPr>
  </w:style>
  <w:style w:type="character" w:customStyle="1" w:styleId="WW8Num128z1">
    <w:name w:val="WW8Num128z1"/>
    <w:rsid w:val="0002735A"/>
    <w:rPr>
      <w:rFonts w:ascii="Courier New" w:hAnsi="Courier New" w:cs="Courier New"/>
    </w:rPr>
  </w:style>
  <w:style w:type="character" w:customStyle="1" w:styleId="WW8Num128z2">
    <w:name w:val="WW8Num128z2"/>
    <w:rsid w:val="0002735A"/>
    <w:rPr>
      <w:rFonts w:ascii="Wingdings" w:hAnsi="Wingdings" w:cs="Wingdings"/>
    </w:rPr>
  </w:style>
  <w:style w:type="character" w:customStyle="1" w:styleId="WW8Num130z0">
    <w:name w:val="WW8Num130z0"/>
    <w:rsid w:val="0002735A"/>
    <w:rPr>
      <w:rFonts w:ascii="Symbol" w:hAnsi="Symbol" w:cs="Symbol"/>
    </w:rPr>
  </w:style>
  <w:style w:type="character" w:customStyle="1" w:styleId="WW8Num130z1">
    <w:name w:val="WW8Num130z1"/>
    <w:rsid w:val="0002735A"/>
    <w:rPr>
      <w:rFonts w:ascii="Courier New" w:hAnsi="Courier New" w:cs="Courier New"/>
    </w:rPr>
  </w:style>
  <w:style w:type="character" w:customStyle="1" w:styleId="WW8Num130z2">
    <w:name w:val="WW8Num130z2"/>
    <w:rsid w:val="0002735A"/>
    <w:rPr>
      <w:rFonts w:ascii="Wingdings" w:hAnsi="Wingdings" w:cs="Wingdings"/>
    </w:rPr>
  </w:style>
  <w:style w:type="character" w:customStyle="1" w:styleId="WW8Num131z0">
    <w:name w:val="WW8Num131z0"/>
    <w:rsid w:val="0002735A"/>
    <w:rPr>
      <w:rFonts w:ascii="Symbol" w:hAnsi="Symbol" w:cs="Symbol"/>
    </w:rPr>
  </w:style>
  <w:style w:type="character" w:customStyle="1" w:styleId="WW8Num131z1">
    <w:name w:val="WW8Num131z1"/>
    <w:rsid w:val="0002735A"/>
    <w:rPr>
      <w:rFonts w:ascii="Courier New" w:hAnsi="Courier New" w:cs="Courier New"/>
    </w:rPr>
  </w:style>
  <w:style w:type="character" w:customStyle="1" w:styleId="WW8Num131z2">
    <w:name w:val="WW8Num131z2"/>
    <w:rsid w:val="0002735A"/>
    <w:rPr>
      <w:rFonts w:ascii="Wingdings" w:hAnsi="Wingdings" w:cs="Wingdings"/>
    </w:rPr>
  </w:style>
  <w:style w:type="character" w:customStyle="1" w:styleId="WW8Num132z0">
    <w:name w:val="WW8Num132z0"/>
    <w:rsid w:val="0002735A"/>
    <w:rPr>
      <w:rFonts w:ascii="Symbol" w:hAnsi="Symbol" w:cs="Symbol"/>
    </w:rPr>
  </w:style>
  <w:style w:type="character" w:customStyle="1" w:styleId="WW8Num132z1">
    <w:name w:val="WW8Num132z1"/>
    <w:rsid w:val="0002735A"/>
    <w:rPr>
      <w:rFonts w:ascii="Courier New" w:hAnsi="Courier New" w:cs="Courier New"/>
    </w:rPr>
  </w:style>
  <w:style w:type="character" w:customStyle="1" w:styleId="WW8Num132z2">
    <w:name w:val="WW8Num132z2"/>
    <w:rsid w:val="0002735A"/>
    <w:rPr>
      <w:rFonts w:ascii="Wingdings" w:hAnsi="Wingdings" w:cs="Wingdings"/>
    </w:rPr>
  </w:style>
  <w:style w:type="character" w:customStyle="1" w:styleId="WW8Num133z0">
    <w:name w:val="WW8Num133z0"/>
    <w:rsid w:val="0002735A"/>
    <w:rPr>
      <w:b/>
    </w:rPr>
  </w:style>
  <w:style w:type="character" w:customStyle="1" w:styleId="WW8Num134z0">
    <w:name w:val="WW8Num134z0"/>
    <w:rsid w:val="0002735A"/>
    <w:rPr>
      <w:rFonts w:ascii="Symbol" w:hAnsi="Symbol" w:cs="Symbol"/>
    </w:rPr>
  </w:style>
  <w:style w:type="character" w:customStyle="1" w:styleId="WW8Num134z1">
    <w:name w:val="WW8Num134z1"/>
    <w:rsid w:val="0002735A"/>
    <w:rPr>
      <w:rFonts w:ascii="Courier New" w:hAnsi="Courier New" w:cs="Courier New"/>
    </w:rPr>
  </w:style>
  <w:style w:type="character" w:customStyle="1" w:styleId="WW8Num134z2">
    <w:name w:val="WW8Num134z2"/>
    <w:rsid w:val="0002735A"/>
    <w:rPr>
      <w:rFonts w:ascii="Wingdings" w:hAnsi="Wingdings" w:cs="Wingdings"/>
    </w:rPr>
  </w:style>
  <w:style w:type="character" w:customStyle="1" w:styleId="Domylnaczcionkaakapitu4">
    <w:name w:val="Domyślna czcionka akapitu4"/>
    <w:rsid w:val="0002735A"/>
  </w:style>
  <w:style w:type="character" w:customStyle="1" w:styleId="WW8Num103z2">
    <w:name w:val="WW8Num103z2"/>
    <w:rsid w:val="0002735A"/>
    <w:rPr>
      <w:rFonts w:ascii="Wingdings" w:hAnsi="Wingdings" w:cs="Wingdings"/>
    </w:rPr>
  </w:style>
  <w:style w:type="character" w:customStyle="1" w:styleId="WW8Num111z0">
    <w:name w:val="WW8Num111z0"/>
    <w:rsid w:val="0002735A"/>
    <w:rPr>
      <w:rFonts w:ascii="Symbol" w:hAnsi="Symbol" w:cs="Symbol"/>
    </w:rPr>
  </w:style>
  <w:style w:type="character" w:customStyle="1" w:styleId="WW8Num111z1">
    <w:name w:val="WW8Num111z1"/>
    <w:rsid w:val="0002735A"/>
    <w:rPr>
      <w:rFonts w:ascii="Courier New" w:hAnsi="Courier New" w:cs="Courier New"/>
    </w:rPr>
  </w:style>
  <w:style w:type="character" w:customStyle="1" w:styleId="WW8Num111z2">
    <w:name w:val="WW8Num111z2"/>
    <w:rsid w:val="0002735A"/>
    <w:rPr>
      <w:rFonts w:ascii="Wingdings" w:hAnsi="Wingdings" w:cs="Wingdings"/>
    </w:rPr>
  </w:style>
  <w:style w:type="character" w:customStyle="1" w:styleId="WW8Num113z2">
    <w:name w:val="WW8Num113z2"/>
    <w:rsid w:val="0002735A"/>
    <w:rPr>
      <w:rFonts w:ascii="Wingdings" w:hAnsi="Wingdings" w:cs="Courier New"/>
    </w:rPr>
  </w:style>
  <w:style w:type="character" w:customStyle="1" w:styleId="WW8Num114z0">
    <w:name w:val="WW8Num114z0"/>
    <w:rsid w:val="0002735A"/>
    <w:rPr>
      <w:rFonts w:ascii="Symbol" w:hAnsi="Symbol" w:cs="Courier New"/>
    </w:rPr>
  </w:style>
  <w:style w:type="character" w:customStyle="1" w:styleId="WW8Num114z1">
    <w:name w:val="WW8Num114z1"/>
    <w:rsid w:val="0002735A"/>
    <w:rPr>
      <w:rFonts w:ascii="Courier New" w:hAnsi="Courier New" w:cs="Courier New"/>
    </w:rPr>
  </w:style>
  <w:style w:type="character" w:customStyle="1" w:styleId="WW8Num114z2">
    <w:name w:val="WW8Num114z2"/>
    <w:rsid w:val="0002735A"/>
    <w:rPr>
      <w:rFonts w:ascii="Wingdings" w:hAnsi="Wingdings" w:cs="Courier New"/>
    </w:rPr>
  </w:style>
  <w:style w:type="character" w:customStyle="1" w:styleId="WW8Num115z2">
    <w:name w:val="WW8Num115z2"/>
    <w:rsid w:val="0002735A"/>
    <w:rPr>
      <w:rFonts w:ascii="Wingdings" w:hAnsi="Wingdings" w:cs="Courier New"/>
    </w:rPr>
  </w:style>
  <w:style w:type="character" w:customStyle="1" w:styleId="WW8Num119z1">
    <w:name w:val="WW8Num119z1"/>
    <w:rsid w:val="0002735A"/>
    <w:rPr>
      <w:rFonts w:ascii="Courier New" w:hAnsi="Courier New" w:cs="Courier New"/>
    </w:rPr>
  </w:style>
  <w:style w:type="character" w:customStyle="1" w:styleId="WW8Num119z2">
    <w:name w:val="WW8Num119z2"/>
    <w:rsid w:val="0002735A"/>
    <w:rPr>
      <w:rFonts w:ascii="Wingdings" w:hAnsi="Wingdings" w:cs="Wingdings"/>
    </w:rPr>
  </w:style>
  <w:style w:type="character" w:customStyle="1" w:styleId="Domylnaczcionkaakapitu3">
    <w:name w:val="Domyślna czcionka akapitu3"/>
    <w:rsid w:val="0002735A"/>
  </w:style>
  <w:style w:type="character" w:customStyle="1" w:styleId="Domylnaczcionkaakapitu2">
    <w:name w:val="Domyślna czcionka akapitu2"/>
    <w:rsid w:val="0002735A"/>
  </w:style>
  <w:style w:type="character" w:customStyle="1" w:styleId="Domylnaczcionkaakapitu1">
    <w:name w:val="Domyślna czcionka akapitu1"/>
    <w:rsid w:val="0002735A"/>
  </w:style>
  <w:style w:type="character" w:styleId="Numerstrony">
    <w:name w:val="page number"/>
    <w:basedOn w:val="Domylnaczcionkaakapitu1"/>
    <w:rsid w:val="0002735A"/>
  </w:style>
  <w:style w:type="character" w:customStyle="1" w:styleId="Znakiprzypiswdolnych">
    <w:name w:val="Znaki przypisów dolnych"/>
    <w:rsid w:val="0002735A"/>
    <w:rPr>
      <w:vertAlign w:val="superscript"/>
    </w:rPr>
  </w:style>
  <w:style w:type="character" w:styleId="Hipercze">
    <w:name w:val="Hyperlink"/>
    <w:rsid w:val="0002735A"/>
    <w:rPr>
      <w:color w:val="0000FF"/>
      <w:u w:val="single"/>
    </w:rPr>
  </w:style>
  <w:style w:type="character" w:customStyle="1" w:styleId="txtbold1">
    <w:name w:val="txtbold1"/>
    <w:rsid w:val="0002735A"/>
    <w:rPr>
      <w:rFonts w:ascii="Verdana" w:hAnsi="Verdana" w:cs="Verdana"/>
      <w:b/>
      <w:bCs/>
      <w:color w:val="000000"/>
      <w:sz w:val="17"/>
      <w:szCs w:val="17"/>
    </w:rPr>
  </w:style>
  <w:style w:type="character" w:customStyle="1" w:styleId="small1">
    <w:name w:val="small1"/>
    <w:rsid w:val="0002735A"/>
    <w:rPr>
      <w:rFonts w:ascii="Verdana" w:hAnsi="Verdana" w:cs="Verdana"/>
      <w:sz w:val="15"/>
      <w:szCs w:val="15"/>
    </w:rPr>
  </w:style>
  <w:style w:type="character" w:styleId="Uwydatnienie">
    <w:name w:val="Emphasis"/>
    <w:qFormat/>
    <w:rsid w:val="0002735A"/>
    <w:rPr>
      <w:i/>
      <w:iCs/>
    </w:rPr>
  </w:style>
  <w:style w:type="character" w:customStyle="1" w:styleId="Tekstpodstawowy2Znak">
    <w:name w:val="Tekst podstawowy 2 Znak"/>
    <w:rsid w:val="0002735A"/>
    <w:rPr>
      <w:rFonts w:ascii="Arial" w:hAnsi="Arial" w:cs="Arial"/>
      <w:sz w:val="24"/>
      <w:lang w:val="pl-PL" w:eastAsia="ar-SA" w:bidi="ar-SA"/>
    </w:rPr>
  </w:style>
  <w:style w:type="character" w:customStyle="1" w:styleId="NormalnyWebZnak">
    <w:name w:val="Normalny (Web) Znak"/>
    <w:rsid w:val="0002735A"/>
    <w:rPr>
      <w:sz w:val="24"/>
      <w:szCs w:val="24"/>
      <w:lang w:val="pl-PL" w:eastAsia="ar-SA" w:bidi="ar-SA"/>
    </w:rPr>
  </w:style>
  <w:style w:type="character" w:customStyle="1" w:styleId="TekstpodstawowyZnak1">
    <w:name w:val="Tekst podstawowy Znak1"/>
    <w:rsid w:val="0002735A"/>
    <w:rPr>
      <w:color w:val="000000"/>
      <w:sz w:val="24"/>
      <w:lang w:val="pl-PL" w:eastAsia="ar-SA" w:bidi="ar-SA"/>
    </w:rPr>
  </w:style>
  <w:style w:type="character" w:customStyle="1" w:styleId="apple-style-span">
    <w:name w:val="apple-style-span"/>
    <w:rsid w:val="0002735A"/>
  </w:style>
  <w:style w:type="character" w:customStyle="1" w:styleId="TekstpodstawowywcityZnak">
    <w:name w:val="Tekst podstawowy wcięty Znak"/>
    <w:rsid w:val="0002735A"/>
    <w:rPr>
      <w:rFonts w:ascii="Arial" w:hAnsi="Arial" w:cs="Arial"/>
      <w:w w:val="130"/>
      <w:sz w:val="30"/>
    </w:rPr>
  </w:style>
  <w:style w:type="character" w:customStyle="1" w:styleId="TekstpodstawowyZnak">
    <w:name w:val="Tekst podstawowy Znak"/>
    <w:rsid w:val="0002735A"/>
    <w:rPr>
      <w:color w:val="000000"/>
      <w:sz w:val="24"/>
      <w:lang w:val="pl-PL" w:eastAsia="ar-SA" w:bidi="ar-SA"/>
    </w:rPr>
  </w:style>
  <w:style w:type="character" w:customStyle="1" w:styleId="apple-converted-space">
    <w:name w:val="apple-converted-space"/>
    <w:rsid w:val="0002735A"/>
  </w:style>
  <w:style w:type="character" w:customStyle="1" w:styleId="ZnakZnak4">
    <w:name w:val="Znak Znak4"/>
    <w:rsid w:val="0002735A"/>
    <w:rPr>
      <w:color w:val="000000"/>
      <w:sz w:val="24"/>
      <w:lang w:val="pl-PL" w:eastAsia="ar-SA" w:bidi="ar-SA"/>
    </w:rPr>
  </w:style>
  <w:style w:type="character" w:customStyle="1" w:styleId="Odwoaniedokomentarza1">
    <w:name w:val="Odwołanie do komentarza1"/>
    <w:rsid w:val="0002735A"/>
    <w:rPr>
      <w:sz w:val="16"/>
      <w:szCs w:val="16"/>
    </w:rPr>
  </w:style>
  <w:style w:type="character" w:customStyle="1" w:styleId="NagwekZnak">
    <w:name w:val="Nagłówek Znak"/>
    <w:rsid w:val="0002735A"/>
  </w:style>
  <w:style w:type="character" w:customStyle="1" w:styleId="Nagwek2Znak">
    <w:name w:val="Nagłówek 2 Znak"/>
    <w:rsid w:val="0002735A"/>
    <w:rPr>
      <w:rFonts w:ascii="Arial" w:hAnsi="Arial" w:cs="Arial"/>
      <w:sz w:val="24"/>
    </w:rPr>
  </w:style>
  <w:style w:type="character" w:customStyle="1" w:styleId="StopkaZnak">
    <w:name w:val="Stopka Znak"/>
    <w:rsid w:val="0002735A"/>
  </w:style>
  <w:style w:type="character" w:customStyle="1" w:styleId="Symbolewypunktowania">
    <w:name w:val="Symbole wypunktowania"/>
    <w:rsid w:val="0002735A"/>
    <w:rPr>
      <w:rFonts w:ascii="OpenSymbol" w:eastAsia="OpenSymbol" w:hAnsi="OpenSymbol" w:cs="OpenSymbol"/>
    </w:rPr>
  </w:style>
  <w:style w:type="character" w:customStyle="1" w:styleId="Znakinumeracji">
    <w:name w:val="Znaki numeracji"/>
    <w:rsid w:val="0002735A"/>
  </w:style>
  <w:style w:type="character" w:customStyle="1" w:styleId="ListLabel19">
    <w:name w:val="ListLabel 19"/>
    <w:rsid w:val="0002735A"/>
    <w:rPr>
      <w:b w:val="0"/>
      <w:sz w:val="16"/>
      <w:szCs w:val="16"/>
    </w:rPr>
  </w:style>
  <w:style w:type="character" w:customStyle="1" w:styleId="WWCharLFO2LVL2">
    <w:name w:val="WW_CharLFO2LVL2"/>
    <w:rsid w:val="0002735A"/>
    <w:rPr>
      <w:b/>
    </w:rPr>
  </w:style>
  <w:style w:type="character" w:customStyle="1" w:styleId="WWCharLFO4LVL1">
    <w:name w:val="WW_CharLFO4LVL1"/>
    <w:rsid w:val="0002735A"/>
    <w:rPr>
      <w:rFonts w:cs="Times New Roman"/>
      <w:color w:val="auto"/>
    </w:rPr>
  </w:style>
  <w:style w:type="character" w:styleId="Pogrubienie">
    <w:name w:val="Strong"/>
    <w:uiPriority w:val="22"/>
    <w:qFormat/>
    <w:rsid w:val="0002735A"/>
    <w:rPr>
      <w:b/>
      <w:bCs/>
    </w:rPr>
  </w:style>
  <w:style w:type="character" w:customStyle="1" w:styleId="ListLabel1">
    <w:name w:val="ListLabel 1"/>
    <w:rsid w:val="0002735A"/>
    <w:rPr>
      <w:rFonts w:cs="Courier New"/>
    </w:rPr>
  </w:style>
  <w:style w:type="character" w:customStyle="1" w:styleId="ListLabel2">
    <w:name w:val="ListLabel 2"/>
    <w:rsid w:val="0002735A"/>
    <w:rPr>
      <w:rFonts w:cs="Times New Roman"/>
    </w:rPr>
  </w:style>
  <w:style w:type="character" w:customStyle="1" w:styleId="ListLabel4">
    <w:name w:val="ListLabel 4"/>
    <w:rsid w:val="0002735A"/>
    <w:rPr>
      <w:b/>
    </w:rPr>
  </w:style>
  <w:style w:type="character" w:customStyle="1" w:styleId="ListLabel3">
    <w:name w:val="ListLabel 3"/>
    <w:rsid w:val="0002735A"/>
    <w:rPr>
      <w:rFonts w:cs="Courier New"/>
    </w:rPr>
  </w:style>
  <w:style w:type="character" w:customStyle="1" w:styleId="Nagwek1Znak">
    <w:name w:val="Nagłówek 1 Znak"/>
    <w:rsid w:val="0002735A"/>
    <w:rPr>
      <w:rFonts w:ascii="Arial" w:hAnsi="Arial" w:cs="Arial"/>
      <w:sz w:val="24"/>
    </w:rPr>
  </w:style>
  <w:style w:type="character" w:customStyle="1" w:styleId="Nagwek3Znak">
    <w:name w:val="Nagłówek 3 Znak"/>
    <w:rsid w:val="0002735A"/>
    <w:rPr>
      <w:rFonts w:ascii="Arial" w:hAnsi="Arial" w:cs="Arial"/>
      <w:sz w:val="28"/>
    </w:rPr>
  </w:style>
  <w:style w:type="character" w:customStyle="1" w:styleId="Nagwek4Znak">
    <w:name w:val="Nagłówek 4 Znak"/>
    <w:rsid w:val="0002735A"/>
    <w:rPr>
      <w:rFonts w:ascii="Arial" w:hAnsi="Arial" w:cs="Arial"/>
      <w:w w:val="130"/>
      <w:sz w:val="32"/>
    </w:rPr>
  </w:style>
  <w:style w:type="character" w:customStyle="1" w:styleId="Nagwek5Znak">
    <w:name w:val="Nagłówek 5 Znak"/>
    <w:rsid w:val="0002735A"/>
    <w:rPr>
      <w:rFonts w:ascii="Arial" w:hAnsi="Arial" w:cs="Arial"/>
      <w:b/>
      <w:sz w:val="30"/>
    </w:rPr>
  </w:style>
  <w:style w:type="character" w:customStyle="1" w:styleId="Nagwek6Znak">
    <w:name w:val="Nagłówek 6 Znak"/>
    <w:rsid w:val="0002735A"/>
    <w:rPr>
      <w:rFonts w:ascii="Arial" w:hAnsi="Arial" w:cs="Arial"/>
      <w:sz w:val="30"/>
    </w:rPr>
  </w:style>
  <w:style w:type="character" w:customStyle="1" w:styleId="Nagwek7Znak">
    <w:name w:val="Nagłówek 7 Znak"/>
    <w:rsid w:val="0002735A"/>
    <w:rPr>
      <w:rFonts w:ascii="Arial" w:hAnsi="Arial" w:cs="Arial"/>
      <w:sz w:val="40"/>
    </w:rPr>
  </w:style>
  <w:style w:type="character" w:customStyle="1" w:styleId="Nagwek8Znak">
    <w:name w:val="Nagłówek 8 Znak"/>
    <w:rsid w:val="0002735A"/>
    <w:rPr>
      <w:rFonts w:ascii="Arial" w:hAnsi="Arial" w:cs="Arial"/>
      <w:sz w:val="24"/>
    </w:rPr>
  </w:style>
  <w:style w:type="character" w:customStyle="1" w:styleId="Nagwek9Znak">
    <w:name w:val="Nagłówek 9 Znak"/>
    <w:rsid w:val="0002735A"/>
    <w:rPr>
      <w:rFonts w:ascii="Arial" w:hAnsi="Arial" w:cs="Arial"/>
      <w:b/>
      <w:w w:val="110"/>
      <w:sz w:val="16"/>
    </w:rPr>
  </w:style>
  <w:style w:type="character" w:customStyle="1" w:styleId="TekstpodstawowyZnak2">
    <w:name w:val="Tekst podstawowy Znak2"/>
    <w:rsid w:val="0002735A"/>
    <w:rPr>
      <w:color w:val="000000"/>
      <w:sz w:val="24"/>
    </w:rPr>
  </w:style>
  <w:style w:type="character" w:customStyle="1" w:styleId="NagwekZnak1">
    <w:name w:val="Nagłówek Znak1"/>
    <w:rsid w:val="0002735A"/>
  </w:style>
  <w:style w:type="character" w:customStyle="1" w:styleId="StopkaZnak1">
    <w:name w:val="Stopka Znak1"/>
    <w:rsid w:val="0002735A"/>
  </w:style>
  <w:style w:type="character" w:customStyle="1" w:styleId="TekstpodstawowywcityZnak1">
    <w:name w:val="Tekst podstawowy wcięty Znak1"/>
    <w:rsid w:val="0002735A"/>
    <w:rPr>
      <w:rFonts w:ascii="Arial" w:hAnsi="Arial" w:cs="Arial"/>
      <w:w w:val="130"/>
      <w:sz w:val="30"/>
    </w:rPr>
  </w:style>
  <w:style w:type="character" w:customStyle="1" w:styleId="TekstprzypisudolnegoZnak">
    <w:name w:val="Tekst przypisu dolnego Znak"/>
    <w:rsid w:val="0002735A"/>
  </w:style>
  <w:style w:type="character" w:customStyle="1" w:styleId="TytuZnak">
    <w:name w:val="Tytuł Znak"/>
    <w:rsid w:val="0002735A"/>
    <w:rPr>
      <w:sz w:val="36"/>
      <w:szCs w:val="24"/>
    </w:rPr>
  </w:style>
  <w:style w:type="character" w:customStyle="1" w:styleId="PodtytuZnak">
    <w:name w:val="Podtytuł Znak"/>
    <w:rsid w:val="0002735A"/>
    <w:rPr>
      <w:sz w:val="36"/>
      <w:szCs w:val="24"/>
    </w:rPr>
  </w:style>
  <w:style w:type="character" w:customStyle="1" w:styleId="TekstdymkaZnak">
    <w:name w:val="Tekst dymka Znak"/>
    <w:rsid w:val="0002735A"/>
    <w:rPr>
      <w:rFonts w:ascii="Tahoma" w:hAnsi="Tahoma" w:cs="Tahoma"/>
      <w:sz w:val="16"/>
      <w:szCs w:val="16"/>
    </w:rPr>
  </w:style>
  <w:style w:type="character" w:customStyle="1" w:styleId="TekstkomentarzaZnak">
    <w:name w:val="Tekst komentarza Znak"/>
    <w:rsid w:val="0002735A"/>
  </w:style>
  <w:style w:type="character" w:customStyle="1" w:styleId="TematkomentarzaZnak">
    <w:name w:val="Temat komentarza Znak"/>
    <w:rsid w:val="0002735A"/>
    <w:rPr>
      <w:b/>
      <w:bCs/>
    </w:rPr>
  </w:style>
  <w:style w:type="character" w:customStyle="1" w:styleId="WW8Num96z4">
    <w:name w:val="WW8Num96z4"/>
    <w:rsid w:val="0002735A"/>
    <w:rPr>
      <w:rFonts w:ascii="Courier New" w:hAnsi="Courier New" w:cs="Courier New"/>
    </w:rPr>
  </w:style>
  <w:style w:type="paragraph" w:customStyle="1" w:styleId="Nagwek10">
    <w:name w:val="Nagłówek10"/>
    <w:basedOn w:val="Normalny"/>
    <w:next w:val="Tekstpodstawowy"/>
    <w:rsid w:val="0002735A"/>
    <w:pPr>
      <w:keepNext/>
      <w:spacing w:before="240" w:after="120"/>
    </w:pPr>
    <w:rPr>
      <w:rFonts w:ascii="Arial" w:eastAsia="Microsoft YaHei" w:hAnsi="Arial" w:cs="Mangal"/>
      <w:sz w:val="28"/>
      <w:szCs w:val="28"/>
    </w:rPr>
  </w:style>
  <w:style w:type="paragraph" w:styleId="Tekstpodstawowy">
    <w:name w:val="Body Text"/>
    <w:basedOn w:val="Normalny"/>
    <w:rsid w:val="0002735A"/>
    <w:rPr>
      <w:color w:val="000000"/>
      <w:sz w:val="24"/>
    </w:rPr>
  </w:style>
  <w:style w:type="paragraph" w:styleId="Lista">
    <w:name w:val="List"/>
    <w:basedOn w:val="Normalny"/>
    <w:rsid w:val="0002735A"/>
    <w:pPr>
      <w:ind w:left="283" w:hanging="283"/>
    </w:pPr>
  </w:style>
  <w:style w:type="paragraph" w:customStyle="1" w:styleId="Podpis10">
    <w:name w:val="Podpis10"/>
    <w:basedOn w:val="Normalny"/>
    <w:rsid w:val="0002735A"/>
    <w:pPr>
      <w:suppressLineNumbers/>
      <w:spacing w:before="120" w:after="120"/>
    </w:pPr>
    <w:rPr>
      <w:rFonts w:cs="Mangal"/>
      <w:i/>
      <w:iCs/>
      <w:sz w:val="24"/>
      <w:szCs w:val="24"/>
    </w:rPr>
  </w:style>
  <w:style w:type="paragraph" w:customStyle="1" w:styleId="Indeks">
    <w:name w:val="Indeks"/>
    <w:basedOn w:val="Normalny"/>
    <w:rsid w:val="0002735A"/>
    <w:pPr>
      <w:suppressLineNumbers/>
    </w:pPr>
    <w:rPr>
      <w:rFonts w:cs="Mangal"/>
    </w:rPr>
  </w:style>
  <w:style w:type="paragraph" w:customStyle="1" w:styleId="Nagwek90">
    <w:name w:val="Nagłówek9"/>
    <w:basedOn w:val="Normalny"/>
    <w:next w:val="Tekstpodstawowy"/>
    <w:rsid w:val="0002735A"/>
    <w:pPr>
      <w:keepNext/>
      <w:spacing w:before="240" w:after="120"/>
    </w:pPr>
    <w:rPr>
      <w:rFonts w:ascii="Arial" w:eastAsia="Microsoft YaHei" w:hAnsi="Arial" w:cs="Mangal"/>
      <w:sz w:val="28"/>
      <w:szCs w:val="28"/>
    </w:rPr>
  </w:style>
  <w:style w:type="paragraph" w:customStyle="1" w:styleId="Podpis9">
    <w:name w:val="Podpis9"/>
    <w:basedOn w:val="Normalny"/>
    <w:rsid w:val="0002735A"/>
    <w:pPr>
      <w:suppressLineNumbers/>
      <w:spacing w:before="120" w:after="120"/>
    </w:pPr>
    <w:rPr>
      <w:rFonts w:cs="Mangal"/>
      <w:i/>
      <w:iCs/>
      <w:sz w:val="24"/>
      <w:szCs w:val="24"/>
    </w:rPr>
  </w:style>
  <w:style w:type="paragraph" w:customStyle="1" w:styleId="Nagwek80">
    <w:name w:val="Nagłówek8"/>
    <w:basedOn w:val="Normalny"/>
    <w:next w:val="Tekstpodstawowy"/>
    <w:rsid w:val="0002735A"/>
    <w:pPr>
      <w:keepNext/>
      <w:spacing w:before="240" w:after="120"/>
    </w:pPr>
    <w:rPr>
      <w:rFonts w:ascii="Arial" w:eastAsia="Microsoft YaHei" w:hAnsi="Arial" w:cs="Mangal"/>
      <w:sz w:val="28"/>
      <w:szCs w:val="28"/>
    </w:rPr>
  </w:style>
  <w:style w:type="paragraph" w:customStyle="1" w:styleId="Podpis8">
    <w:name w:val="Podpis8"/>
    <w:basedOn w:val="Normalny"/>
    <w:rsid w:val="0002735A"/>
    <w:pPr>
      <w:suppressLineNumbers/>
      <w:spacing w:before="120" w:after="120"/>
    </w:pPr>
    <w:rPr>
      <w:rFonts w:cs="Mangal"/>
      <w:i/>
      <w:iCs/>
      <w:sz w:val="24"/>
      <w:szCs w:val="24"/>
    </w:rPr>
  </w:style>
  <w:style w:type="paragraph" w:customStyle="1" w:styleId="Nagwek70">
    <w:name w:val="Nagłówek7"/>
    <w:basedOn w:val="Normalny"/>
    <w:next w:val="Tekstpodstawowy"/>
    <w:rsid w:val="0002735A"/>
    <w:pPr>
      <w:keepNext/>
      <w:spacing w:before="240" w:after="120"/>
    </w:pPr>
    <w:rPr>
      <w:rFonts w:ascii="Arial" w:eastAsia="Microsoft YaHei" w:hAnsi="Arial" w:cs="Mangal"/>
      <w:sz w:val="28"/>
      <w:szCs w:val="28"/>
    </w:rPr>
  </w:style>
  <w:style w:type="paragraph" w:customStyle="1" w:styleId="Podpis7">
    <w:name w:val="Podpis7"/>
    <w:basedOn w:val="Normalny"/>
    <w:rsid w:val="0002735A"/>
    <w:pPr>
      <w:suppressLineNumbers/>
      <w:spacing w:before="120" w:after="120"/>
    </w:pPr>
    <w:rPr>
      <w:rFonts w:cs="Mangal"/>
      <w:i/>
      <w:iCs/>
      <w:sz w:val="24"/>
      <w:szCs w:val="24"/>
    </w:rPr>
  </w:style>
  <w:style w:type="paragraph" w:customStyle="1" w:styleId="Nagwek60">
    <w:name w:val="Nagłówek6"/>
    <w:basedOn w:val="Normalny"/>
    <w:next w:val="Tekstpodstawowy"/>
    <w:rsid w:val="0002735A"/>
    <w:pPr>
      <w:keepNext/>
      <w:spacing w:before="240" w:after="120"/>
    </w:pPr>
    <w:rPr>
      <w:rFonts w:ascii="Arial" w:eastAsia="Microsoft YaHei" w:hAnsi="Arial" w:cs="Lucida Sans"/>
      <w:sz w:val="28"/>
      <w:szCs w:val="28"/>
    </w:rPr>
  </w:style>
  <w:style w:type="paragraph" w:customStyle="1" w:styleId="Podpis6">
    <w:name w:val="Podpis6"/>
    <w:basedOn w:val="Normalny"/>
    <w:rsid w:val="0002735A"/>
    <w:pPr>
      <w:suppressLineNumbers/>
      <w:spacing w:before="120" w:after="120"/>
    </w:pPr>
    <w:rPr>
      <w:rFonts w:cs="Lucida Sans"/>
      <w:i/>
      <w:iCs/>
      <w:sz w:val="24"/>
      <w:szCs w:val="24"/>
    </w:rPr>
  </w:style>
  <w:style w:type="paragraph" w:customStyle="1" w:styleId="Nagwek50">
    <w:name w:val="Nagłówek5"/>
    <w:basedOn w:val="Normalny"/>
    <w:next w:val="Tekstpodstawowy"/>
    <w:rsid w:val="0002735A"/>
    <w:pPr>
      <w:keepNext/>
      <w:spacing w:before="240" w:after="120"/>
    </w:pPr>
    <w:rPr>
      <w:rFonts w:ascii="Arial" w:eastAsia="Microsoft YaHei" w:hAnsi="Arial" w:cs="Mangal"/>
      <w:sz w:val="28"/>
      <w:szCs w:val="28"/>
    </w:rPr>
  </w:style>
  <w:style w:type="paragraph" w:customStyle="1" w:styleId="Podpis5">
    <w:name w:val="Podpis5"/>
    <w:basedOn w:val="Normalny"/>
    <w:rsid w:val="0002735A"/>
    <w:pPr>
      <w:suppressLineNumbers/>
      <w:spacing w:before="120" w:after="120"/>
    </w:pPr>
    <w:rPr>
      <w:rFonts w:cs="Mangal"/>
      <w:i/>
      <w:iCs/>
      <w:sz w:val="24"/>
      <w:szCs w:val="24"/>
    </w:rPr>
  </w:style>
  <w:style w:type="paragraph" w:customStyle="1" w:styleId="Nagwek40">
    <w:name w:val="Nagłówek4"/>
    <w:basedOn w:val="Normalny"/>
    <w:next w:val="Tekstpodstawowy"/>
    <w:rsid w:val="0002735A"/>
    <w:pPr>
      <w:keepNext/>
      <w:spacing w:before="240" w:after="120"/>
    </w:pPr>
    <w:rPr>
      <w:rFonts w:ascii="Arial" w:eastAsia="Microsoft YaHei" w:hAnsi="Arial" w:cs="Mangal"/>
      <w:sz w:val="28"/>
      <w:szCs w:val="28"/>
    </w:rPr>
  </w:style>
  <w:style w:type="paragraph" w:customStyle="1" w:styleId="Podpis4">
    <w:name w:val="Podpis4"/>
    <w:basedOn w:val="Normalny"/>
    <w:rsid w:val="0002735A"/>
    <w:pPr>
      <w:suppressLineNumbers/>
      <w:spacing w:before="120" w:after="120"/>
    </w:pPr>
    <w:rPr>
      <w:rFonts w:cs="Mangal"/>
      <w:i/>
      <w:iCs/>
      <w:sz w:val="24"/>
      <w:szCs w:val="24"/>
    </w:rPr>
  </w:style>
  <w:style w:type="paragraph" w:customStyle="1" w:styleId="Nagwek30">
    <w:name w:val="Nagłówek3"/>
    <w:basedOn w:val="Normalny"/>
    <w:next w:val="Tekstpodstawowy"/>
    <w:rsid w:val="0002735A"/>
    <w:pPr>
      <w:keepNext/>
      <w:spacing w:before="240" w:after="120"/>
    </w:pPr>
    <w:rPr>
      <w:rFonts w:ascii="Arial" w:eastAsia="Microsoft YaHei" w:hAnsi="Arial" w:cs="Mangal"/>
      <w:sz w:val="28"/>
      <w:szCs w:val="28"/>
    </w:rPr>
  </w:style>
  <w:style w:type="paragraph" w:customStyle="1" w:styleId="Podpis3">
    <w:name w:val="Podpis3"/>
    <w:basedOn w:val="Normalny"/>
    <w:rsid w:val="0002735A"/>
    <w:pPr>
      <w:suppressLineNumbers/>
      <w:spacing w:before="120" w:after="120"/>
    </w:pPr>
    <w:rPr>
      <w:rFonts w:cs="Mangal"/>
      <w:i/>
      <w:iCs/>
      <w:sz w:val="24"/>
      <w:szCs w:val="24"/>
    </w:rPr>
  </w:style>
  <w:style w:type="paragraph" w:customStyle="1" w:styleId="Nagwek20">
    <w:name w:val="Nagłówek2"/>
    <w:basedOn w:val="Normalny"/>
    <w:next w:val="Tekstpodstawowy"/>
    <w:rsid w:val="0002735A"/>
    <w:pPr>
      <w:keepNext/>
      <w:spacing w:before="240" w:after="120"/>
    </w:pPr>
    <w:rPr>
      <w:rFonts w:ascii="Arial" w:eastAsia="Microsoft YaHei" w:hAnsi="Arial" w:cs="Mangal"/>
      <w:sz w:val="28"/>
      <w:szCs w:val="28"/>
    </w:rPr>
  </w:style>
  <w:style w:type="paragraph" w:customStyle="1" w:styleId="Podpis2">
    <w:name w:val="Podpis2"/>
    <w:basedOn w:val="Normalny"/>
    <w:rsid w:val="0002735A"/>
    <w:pPr>
      <w:suppressLineNumbers/>
      <w:spacing w:before="120" w:after="120"/>
    </w:pPr>
    <w:rPr>
      <w:rFonts w:cs="Mangal"/>
      <w:i/>
      <w:iCs/>
      <w:sz w:val="24"/>
      <w:szCs w:val="24"/>
    </w:rPr>
  </w:style>
  <w:style w:type="paragraph" w:customStyle="1" w:styleId="Nagwek11">
    <w:name w:val="Nagłówek1"/>
    <w:basedOn w:val="Normalny"/>
    <w:next w:val="Tekstpodstawowy"/>
    <w:rsid w:val="0002735A"/>
    <w:pPr>
      <w:keepNext/>
      <w:spacing w:before="240" w:after="120"/>
    </w:pPr>
    <w:rPr>
      <w:rFonts w:ascii="Arial" w:eastAsia="Microsoft YaHei" w:hAnsi="Arial" w:cs="Mangal"/>
      <w:sz w:val="28"/>
      <w:szCs w:val="28"/>
    </w:rPr>
  </w:style>
  <w:style w:type="paragraph" w:customStyle="1" w:styleId="Podpis1">
    <w:name w:val="Podpis1"/>
    <w:basedOn w:val="Normalny"/>
    <w:rsid w:val="0002735A"/>
    <w:pPr>
      <w:suppressLineNumbers/>
      <w:spacing w:before="120" w:after="120"/>
    </w:pPr>
    <w:rPr>
      <w:rFonts w:cs="Mangal"/>
      <w:i/>
      <w:iCs/>
      <w:sz w:val="24"/>
      <w:szCs w:val="24"/>
    </w:rPr>
  </w:style>
  <w:style w:type="paragraph" w:customStyle="1" w:styleId="Stopka1">
    <w:name w:val="Stopka1"/>
    <w:rsid w:val="0002735A"/>
    <w:pPr>
      <w:suppressAutoHyphens/>
    </w:pPr>
    <w:rPr>
      <w:color w:val="000000"/>
      <w:kern w:val="1"/>
      <w:sz w:val="24"/>
      <w:lang w:eastAsia="ar-SA"/>
    </w:rPr>
  </w:style>
  <w:style w:type="paragraph" w:customStyle="1" w:styleId="TableText">
    <w:name w:val="Table Text"/>
    <w:rsid w:val="0002735A"/>
    <w:pPr>
      <w:suppressAutoHyphens/>
    </w:pPr>
    <w:rPr>
      <w:color w:val="000000"/>
      <w:kern w:val="1"/>
      <w:sz w:val="24"/>
      <w:lang w:eastAsia="ar-SA"/>
    </w:rPr>
  </w:style>
  <w:style w:type="paragraph" w:styleId="Nagwek">
    <w:name w:val="header"/>
    <w:basedOn w:val="Normalny"/>
    <w:rsid w:val="0002735A"/>
    <w:pPr>
      <w:tabs>
        <w:tab w:val="center" w:pos="4536"/>
        <w:tab w:val="right" w:pos="9072"/>
      </w:tabs>
    </w:pPr>
  </w:style>
  <w:style w:type="paragraph" w:styleId="Stopka">
    <w:name w:val="footer"/>
    <w:basedOn w:val="Normalny"/>
    <w:rsid w:val="0002735A"/>
    <w:pPr>
      <w:tabs>
        <w:tab w:val="center" w:pos="4536"/>
        <w:tab w:val="right" w:pos="9072"/>
      </w:tabs>
    </w:pPr>
  </w:style>
  <w:style w:type="paragraph" w:customStyle="1" w:styleId="Tekstpodstawowy21">
    <w:name w:val="Tekst podstawowy 21"/>
    <w:basedOn w:val="Normalny"/>
    <w:rsid w:val="0002735A"/>
    <w:rPr>
      <w:rFonts w:ascii="Arial" w:hAnsi="Arial" w:cs="Arial"/>
      <w:sz w:val="24"/>
    </w:rPr>
  </w:style>
  <w:style w:type="paragraph" w:customStyle="1" w:styleId="Mapadokumentu1">
    <w:name w:val="Mapa dokumentu1"/>
    <w:basedOn w:val="Normalny"/>
    <w:rsid w:val="0002735A"/>
    <w:pPr>
      <w:shd w:val="clear" w:color="auto" w:fill="000080"/>
    </w:pPr>
    <w:rPr>
      <w:rFonts w:ascii="Tahoma" w:hAnsi="Tahoma" w:cs="Tahoma"/>
    </w:rPr>
  </w:style>
  <w:style w:type="paragraph" w:styleId="Tekstpodstawowywcity">
    <w:name w:val="Body Text Indent"/>
    <w:basedOn w:val="Normalny"/>
    <w:rsid w:val="0002735A"/>
    <w:pPr>
      <w:tabs>
        <w:tab w:val="left" w:pos="3261"/>
      </w:tabs>
      <w:ind w:left="5103"/>
    </w:pPr>
    <w:rPr>
      <w:rFonts w:ascii="Arial" w:hAnsi="Arial" w:cs="Arial"/>
      <w:w w:val="130"/>
      <w:sz w:val="30"/>
    </w:rPr>
  </w:style>
  <w:style w:type="paragraph" w:customStyle="1" w:styleId="Tekstpodstawowy31">
    <w:name w:val="Tekst podstawowy 31"/>
    <w:basedOn w:val="Normalny"/>
    <w:rsid w:val="0002735A"/>
    <w:rPr>
      <w:rFonts w:ascii="Bodoni Black" w:hAnsi="Bodoni Black" w:cs="Bodoni Black"/>
      <w:sz w:val="60"/>
    </w:rPr>
  </w:style>
  <w:style w:type="paragraph" w:customStyle="1" w:styleId="Tekstpodstawowywcity21">
    <w:name w:val="Tekst podstawowy wcięty 21"/>
    <w:basedOn w:val="Normalny"/>
    <w:rsid w:val="0002735A"/>
    <w:pPr>
      <w:ind w:left="284" w:hanging="284"/>
    </w:pPr>
    <w:rPr>
      <w:rFonts w:ascii="Arial" w:hAnsi="Arial" w:cs="Arial"/>
      <w:sz w:val="24"/>
    </w:rPr>
  </w:style>
  <w:style w:type="paragraph" w:customStyle="1" w:styleId="Tekstpodstawowywcity31">
    <w:name w:val="Tekst podstawowy wcięty 31"/>
    <w:basedOn w:val="Normalny"/>
    <w:rsid w:val="0002735A"/>
    <w:pPr>
      <w:ind w:left="1395" w:firstLine="23"/>
    </w:pPr>
    <w:rPr>
      <w:rFonts w:ascii="Arial" w:hAnsi="Arial" w:cs="Arial"/>
      <w:sz w:val="24"/>
    </w:rPr>
  </w:style>
  <w:style w:type="paragraph" w:styleId="Tekstprzypisudolnego">
    <w:name w:val="footnote text"/>
    <w:basedOn w:val="Normalny"/>
    <w:rsid w:val="0002735A"/>
  </w:style>
  <w:style w:type="paragraph" w:styleId="Tytu">
    <w:name w:val="Title"/>
    <w:basedOn w:val="Normalny"/>
    <w:next w:val="Podtytu"/>
    <w:qFormat/>
    <w:rsid w:val="0002735A"/>
    <w:pPr>
      <w:jc w:val="center"/>
    </w:pPr>
    <w:rPr>
      <w:sz w:val="36"/>
      <w:szCs w:val="24"/>
    </w:rPr>
  </w:style>
  <w:style w:type="paragraph" w:styleId="Podtytu">
    <w:name w:val="Subtitle"/>
    <w:basedOn w:val="Normalny"/>
    <w:next w:val="Tekstpodstawowy"/>
    <w:qFormat/>
    <w:rsid w:val="0002735A"/>
    <w:pPr>
      <w:jc w:val="both"/>
    </w:pPr>
    <w:rPr>
      <w:sz w:val="36"/>
      <w:szCs w:val="24"/>
    </w:rPr>
  </w:style>
  <w:style w:type="paragraph" w:styleId="Tekstdymka">
    <w:name w:val="Balloon Text"/>
    <w:basedOn w:val="Normalny"/>
    <w:rsid w:val="0002735A"/>
    <w:rPr>
      <w:rFonts w:ascii="Tahoma" w:hAnsi="Tahoma" w:cs="Tahoma"/>
      <w:sz w:val="16"/>
      <w:szCs w:val="16"/>
    </w:rPr>
  </w:style>
  <w:style w:type="paragraph" w:styleId="Akapitzlist">
    <w:name w:val="List Paragraph"/>
    <w:basedOn w:val="Normalny"/>
    <w:qFormat/>
    <w:rsid w:val="0002735A"/>
    <w:pPr>
      <w:spacing w:after="200" w:line="276" w:lineRule="auto"/>
      <w:ind w:left="720"/>
    </w:pPr>
    <w:rPr>
      <w:rFonts w:ascii="Calibri" w:eastAsia="Calibri" w:hAnsi="Calibri" w:cs="Calibri"/>
      <w:sz w:val="22"/>
      <w:szCs w:val="22"/>
    </w:rPr>
  </w:style>
  <w:style w:type="paragraph" w:customStyle="1" w:styleId="tekst">
    <w:name w:val="tekst"/>
    <w:basedOn w:val="Normalny"/>
    <w:rsid w:val="0002735A"/>
    <w:pPr>
      <w:spacing w:after="120"/>
    </w:pPr>
    <w:rPr>
      <w:rFonts w:ascii="Arial" w:eastAsia="MS Mincho" w:hAnsi="Arial" w:cs="Arial"/>
      <w:sz w:val="22"/>
      <w:szCs w:val="22"/>
    </w:rPr>
  </w:style>
  <w:style w:type="paragraph" w:customStyle="1" w:styleId="tab-11">
    <w:name w:val="tab-11"/>
    <w:basedOn w:val="Normalny"/>
    <w:rsid w:val="0002735A"/>
    <w:pPr>
      <w:spacing w:before="100" w:after="100"/>
    </w:pPr>
    <w:rPr>
      <w:sz w:val="24"/>
      <w:szCs w:val="24"/>
    </w:rPr>
  </w:style>
  <w:style w:type="paragraph" w:customStyle="1" w:styleId="Domyolnie">
    <w:name w:val="Domyolnie"/>
    <w:rsid w:val="0002735A"/>
    <w:pPr>
      <w:widowControl w:val="0"/>
      <w:suppressAutoHyphens/>
      <w:ind w:left="800" w:hanging="360"/>
    </w:pPr>
    <w:rPr>
      <w:color w:val="000000"/>
      <w:kern w:val="1"/>
      <w:sz w:val="24"/>
      <w:lang w:eastAsia="ar-SA"/>
    </w:rPr>
  </w:style>
  <w:style w:type="paragraph" w:styleId="NormalnyWeb">
    <w:name w:val="Normal (Web)"/>
    <w:basedOn w:val="Normalny"/>
    <w:rsid w:val="0002735A"/>
    <w:pPr>
      <w:spacing w:before="100" w:after="100"/>
    </w:pPr>
    <w:rPr>
      <w:sz w:val="24"/>
      <w:szCs w:val="24"/>
    </w:rPr>
  </w:style>
  <w:style w:type="paragraph" w:customStyle="1" w:styleId="Tekstblokowy1">
    <w:name w:val="Tekst blokowy1"/>
    <w:basedOn w:val="Normalny"/>
    <w:rsid w:val="0002735A"/>
    <w:pPr>
      <w:autoSpaceDE w:val="0"/>
      <w:spacing w:after="200" w:line="360" w:lineRule="auto"/>
      <w:ind w:left="900" w:right="-2" w:hanging="180"/>
    </w:pPr>
    <w:rPr>
      <w:rFonts w:ascii="Arial" w:eastAsia="Calibri" w:hAnsi="Arial" w:cs="Arial"/>
      <w:color w:val="000000"/>
      <w:sz w:val="22"/>
      <w:szCs w:val="24"/>
    </w:rPr>
  </w:style>
  <w:style w:type="paragraph" w:customStyle="1" w:styleId="Default">
    <w:name w:val="Default"/>
    <w:rsid w:val="0002735A"/>
    <w:pPr>
      <w:suppressAutoHyphens/>
      <w:autoSpaceDE w:val="0"/>
    </w:pPr>
    <w:rPr>
      <w:color w:val="000000"/>
      <w:kern w:val="1"/>
      <w:sz w:val="24"/>
      <w:szCs w:val="24"/>
      <w:lang w:eastAsia="ar-SA"/>
    </w:rPr>
  </w:style>
  <w:style w:type="paragraph" w:customStyle="1" w:styleId="Tekstpodstawowywciety">
    <w:name w:val="Tekst podstawowy wciety"/>
    <w:basedOn w:val="Normalny"/>
    <w:rsid w:val="0002735A"/>
    <w:pPr>
      <w:widowControl w:val="0"/>
      <w:tabs>
        <w:tab w:val="left" w:pos="720"/>
      </w:tabs>
    </w:pPr>
    <w:rPr>
      <w:rFonts w:ascii="Arial" w:hAnsi="Arial" w:cs="Arial"/>
      <w:color w:val="000000"/>
    </w:rPr>
  </w:style>
  <w:style w:type="paragraph" w:customStyle="1" w:styleId="Tekstkomentarza1">
    <w:name w:val="Tekst komentarza1"/>
    <w:basedOn w:val="Normalny"/>
    <w:rsid w:val="0002735A"/>
  </w:style>
  <w:style w:type="paragraph" w:styleId="Tematkomentarza">
    <w:name w:val="annotation subject"/>
    <w:basedOn w:val="Tekstkomentarza1"/>
    <w:next w:val="Tekstkomentarza1"/>
    <w:rsid w:val="0002735A"/>
    <w:rPr>
      <w:b/>
      <w:bCs/>
    </w:rPr>
  </w:style>
  <w:style w:type="paragraph" w:customStyle="1" w:styleId="Gwka">
    <w:name w:val="Główka"/>
    <w:basedOn w:val="Normalny"/>
    <w:rsid w:val="0002735A"/>
    <w:pPr>
      <w:tabs>
        <w:tab w:val="center" w:pos="4536"/>
        <w:tab w:val="right" w:pos="9072"/>
      </w:tabs>
    </w:pPr>
  </w:style>
  <w:style w:type="paragraph" w:customStyle="1" w:styleId="Tekstpodstawowywypunktowanie">
    <w:name w:val="Tekst podstawowy.wypunktowanie"/>
    <w:basedOn w:val="Normalny"/>
    <w:rsid w:val="0002735A"/>
    <w:pPr>
      <w:jc w:val="both"/>
    </w:pPr>
    <w:rPr>
      <w:rFonts w:ascii="Verdana" w:hAnsi="Verdana" w:cs="Verdana"/>
    </w:rPr>
  </w:style>
  <w:style w:type="paragraph" w:customStyle="1" w:styleId="Text">
    <w:name w:val="Text"/>
    <w:basedOn w:val="Normalny"/>
    <w:rsid w:val="0002735A"/>
    <w:pPr>
      <w:spacing w:after="240"/>
      <w:ind w:firstLine="1440"/>
    </w:pPr>
    <w:rPr>
      <w:sz w:val="24"/>
      <w:lang w:val="en-US"/>
    </w:rPr>
  </w:style>
  <w:style w:type="paragraph" w:customStyle="1" w:styleId="Zawartotabeli">
    <w:name w:val="Zawartość tabeli"/>
    <w:basedOn w:val="Normalny"/>
    <w:rsid w:val="0002735A"/>
    <w:pPr>
      <w:suppressLineNumbers/>
    </w:pPr>
  </w:style>
  <w:style w:type="paragraph" w:customStyle="1" w:styleId="Nagwektabeli">
    <w:name w:val="Nagłówek tabeli"/>
    <w:basedOn w:val="Zawartotabeli"/>
    <w:rsid w:val="0002735A"/>
    <w:pPr>
      <w:jc w:val="center"/>
    </w:pPr>
    <w:rPr>
      <w:b/>
      <w:bCs/>
    </w:rPr>
  </w:style>
  <w:style w:type="paragraph" w:customStyle="1" w:styleId="Zawartoramki">
    <w:name w:val="Zawartość ramki"/>
    <w:basedOn w:val="Tekstpodstawowy"/>
    <w:rsid w:val="0002735A"/>
  </w:style>
  <w:style w:type="paragraph" w:customStyle="1" w:styleId="Standard">
    <w:name w:val="Standard"/>
    <w:rsid w:val="0002735A"/>
    <w:pPr>
      <w:suppressAutoHyphens/>
    </w:pPr>
    <w:rPr>
      <w:kern w:val="1"/>
      <w:lang w:eastAsia="ar-SA"/>
    </w:rPr>
  </w:style>
  <w:style w:type="paragraph" w:styleId="Bezodstpw">
    <w:name w:val="No Spacing"/>
    <w:qFormat/>
    <w:rsid w:val="0002735A"/>
    <w:pPr>
      <w:suppressAutoHyphens/>
    </w:pPr>
    <w:rPr>
      <w:rFonts w:ascii="Calibri" w:hAnsi="Calibri" w:cs="Calibri"/>
      <w:kern w:val="1"/>
      <w:sz w:val="22"/>
      <w:szCs w:val="22"/>
      <w:lang w:eastAsia="ar-SA"/>
    </w:rPr>
  </w:style>
  <w:style w:type="paragraph" w:customStyle="1" w:styleId="Styl1">
    <w:name w:val="Styl1"/>
    <w:basedOn w:val="Normalny"/>
    <w:rsid w:val="0002735A"/>
    <w:pPr>
      <w:widowControl w:val="0"/>
      <w:spacing w:before="240"/>
      <w:jc w:val="both"/>
    </w:pPr>
    <w:rPr>
      <w:rFonts w:ascii="Arial" w:hAnsi="Arial" w:cs="Arial"/>
      <w:sz w:val="24"/>
    </w:rPr>
  </w:style>
  <w:style w:type="paragraph" w:customStyle="1" w:styleId="Normalny1">
    <w:name w:val="Normalny1"/>
    <w:rsid w:val="0002735A"/>
    <w:pPr>
      <w:widowControl w:val="0"/>
      <w:suppressAutoHyphens/>
      <w:spacing w:line="200" w:lineRule="atLeast"/>
    </w:pPr>
    <w:rPr>
      <w:rFonts w:cs="Mangal"/>
      <w:kern w:val="1"/>
      <w:lang w:eastAsia="hi-IN" w:bidi="hi-IN"/>
    </w:rPr>
  </w:style>
  <w:style w:type="paragraph" w:customStyle="1" w:styleId="Akapitzlist1">
    <w:name w:val="Akapit z listą1"/>
    <w:basedOn w:val="Normalny"/>
    <w:rsid w:val="0002735A"/>
    <w:pPr>
      <w:spacing w:after="160"/>
      <w:ind w:left="720"/>
    </w:pPr>
  </w:style>
  <w:style w:type="paragraph" w:customStyle="1" w:styleId="Bezodstpw1">
    <w:name w:val="Bez odstępów1"/>
    <w:rsid w:val="0002735A"/>
    <w:pPr>
      <w:suppressAutoHyphens/>
      <w:spacing w:line="100" w:lineRule="atLeast"/>
    </w:pPr>
    <w:rPr>
      <w:rFonts w:ascii="Calibri" w:hAnsi="Calibri" w:cs="Calibri"/>
      <w:kern w:val="1"/>
      <w:sz w:val="24"/>
      <w:szCs w:val="24"/>
      <w:lang w:eastAsia="hi-IN" w:bidi="hi-IN"/>
    </w:rPr>
  </w:style>
  <w:style w:type="paragraph" w:customStyle="1" w:styleId="NormalnyWeb1">
    <w:name w:val="Normalny (Web)1"/>
    <w:basedOn w:val="Normalny"/>
    <w:rsid w:val="0002735A"/>
    <w:pPr>
      <w:suppressAutoHyphens w:val="0"/>
      <w:spacing w:before="28" w:after="119"/>
    </w:pPr>
    <w:rPr>
      <w:szCs w:val="24"/>
    </w:rPr>
  </w:style>
  <w:style w:type="paragraph" w:customStyle="1" w:styleId="Tekstpodstawowywcity22">
    <w:name w:val="Tekst podstawowy wcięty 22"/>
    <w:basedOn w:val="Normalny"/>
    <w:rsid w:val="0002735A"/>
    <w:pPr>
      <w:spacing w:after="120" w:line="480" w:lineRule="auto"/>
      <w:ind w:left="283"/>
    </w:pPr>
  </w:style>
  <w:style w:type="paragraph" w:customStyle="1" w:styleId="Tekstpodstawowywcity23">
    <w:name w:val="Tekst podstawowy wcięty 23"/>
    <w:basedOn w:val="Normalny"/>
    <w:rsid w:val="0002735A"/>
    <w:pPr>
      <w:spacing w:after="120" w:line="480" w:lineRule="auto"/>
      <w:ind w:left="283"/>
    </w:pPr>
  </w:style>
  <w:style w:type="paragraph" w:customStyle="1" w:styleId="dtn">
    <w:name w:val="dtn"/>
    <w:basedOn w:val="Normalny"/>
    <w:rsid w:val="0002735A"/>
    <w:pPr>
      <w:suppressAutoHyphens w:val="0"/>
      <w:spacing w:before="100" w:after="100"/>
    </w:pPr>
    <w:rPr>
      <w:sz w:val="24"/>
      <w:szCs w:val="24"/>
    </w:rPr>
  </w:style>
  <w:style w:type="paragraph" w:customStyle="1" w:styleId="dtz">
    <w:name w:val="dtz"/>
    <w:basedOn w:val="Normalny"/>
    <w:rsid w:val="0002735A"/>
    <w:pPr>
      <w:suppressAutoHyphens w:val="0"/>
      <w:spacing w:before="100" w:after="100"/>
    </w:pPr>
    <w:rPr>
      <w:sz w:val="24"/>
      <w:szCs w:val="24"/>
    </w:rPr>
  </w:style>
  <w:style w:type="paragraph" w:customStyle="1" w:styleId="dtu">
    <w:name w:val="dtu"/>
    <w:basedOn w:val="Normalny"/>
    <w:rsid w:val="0002735A"/>
    <w:pPr>
      <w:suppressAutoHyphens w:val="0"/>
      <w:spacing w:before="100" w:after="100"/>
    </w:pPr>
    <w:rPr>
      <w:sz w:val="24"/>
      <w:szCs w:val="24"/>
    </w:rPr>
  </w:style>
  <w:style w:type="paragraph" w:customStyle="1" w:styleId="Tekstkomentarza2">
    <w:name w:val="Tekst komentarza2"/>
    <w:basedOn w:val="Normalny"/>
    <w:rsid w:val="0002735A"/>
    <w:pPr>
      <w:textAlignment w:val="baseline"/>
    </w:pPr>
  </w:style>
  <w:style w:type="paragraph" w:customStyle="1" w:styleId="Textbody">
    <w:name w:val="Text body"/>
    <w:basedOn w:val="Standard"/>
    <w:rsid w:val="0002735A"/>
    <w:pPr>
      <w:widowControl w:val="0"/>
      <w:spacing w:after="120"/>
      <w:textAlignment w:val="baseline"/>
    </w:pPr>
    <w:rPr>
      <w:rFonts w:eastAsia="Lucida Sans Unicode"/>
      <w:sz w:val="24"/>
    </w:rPr>
  </w:style>
  <w:style w:type="paragraph" w:customStyle="1" w:styleId="Tekstpodstawowy32">
    <w:name w:val="Tekst podstawowy 32"/>
    <w:basedOn w:val="Normalny"/>
    <w:rsid w:val="0002735A"/>
    <w:rPr>
      <w:rFonts w:ascii="Bodoni Black" w:hAnsi="Bodoni Black" w:cs="Bodoni Black"/>
      <w:sz w:val="60"/>
    </w:rPr>
  </w:style>
  <w:style w:type="paragraph" w:customStyle="1" w:styleId="western">
    <w:name w:val="western"/>
    <w:basedOn w:val="Normalny"/>
    <w:rsid w:val="0002735A"/>
    <w:pPr>
      <w:suppressAutoHyphens w:val="0"/>
      <w:spacing w:before="100" w:after="100"/>
      <w:jc w:val="both"/>
    </w:pPr>
    <w:rPr>
      <w:rFonts w:ascii="Tahoma" w:hAnsi="Tahoma" w:cs="Tahoma"/>
    </w:rPr>
  </w:style>
  <w:style w:type="paragraph" w:styleId="Tekstpodstawowy2">
    <w:name w:val="Body Text 2"/>
    <w:basedOn w:val="Normalny"/>
    <w:link w:val="Tekstpodstawowy2Znak1"/>
    <w:uiPriority w:val="99"/>
    <w:semiHidden/>
    <w:unhideWhenUsed/>
    <w:rsid w:val="00FC1566"/>
    <w:pPr>
      <w:spacing w:after="120" w:line="480" w:lineRule="auto"/>
    </w:pPr>
  </w:style>
  <w:style w:type="character" w:customStyle="1" w:styleId="Tekstpodstawowy2Znak1">
    <w:name w:val="Tekst podstawowy 2 Znak1"/>
    <w:basedOn w:val="Domylnaczcionkaakapitu"/>
    <w:link w:val="Tekstpodstawowy2"/>
    <w:uiPriority w:val="99"/>
    <w:semiHidden/>
    <w:rsid w:val="00FC1566"/>
    <w:rPr>
      <w:kern w:val="1"/>
      <w:lang w:eastAsia="ar-SA"/>
    </w:rPr>
  </w:style>
  <w:style w:type="character" w:customStyle="1" w:styleId="StrongEmphasis">
    <w:name w:val="Strong Emphasis"/>
    <w:rsid w:val="00FC1566"/>
    <w:rPr>
      <w:b/>
      <w:bCs/>
    </w:rPr>
  </w:style>
  <w:style w:type="character" w:customStyle="1" w:styleId="FontStyle25">
    <w:name w:val="Font Style25"/>
    <w:rsid w:val="00EF5918"/>
    <w:rPr>
      <w:rFonts w:ascii="Times New Roman" w:hAnsi="Times New Roman" w:cs="Times New Roman"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510304">
      <w:bodyDiv w:val="1"/>
      <w:marLeft w:val="0"/>
      <w:marRight w:val="0"/>
      <w:marTop w:val="0"/>
      <w:marBottom w:val="0"/>
      <w:divBdr>
        <w:top w:val="none" w:sz="0" w:space="0" w:color="auto"/>
        <w:left w:val="none" w:sz="0" w:space="0" w:color="auto"/>
        <w:bottom w:val="none" w:sz="0" w:space="0" w:color="auto"/>
        <w:right w:val="none" w:sz="0" w:space="0" w:color="auto"/>
      </w:divBdr>
    </w:div>
    <w:div w:id="69091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uplodz.praca.gov.pl/web/funduszeue/poznaj-zasady-oznaczania-i-promowania-projektu" TargetMode="External"/><Relationship Id="rId4" Type="http://schemas.microsoft.com/office/2007/relationships/stylesWithEffects" Target="stylesWithEffects.xml"/><Relationship Id="rId9" Type="http://schemas.openxmlformats.org/officeDocument/2006/relationships/hyperlink" Target="https://wuplodz.praca.gov.pl/web/funduszeue/poznaj-zasady-oznaczania-i-promowania-projektu"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D35BE-AEC0-45F0-A9A2-469B9375D0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7</Pages>
  <Words>2889</Words>
  <Characters>17335</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ZAMÓWIENIE Nr WGK</vt:lpstr>
    </vt:vector>
  </TitlesOfParts>
  <Company/>
  <LinksUpToDate>false</LinksUpToDate>
  <CharactersWithSpaces>20184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ZAMÓWIENIE Nr WGK</dc:title>
  <dc:creator>Małgosia</dc:creator>
  <cp:lastModifiedBy>Agnieszka Małek</cp:lastModifiedBy>
  <cp:revision>3</cp:revision>
  <cp:lastPrinted>2022-09-28T10:22:00Z</cp:lastPrinted>
  <dcterms:created xsi:type="dcterms:W3CDTF">2025-12-04T11:56:00Z</dcterms:created>
  <dcterms:modified xsi:type="dcterms:W3CDTF">2025-12-05T07:23:00Z</dcterms:modified>
</cp:coreProperties>
</file>